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218D6" w14:textId="77777777" w:rsidR="000D1C5A" w:rsidRPr="00FC537A" w:rsidRDefault="000D1C5A">
      <w:pPr>
        <w:spacing w:line="360" w:lineRule="atLeast"/>
        <w:jc w:val="center"/>
        <w:rPr>
          <w:rFonts w:ascii="Univers Next Pro Light Cond" w:hAnsi="Univers Next Pro Light Cond" w:cs="Arial"/>
          <w:b/>
          <w:sz w:val="24"/>
          <w:szCs w:val="24"/>
        </w:rPr>
      </w:pPr>
    </w:p>
    <w:p w14:paraId="1BBFAA54" w14:textId="77777777" w:rsidR="000D1C5A" w:rsidRPr="00FC537A" w:rsidRDefault="000D1C5A">
      <w:pPr>
        <w:spacing w:line="360" w:lineRule="atLeast"/>
        <w:jc w:val="center"/>
        <w:rPr>
          <w:rFonts w:ascii="Univers Next Pro Light Cond" w:hAnsi="Univers Next Pro Light Cond" w:cs="Arial"/>
          <w:b/>
          <w:sz w:val="24"/>
          <w:szCs w:val="24"/>
        </w:rPr>
      </w:pPr>
    </w:p>
    <w:p w14:paraId="22F6113D" w14:textId="77777777" w:rsidR="000D1C5A" w:rsidRPr="00FC537A" w:rsidRDefault="000D1C5A">
      <w:pPr>
        <w:spacing w:line="360" w:lineRule="atLeast"/>
        <w:jc w:val="center"/>
        <w:rPr>
          <w:rFonts w:ascii="Univers Next Pro Light Cond" w:hAnsi="Univers Next Pro Light Cond" w:cs="Arial"/>
          <w:b/>
          <w:sz w:val="24"/>
          <w:szCs w:val="24"/>
        </w:rPr>
      </w:pPr>
    </w:p>
    <w:p w14:paraId="550017E4" w14:textId="77777777" w:rsidR="000D1C5A" w:rsidRPr="00FC537A" w:rsidRDefault="000D1C5A">
      <w:pPr>
        <w:spacing w:line="360" w:lineRule="atLeast"/>
        <w:jc w:val="center"/>
        <w:rPr>
          <w:rFonts w:ascii="Univers Next Pro Light Cond" w:hAnsi="Univers Next Pro Light Cond" w:cs="Arial"/>
          <w:b/>
          <w:sz w:val="24"/>
          <w:szCs w:val="24"/>
        </w:rPr>
      </w:pPr>
    </w:p>
    <w:p w14:paraId="4C84BC66" w14:textId="77777777" w:rsidR="00427484" w:rsidRPr="00FC537A" w:rsidRDefault="00427484">
      <w:pPr>
        <w:spacing w:line="360" w:lineRule="atLeast"/>
        <w:jc w:val="center"/>
        <w:rPr>
          <w:rFonts w:ascii="Univers Next Pro Light Cond" w:hAnsi="Univers Next Pro Light Cond" w:cs="Arial"/>
          <w:b/>
          <w:sz w:val="24"/>
          <w:szCs w:val="24"/>
        </w:rPr>
      </w:pPr>
      <w:r w:rsidRPr="00FC537A">
        <w:rPr>
          <w:rFonts w:ascii="Univers Next Pro Light Cond" w:hAnsi="Univers Next Pro Light Cond" w:cs="Arial"/>
          <w:b/>
          <w:sz w:val="24"/>
          <w:szCs w:val="24"/>
        </w:rPr>
        <w:t>REGLEMENT DE LA CONSULTATION</w:t>
      </w:r>
    </w:p>
    <w:p w14:paraId="4C84BC67" w14:textId="77777777" w:rsidR="00427484" w:rsidRPr="00FC537A" w:rsidRDefault="00427484">
      <w:pPr>
        <w:spacing w:line="360" w:lineRule="atLeast"/>
        <w:jc w:val="center"/>
        <w:rPr>
          <w:rFonts w:ascii="Univers Next Pro Light Cond" w:hAnsi="Univers Next Pro Light Cond" w:cs="Arial"/>
          <w:b/>
          <w:sz w:val="24"/>
          <w:szCs w:val="24"/>
        </w:rPr>
      </w:pPr>
    </w:p>
    <w:p w14:paraId="4C84BC68" w14:textId="77777777" w:rsidR="00427484" w:rsidRPr="00FC537A" w:rsidRDefault="00427484">
      <w:pPr>
        <w:spacing w:line="360" w:lineRule="atLeast"/>
        <w:jc w:val="center"/>
        <w:rPr>
          <w:rFonts w:ascii="Univers Next Pro Light Cond" w:hAnsi="Univers Next Pro Light Cond" w:cs="Arial"/>
          <w:b/>
          <w:sz w:val="24"/>
          <w:szCs w:val="24"/>
        </w:rPr>
      </w:pPr>
    </w:p>
    <w:p w14:paraId="4C84BC69" w14:textId="77777777" w:rsidR="00427484" w:rsidRPr="00FC537A" w:rsidRDefault="00427484">
      <w:pPr>
        <w:spacing w:line="360" w:lineRule="atLeast"/>
        <w:jc w:val="center"/>
        <w:rPr>
          <w:rFonts w:ascii="Univers Next Pro Light Cond" w:hAnsi="Univers Next Pro Light Cond" w:cs="Arial"/>
          <w:b/>
          <w:sz w:val="24"/>
          <w:szCs w:val="24"/>
        </w:rPr>
      </w:pPr>
    </w:p>
    <w:p w14:paraId="4C84BC6A" w14:textId="77777777" w:rsidR="00427484" w:rsidRPr="00FC537A" w:rsidRDefault="00427484">
      <w:pPr>
        <w:spacing w:line="360" w:lineRule="atLeast"/>
        <w:jc w:val="center"/>
        <w:rPr>
          <w:rFonts w:ascii="Univers Next Pro Light Cond" w:hAnsi="Univers Next Pro Light Cond" w:cs="Arial"/>
          <w:b/>
          <w:sz w:val="24"/>
          <w:szCs w:val="24"/>
        </w:rPr>
      </w:pPr>
    </w:p>
    <w:p w14:paraId="4FEE8F85" w14:textId="4EDDC15F" w:rsidR="00CE5676" w:rsidRPr="00FC537A" w:rsidRDefault="00672A6A" w:rsidP="00CE5676">
      <w:pPr>
        <w:jc w:val="center"/>
        <w:rPr>
          <w:rFonts w:ascii="Univers Next Pro Light Cond" w:eastAsiaTheme="minorHAnsi" w:hAnsi="Univers Next Pro Light Cond" w:cs="Arial"/>
          <w:sz w:val="24"/>
          <w:szCs w:val="24"/>
          <w:lang w:eastAsia="en-US"/>
        </w:rPr>
      </w:pPr>
      <w:r w:rsidRPr="00FC537A">
        <w:rPr>
          <w:rFonts w:ascii="Univers Next Pro Light Cond" w:hAnsi="Univers Next Pro Light Cond" w:cs="Arial"/>
          <w:b/>
          <w:bCs/>
          <w:sz w:val="24"/>
          <w:szCs w:val="24"/>
        </w:rPr>
        <w:t xml:space="preserve">Fourniture à l'unité de documents </w:t>
      </w:r>
      <w:r w:rsidRPr="00FC537A">
        <w:rPr>
          <w:rFonts w:ascii="Univers Next Pro Light Cond" w:hAnsi="Univers Next Pro Light Cond" w:cs="Arial"/>
          <w:b/>
          <w:sz w:val="24"/>
          <w:szCs w:val="24"/>
        </w:rPr>
        <w:t>imprimés toutes disciplines</w:t>
      </w:r>
    </w:p>
    <w:p w14:paraId="5F4FA5FA" w14:textId="392B5F2A" w:rsidR="009B12A3" w:rsidRPr="00FC537A" w:rsidRDefault="009B12A3" w:rsidP="009B12A3">
      <w:pPr>
        <w:ind w:left="-567"/>
        <w:jc w:val="center"/>
        <w:rPr>
          <w:rFonts w:ascii="Univers Next Pro Light Cond" w:hAnsi="Univers Next Pro Light Cond" w:cs="Arial"/>
          <w:b/>
          <w:sz w:val="24"/>
          <w:szCs w:val="24"/>
        </w:rPr>
      </w:pPr>
    </w:p>
    <w:p w14:paraId="1D239DAE" w14:textId="77777777" w:rsidR="000F6D6E" w:rsidRPr="00FC537A" w:rsidRDefault="000F6D6E" w:rsidP="000F6D6E">
      <w:pPr>
        <w:jc w:val="center"/>
        <w:rPr>
          <w:rFonts w:ascii="Univers Next Pro Light Cond" w:hAnsi="Univers Next Pro Light Cond" w:cs="Arial"/>
          <w:b/>
          <w:sz w:val="24"/>
          <w:szCs w:val="24"/>
        </w:rPr>
      </w:pPr>
    </w:p>
    <w:p w14:paraId="7A64D647" w14:textId="77777777" w:rsidR="000F6D6E" w:rsidRPr="00FC537A" w:rsidRDefault="000F6D6E" w:rsidP="000F6D6E">
      <w:pPr>
        <w:jc w:val="center"/>
        <w:rPr>
          <w:rFonts w:ascii="Univers Next Pro Light Cond" w:hAnsi="Univers Next Pro Light Cond" w:cs="Arial"/>
          <w:b/>
          <w:sz w:val="24"/>
          <w:szCs w:val="24"/>
        </w:rPr>
      </w:pPr>
    </w:p>
    <w:p w14:paraId="097D593B" w14:textId="77777777" w:rsidR="000F6D6E" w:rsidRPr="00FC537A" w:rsidRDefault="000F6D6E" w:rsidP="000F6D6E">
      <w:pPr>
        <w:jc w:val="center"/>
        <w:rPr>
          <w:rFonts w:ascii="Univers Next Pro Light Cond" w:hAnsi="Univers Next Pro Light Cond" w:cs="Arial"/>
          <w:b/>
          <w:sz w:val="24"/>
          <w:szCs w:val="24"/>
        </w:rPr>
      </w:pPr>
    </w:p>
    <w:p w14:paraId="78951B1C" w14:textId="77777777" w:rsidR="000F6D6E" w:rsidRPr="00FC537A" w:rsidRDefault="000F6D6E" w:rsidP="000F6D6E">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4"/>
          <w:szCs w:val="24"/>
        </w:rPr>
      </w:pPr>
    </w:p>
    <w:p w14:paraId="667C7DF6" w14:textId="77777777" w:rsidR="000F6D6E" w:rsidRPr="00FC537A" w:rsidRDefault="000F6D6E" w:rsidP="000F6D6E">
      <w:pPr>
        <w:tabs>
          <w:tab w:val="decimal" w:pos="1872"/>
          <w:tab w:val="left" w:pos="3600"/>
        </w:tabs>
        <w:overflowPunct w:val="0"/>
        <w:autoSpaceDE w:val="0"/>
        <w:autoSpaceDN w:val="0"/>
        <w:adjustRightInd w:val="0"/>
        <w:spacing w:line="220" w:lineRule="exact"/>
        <w:jc w:val="center"/>
        <w:rPr>
          <w:rFonts w:ascii="Univers Next Pro Light Cond" w:hAnsi="Univers Next Pro Light Cond" w:cs="Arial"/>
          <w:b/>
          <w:bCs/>
          <w:sz w:val="24"/>
          <w:szCs w:val="24"/>
        </w:rPr>
      </w:pPr>
    </w:p>
    <w:p w14:paraId="4C84BC74"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5"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6"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7"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8"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9"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0D9F4B2E" w14:textId="77777777" w:rsidR="009B12A3" w:rsidRPr="00FC537A"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3313D1A5" w14:textId="77777777" w:rsidR="009B12A3" w:rsidRPr="00FC537A"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1A5E67AF" w14:textId="77777777" w:rsidR="009B12A3" w:rsidRPr="00FC537A" w:rsidRDefault="009B12A3">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A" w14:textId="77777777" w:rsidR="008973ED" w:rsidRPr="00FC537A" w:rsidRDefault="008973ED" w:rsidP="008973ED">
      <w:pPr>
        <w:jc w:val="center"/>
        <w:rPr>
          <w:rFonts w:ascii="Univers Next Pro Light Cond" w:hAnsi="Univers Next Pro Light Cond" w:cs="Arial"/>
          <w:b/>
          <w:sz w:val="24"/>
          <w:szCs w:val="24"/>
          <w:u w:val="single"/>
        </w:rPr>
      </w:pPr>
    </w:p>
    <w:p w14:paraId="4C84BC7B"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7C" w14:textId="77777777" w:rsidR="00427484" w:rsidRPr="00FC537A" w:rsidRDefault="00427484">
      <w:pPr>
        <w:tabs>
          <w:tab w:val="decimal" w:pos="1872"/>
          <w:tab w:val="left" w:pos="2304"/>
          <w:tab w:val="left" w:pos="2880"/>
        </w:tabs>
        <w:spacing w:line="240" w:lineRule="atLeast"/>
        <w:jc w:val="center"/>
        <w:rPr>
          <w:rFonts w:ascii="Univers Next Pro Light Cond" w:hAnsi="Univers Next Pro Light Cond" w:cs="Arial"/>
          <w:b/>
          <w:sz w:val="24"/>
          <w:szCs w:val="24"/>
          <w:u w:val="single"/>
        </w:rPr>
      </w:pPr>
    </w:p>
    <w:p w14:paraId="4C84BC80" w14:textId="77777777" w:rsidR="00427484" w:rsidRPr="00FC537A" w:rsidRDefault="00427484">
      <w:pPr>
        <w:spacing w:line="360" w:lineRule="atLeast"/>
        <w:jc w:val="center"/>
        <w:rPr>
          <w:rFonts w:ascii="Univers Next Pro Light Cond" w:hAnsi="Univers Next Pro Light Cond" w:cs="Arial"/>
          <w:b/>
          <w:sz w:val="24"/>
          <w:szCs w:val="24"/>
        </w:rPr>
      </w:pPr>
    </w:p>
    <w:p w14:paraId="4C84BC81" w14:textId="77777777" w:rsidR="00427484" w:rsidRPr="00FC537A" w:rsidRDefault="00427484">
      <w:pPr>
        <w:spacing w:line="360" w:lineRule="atLeast"/>
        <w:jc w:val="both"/>
        <w:rPr>
          <w:rFonts w:ascii="Univers Next Pro Light Cond" w:hAnsi="Univers Next Pro Light Cond" w:cs="Arial"/>
          <w:sz w:val="24"/>
          <w:szCs w:val="24"/>
        </w:rPr>
      </w:pPr>
    </w:p>
    <w:p w14:paraId="4C84BC82" w14:textId="77777777" w:rsidR="00427484" w:rsidRPr="00FC537A" w:rsidRDefault="00427484">
      <w:pPr>
        <w:spacing w:line="360" w:lineRule="atLeast"/>
        <w:jc w:val="both"/>
        <w:rPr>
          <w:rFonts w:ascii="Univers Next Pro Light Cond" w:hAnsi="Univers Next Pro Light Cond" w:cs="Arial"/>
          <w:sz w:val="24"/>
          <w:szCs w:val="24"/>
        </w:rPr>
      </w:pPr>
    </w:p>
    <w:p w14:paraId="4C84BC83" w14:textId="77777777" w:rsidR="00427484" w:rsidRPr="00FC537A" w:rsidRDefault="00427484">
      <w:pPr>
        <w:spacing w:line="360" w:lineRule="atLeast"/>
        <w:jc w:val="both"/>
        <w:rPr>
          <w:rFonts w:ascii="Univers Next Pro Light Cond" w:hAnsi="Univers Next Pro Light Cond" w:cs="Arial"/>
          <w:sz w:val="24"/>
          <w:szCs w:val="24"/>
        </w:rPr>
      </w:pPr>
    </w:p>
    <w:p w14:paraId="4C84BC84" w14:textId="77777777" w:rsidR="00427484" w:rsidRPr="00FC537A" w:rsidRDefault="00427484">
      <w:pPr>
        <w:spacing w:line="360" w:lineRule="atLeast"/>
        <w:jc w:val="both"/>
        <w:rPr>
          <w:rFonts w:ascii="Univers Next Pro Light Cond" w:hAnsi="Univers Next Pro Light Cond" w:cs="Arial"/>
          <w:sz w:val="24"/>
          <w:szCs w:val="24"/>
        </w:rPr>
      </w:pPr>
    </w:p>
    <w:p w14:paraId="4C84BC85" w14:textId="7A251F35" w:rsidR="00427484" w:rsidRPr="00FC537A" w:rsidRDefault="00427484" w:rsidP="00B82EFD">
      <w:pPr>
        <w:pStyle w:val="Titre1"/>
        <w:rPr>
          <w:rFonts w:ascii="Univers Next Pro Light Cond" w:hAnsi="Univers Next Pro Light Cond" w:cs="Arial"/>
          <w:sz w:val="24"/>
          <w:szCs w:val="24"/>
        </w:rPr>
      </w:pPr>
      <w:bookmarkStart w:id="0" w:name="_Toc187740037"/>
      <w:r w:rsidRPr="00494125">
        <w:rPr>
          <w:rFonts w:ascii="Univers Next Pro Light Cond" w:hAnsi="Univers Next Pro Light Cond" w:cs="Arial"/>
          <w:sz w:val="24"/>
          <w:szCs w:val="24"/>
        </w:rPr>
        <w:t>Date et heure limites de remise d</w:t>
      </w:r>
      <w:r w:rsidR="00AC4E8D" w:rsidRPr="00494125">
        <w:rPr>
          <w:rFonts w:ascii="Univers Next Pro Light Cond" w:hAnsi="Univers Next Pro Light Cond" w:cs="Arial"/>
          <w:sz w:val="24"/>
          <w:szCs w:val="24"/>
        </w:rPr>
        <w:t xml:space="preserve">es </w:t>
      </w:r>
      <w:r w:rsidRPr="00494125">
        <w:rPr>
          <w:rFonts w:ascii="Univers Next Pro Light Cond" w:hAnsi="Univers Next Pro Light Cond" w:cs="Arial"/>
          <w:sz w:val="24"/>
          <w:szCs w:val="24"/>
        </w:rPr>
        <w:t>offres :</w:t>
      </w:r>
      <w:r w:rsidR="008D39B4" w:rsidRPr="00494125">
        <w:rPr>
          <w:rFonts w:ascii="Univers Next Pro Light Cond" w:hAnsi="Univers Next Pro Light Cond" w:cs="Arial"/>
          <w:sz w:val="24"/>
          <w:szCs w:val="24"/>
        </w:rPr>
        <w:t xml:space="preserve"> </w:t>
      </w:r>
      <w:r w:rsidR="00B54025" w:rsidRPr="00494125">
        <w:rPr>
          <w:rFonts w:ascii="Univers Next Pro Light Cond" w:hAnsi="Univers Next Pro Light Cond" w:cs="Arial"/>
          <w:sz w:val="24"/>
          <w:szCs w:val="24"/>
        </w:rPr>
        <w:t xml:space="preserve">Le </w:t>
      </w:r>
      <w:r w:rsidR="00494125" w:rsidRPr="00494125">
        <w:rPr>
          <w:rFonts w:ascii="Univers Next Pro Light Cond" w:hAnsi="Univers Next Pro Light Cond" w:cs="Arial"/>
          <w:sz w:val="24"/>
          <w:szCs w:val="24"/>
        </w:rPr>
        <w:t xml:space="preserve">04 avril </w:t>
      </w:r>
      <w:r w:rsidR="008D39B4" w:rsidRPr="00494125">
        <w:rPr>
          <w:rFonts w:ascii="Univers Next Pro Light Cond" w:hAnsi="Univers Next Pro Light Cond" w:cs="Arial"/>
          <w:sz w:val="24"/>
          <w:szCs w:val="24"/>
        </w:rPr>
        <w:t>20</w:t>
      </w:r>
      <w:r w:rsidR="00CE5676" w:rsidRPr="00494125">
        <w:rPr>
          <w:rFonts w:ascii="Univers Next Pro Light Cond" w:hAnsi="Univers Next Pro Light Cond" w:cs="Arial"/>
          <w:sz w:val="24"/>
          <w:szCs w:val="24"/>
        </w:rPr>
        <w:t>2</w:t>
      </w:r>
      <w:r w:rsidR="00B54025" w:rsidRPr="00494125">
        <w:rPr>
          <w:rFonts w:ascii="Univers Next Pro Light Cond" w:hAnsi="Univers Next Pro Light Cond" w:cs="Arial"/>
          <w:sz w:val="24"/>
          <w:szCs w:val="24"/>
        </w:rPr>
        <w:t>5</w:t>
      </w:r>
      <w:r w:rsidR="009B12A3" w:rsidRPr="00494125">
        <w:rPr>
          <w:rFonts w:ascii="Univers Next Pro Light Cond" w:hAnsi="Univers Next Pro Light Cond" w:cs="Arial"/>
          <w:sz w:val="24"/>
          <w:szCs w:val="24"/>
        </w:rPr>
        <w:t>,</w:t>
      </w:r>
      <w:r w:rsidRPr="00494125">
        <w:rPr>
          <w:rFonts w:ascii="Univers Next Pro Light Cond" w:hAnsi="Univers Next Pro Light Cond" w:cs="Arial"/>
          <w:sz w:val="24"/>
          <w:szCs w:val="24"/>
        </w:rPr>
        <w:t xml:space="preserve"> à 18 heures</w:t>
      </w:r>
      <w:bookmarkEnd w:id="0"/>
      <w:r w:rsidR="00672A6A" w:rsidRPr="00FC537A">
        <w:rPr>
          <w:rFonts w:ascii="Univers Next Pro Light Cond" w:hAnsi="Univers Next Pro Light Cond" w:cs="Arial"/>
          <w:sz w:val="24"/>
          <w:szCs w:val="24"/>
        </w:rPr>
        <w:t xml:space="preserve"> </w:t>
      </w:r>
    </w:p>
    <w:p w14:paraId="4C84BC86" w14:textId="77777777" w:rsidR="00427484" w:rsidRPr="00FC537A" w:rsidRDefault="00427484">
      <w:pPr>
        <w:spacing w:line="360" w:lineRule="atLeast"/>
        <w:jc w:val="both"/>
        <w:rPr>
          <w:rFonts w:ascii="Univers Next Pro Light Cond" w:hAnsi="Univers Next Pro Light Cond" w:cs="Arial"/>
          <w:sz w:val="24"/>
          <w:szCs w:val="24"/>
        </w:rPr>
      </w:pPr>
    </w:p>
    <w:p w14:paraId="4C84BC87" w14:textId="77777777" w:rsidR="00427484" w:rsidRPr="00FC537A" w:rsidRDefault="00427484" w:rsidP="00800D48">
      <w:pPr>
        <w:tabs>
          <w:tab w:val="left" w:pos="1701"/>
        </w:tabs>
        <w:jc w:val="center"/>
        <w:rPr>
          <w:rFonts w:ascii="Univers Next Pro Light Cond" w:hAnsi="Univers Next Pro Light Cond" w:cs="Arial"/>
          <w:b/>
          <w:sz w:val="24"/>
          <w:szCs w:val="24"/>
          <w:u w:val="single"/>
        </w:rPr>
      </w:pPr>
      <w:r w:rsidRPr="00FC537A">
        <w:rPr>
          <w:rFonts w:ascii="Univers Next Pro Light Cond" w:hAnsi="Univers Next Pro Light Cond" w:cs="Arial"/>
          <w:sz w:val="24"/>
          <w:szCs w:val="24"/>
        </w:rPr>
        <w:br w:type="page"/>
      </w:r>
    </w:p>
    <w:p w14:paraId="7AB0D4A9" w14:textId="77777777" w:rsidR="00534ECF" w:rsidRPr="00FC537A" w:rsidRDefault="00534ECF" w:rsidP="00534ECF">
      <w:pPr>
        <w:rPr>
          <w:rFonts w:ascii="Univers Next Pro Light Cond" w:hAnsi="Univers Next Pro Light Cond" w:cs="Arial"/>
          <w:b/>
          <w:sz w:val="24"/>
          <w:szCs w:val="24"/>
          <w:u w:val="single"/>
        </w:rPr>
      </w:pPr>
    </w:p>
    <w:sdt>
      <w:sdtPr>
        <w:rPr>
          <w:rFonts w:ascii="Univers Next Pro Light Cond" w:eastAsia="Times New Roman" w:hAnsi="Univers Next Pro Light Cond" w:cs="Times New Roman"/>
          <w:color w:val="auto"/>
          <w:sz w:val="24"/>
          <w:szCs w:val="24"/>
        </w:rPr>
        <w:id w:val="1126739052"/>
        <w:docPartObj>
          <w:docPartGallery w:val="Table of Contents"/>
          <w:docPartUnique/>
        </w:docPartObj>
      </w:sdtPr>
      <w:sdtEndPr>
        <w:rPr>
          <w:b/>
          <w:bCs/>
        </w:rPr>
      </w:sdtEndPr>
      <w:sdtContent>
        <w:p w14:paraId="10B4E516" w14:textId="3241FD1F" w:rsidR="00534ECF" w:rsidRPr="00FC537A" w:rsidRDefault="00534ECF">
          <w:pPr>
            <w:pStyle w:val="En-ttedetabledesmatires"/>
            <w:rPr>
              <w:rFonts w:ascii="Univers Next Pro Light Cond" w:hAnsi="Univers Next Pro Light Cond"/>
              <w:sz w:val="24"/>
              <w:szCs w:val="24"/>
            </w:rPr>
          </w:pPr>
          <w:r w:rsidRPr="00FC537A">
            <w:rPr>
              <w:rFonts w:ascii="Univers Next Pro Light Cond" w:hAnsi="Univers Next Pro Light Cond"/>
              <w:sz w:val="24"/>
              <w:szCs w:val="24"/>
            </w:rPr>
            <w:t>Table des matières</w:t>
          </w:r>
        </w:p>
        <w:p w14:paraId="548BBCBA" w14:textId="6ACE0BBC" w:rsidR="00534ECF" w:rsidRPr="00FC537A" w:rsidRDefault="00534ECF">
          <w:pPr>
            <w:pStyle w:val="TM1"/>
            <w:tabs>
              <w:tab w:val="right" w:leader="dot" w:pos="9063"/>
            </w:tabs>
            <w:rPr>
              <w:rFonts w:ascii="Univers Next Pro Light Cond" w:hAnsi="Univers Next Pro Light Cond"/>
              <w:noProof/>
              <w:sz w:val="24"/>
              <w:szCs w:val="24"/>
            </w:rPr>
          </w:pPr>
          <w:r w:rsidRPr="00FC537A">
            <w:rPr>
              <w:rFonts w:ascii="Univers Next Pro Light Cond" w:hAnsi="Univers Next Pro Light Cond"/>
              <w:sz w:val="24"/>
              <w:szCs w:val="24"/>
            </w:rPr>
            <w:fldChar w:fldCharType="begin"/>
          </w:r>
          <w:r w:rsidRPr="00FC537A">
            <w:rPr>
              <w:rFonts w:ascii="Univers Next Pro Light Cond" w:hAnsi="Univers Next Pro Light Cond"/>
              <w:sz w:val="24"/>
              <w:szCs w:val="24"/>
            </w:rPr>
            <w:instrText xml:space="preserve"> TOC \o "1-3" \h \z \u </w:instrText>
          </w:r>
          <w:r w:rsidRPr="00FC537A">
            <w:rPr>
              <w:rFonts w:ascii="Univers Next Pro Light Cond" w:hAnsi="Univers Next Pro Light Cond"/>
              <w:sz w:val="24"/>
              <w:szCs w:val="24"/>
            </w:rPr>
            <w:fldChar w:fldCharType="separate"/>
          </w:r>
          <w:hyperlink w:anchor="_Toc187740037" w:history="1">
            <w:r w:rsidRPr="00494125">
              <w:rPr>
                <w:rStyle w:val="Lienhypertexte"/>
                <w:rFonts w:ascii="Univers Next Pro Light Cond" w:hAnsi="Univers Next Pro Light Cond" w:cs="Arial"/>
                <w:noProof/>
                <w:sz w:val="24"/>
                <w:szCs w:val="24"/>
              </w:rPr>
              <w:t xml:space="preserve">Date et heure limites de remise des offres : Le </w:t>
            </w:r>
            <w:r w:rsidR="00494125" w:rsidRPr="00494125">
              <w:rPr>
                <w:rStyle w:val="Lienhypertexte"/>
                <w:rFonts w:ascii="Univers Next Pro Light Cond" w:hAnsi="Univers Next Pro Light Cond" w:cs="Arial"/>
                <w:noProof/>
                <w:sz w:val="24"/>
                <w:szCs w:val="24"/>
              </w:rPr>
              <w:t>04</w:t>
            </w:r>
            <w:r w:rsidRPr="00494125">
              <w:rPr>
                <w:rStyle w:val="Lienhypertexte"/>
                <w:rFonts w:ascii="Univers Next Pro Light Cond" w:hAnsi="Univers Next Pro Light Cond" w:cs="Arial"/>
                <w:noProof/>
                <w:sz w:val="24"/>
                <w:szCs w:val="24"/>
              </w:rPr>
              <w:t xml:space="preserve"> </w:t>
            </w:r>
            <w:r w:rsidR="00494125" w:rsidRPr="00494125">
              <w:rPr>
                <w:rStyle w:val="Lienhypertexte"/>
                <w:rFonts w:ascii="Univers Next Pro Light Cond" w:hAnsi="Univers Next Pro Light Cond" w:cs="Arial"/>
                <w:noProof/>
                <w:sz w:val="24"/>
                <w:szCs w:val="24"/>
              </w:rPr>
              <w:t>avril</w:t>
            </w:r>
            <w:r w:rsidRPr="00494125">
              <w:rPr>
                <w:rStyle w:val="Lienhypertexte"/>
                <w:rFonts w:ascii="Univers Next Pro Light Cond" w:hAnsi="Univers Next Pro Light Cond" w:cs="Arial"/>
                <w:noProof/>
                <w:sz w:val="24"/>
                <w:szCs w:val="24"/>
              </w:rPr>
              <w:t xml:space="preserve"> 2025, à 18 heures</w:t>
            </w:r>
            <w:r w:rsidRPr="00FC537A">
              <w:rPr>
                <w:rFonts w:ascii="Univers Next Pro Light Cond" w:hAnsi="Univers Next Pro Light Cond"/>
                <w:noProof/>
                <w:webHidden/>
                <w:sz w:val="24"/>
                <w:szCs w:val="24"/>
              </w:rPr>
              <w:tab/>
            </w:r>
            <w:r w:rsidRPr="00FC537A">
              <w:rPr>
                <w:rFonts w:ascii="Univers Next Pro Light Cond" w:hAnsi="Univers Next Pro Light Cond"/>
                <w:noProof/>
                <w:webHidden/>
                <w:sz w:val="24"/>
                <w:szCs w:val="24"/>
              </w:rPr>
              <w:fldChar w:fldCharType="begin"/>
            </w:r>
            <w:r w:rsidRPr="00FC537A">
              <w:rPr>
                <w:rFonts w:ascii="Univers Next Pro Light Cond" w:hAnsi="Univers Next Pro Light Cond"/>
                <w:noProof/>
                <w:webHidden/>
                <w:sz w:val="24"/>
                <w:szCs w:val="24"/>
              </w:rPr>
              <w:instrText xml:space="preserve"> PAGEREF _Toc187740037 \h </w:instrText>
            </w:r>
            <w:r w:rsidRPr="00FC537A">
              <w:rPr>
                <w:rFonts w:ascii="Univers Next Pro Light Cond" w:hAnsi="Univers Next Pro Light Cond"/>
                <w:noProof/>
                <w:webHidden/>
                <w:sz w:val="24"/>
                <w:szCs w:val="24"/>
              </w:rPr>
            </w:r>
            <w:r w:rsidRPr="00FC537A">
              <w:rPr>
                <w:rFonts w:ascii="Univers Next Pro Light Cond" w:hAnsi="Univers Next Pro Light Cond"/>
                <w:noProof/>
                <w:webHidden/>
                <w:sz w:val="24"/>
                <w:szCs w:val="24"/>
              </w:rPr>
              <w:fldChar w:fldCharType="separate"/>
            </w:r>
            <w:r w:rsidRPr="00FC537A">
              <w:rPr>
                <w:rFonts w:ascii="Univers Next Pro Light Cond" w:hAnsi="Univers Next Pro Light Cond"/>
                <w:noProof/>
                <w:webHidden/>
                <w:sz w:val="24"/>
                <w:szCs w:val="24"/>
              </w:rPr>
              <w:t>1</w:t>
            </w:r>
            <w:r w:rsidRPr="00FC537A">
              <w:rPr>
                <w:rFonts w:ascii="Univers Next Pro Light Cond" w:hAnsi="Univers Next Pro Light Cond"/>
                <w:noProof/>
                <w:webHidden/>
                <w:sz w:val="24"/>
                <w:szCs w:val="24"/>
              </w:rPr>
              <w:fldChar w:fldCharType="end"/>
            </w:r>
          </w:hyperlink>
        </w:p>
        <w:p w14:paraId="0FD413E0" w14:textId="43F3A31E" w:rsidR="00534ECF" w:rsidRPr="00FC537A" w:rsidRDefault="000A13E7">
          <w:pPr>
            <w:pStyle w:val="TM1"/>
            <w:tabs>
              <w:tab w:val="right" w:leader="dot" w:pos="9063"/>
            </w:tabs>
            <w:rPr>
              <w:rFonts w:ascii="Univers Next Pro Light Cond" w:hAnsi="Univers Next Pro Light Cond"/>
              <w:noProof/>
              <w:sz w:val="24"/>
              <w:szCs w:val="24"/>
            </w:rPr>
          </w:pPr>
          <w:hyperlink w:anchor="_Toc187740038" w:history="1">
            <w:r w:rsidR="00534ECF" w:rsidRPr="00FC537A">
              <w:rPr>
                <w:rStyle w:val="Lienhypertexte"/>
                <w:rFonts w:ascii="Univers Next Pro Light Cond" w:hAnsi="Univers Next Pro Light Cond" w:cs="Arial"/>
                <w:b/>
                <w:noProof/>
                <w:sz w:val="24"/>
                <w:szCs w:val="24"/>
              </w:rPr>
              <w:t>Organisme acheteur / Pouvoir adjudicateur</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_Toc187740038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w:t>
            </w:r>
            <w:r w:rsidR="00534ECF" w:rsidRPr="00FC537A">
              <w:rPr>
                <w:rFonts w:ascii="Univers Next Pro Light Cond" w:hAnsi="Univers Next Pro Light Cond"/>
                <w:noProof/>
                <w:webHidden/>
                <w:sz w:val="24"/>
                <w:szCs w:val="24"/>
              </w:rPr>
              <w:fldChar w:fldCharType="end"/>
            </w:r>
          </w:hyperlink>
        </w:p>
        <w:p w14:paraId="560B25DB" w14:textId="1799ABEB"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39" w:history="1">
            <w:r w:rsidR="00534ECF" w:rsidRPr="00FC537A">
              <w:rPr>
                <w:rStyle w:val="Lienhypertexte"/>
                <w:rFonts w:ascii="Univers Next Pro Light Cond" w:hAnsi="Univers Next Pro Light Cond" w:cs="Arial"/>
                <w:b/>
                <w:bCs/>
                <w:noProof/>
                <w:sz w:val="24"/>
                <w:szCs w:val="24"/>
              </w:rPr>
              <w:t>1.</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Objet de la consultation</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_Toc187740039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w:t>
            </w:r>
            <w:r w:rsidR="00534ECF" w:rsidRPr="00FC537A">
              <w:rPr>
                <w:rFonts w:ascii="Univers Next Pro Light Cond" w:hAnsi="Univers Next Pro Light Cond"/>
                <w:noProof/>
                <w:webHidden/>
                <w:sz w:val="24"/>
                <w:szCs w:val="24"/>
              </w:rPr>
              <w:fldChar w:fldCharType="end"/>
            </w:r>
          </w:hyperlink>
        </w:p>
        <w:p w14:paraId="04B82638" w14:textId="3FD58428"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0" w:history="1">
            <w:r w:rsidR="00534ECF" w:rsidRPr="00FC537A">
              <w:rPr>
                <w:rStyle w:val="Lienhypertexte"/>
                <w:rFonts w:ascii="Univers Next Pro Light Cond" w:hAnsi="Univers Next Pro Light Cond" w:cs="Arial"/>
                <w:b/>
                <w:bCs/>
                <w:noProof/>
                <w:sz w:val="24"/>
                <w:szCs w:val="24"/>
              </w:rPr>
              <w:t>2.</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Allotissement</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_Toc187740040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w:t>
            </w:r>
            <w:r w:rsidR="00534ECF" w:rsidRPr="00FC537A">
              <w:rPr>
                <w:rFonts w:ascii="Univers Next Pro Light Cond" w:hAnsi="Univers Next Pro Light Cond"/>
                <w:noProof/>
                <w:webHidden/>
                <w:sz w:val="24"/>
                <w:szCs w:val="24"/>
              </w:rPr>
              <w:fldChar w:fldCharType="end"/>
            </w:r>
          </w:hyperlink>
        </w:p>
        <w:p w14:paraId="279ED5C9" w14:textId="4CF48AEF"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1" w:history="1">
            <w:r w:rsidR="00534ECF" w:rsidRPr="00FC537A">
              <w:rPr>
                <w:rStyle w:val="Lienhypertexte"/>
                <w:rFonts w:ascii="Univers Next Pro Light Cond" w:hAnsi="Univers Next Pro Light Cond" w:cs="Arial"/>
                <w:b/>
                <w:bCs/>
                <w:noProof/>
                <w:sz w:val="24"/>
                <w:szCs w:val="24"/>
              </w:rPr>
              <w:t>3.</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Caractéristiques principales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_Toc187740041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3</w:t>
            </w:r>
            <w:r w:rsidR="00534ECF" w:rsidRPr="00FC537A">
              <w:rPr>
                <w:rFonts w:ascii="Univers Next Pro Light Cond" w:hAnsi="Univers Next Pro Light Cond"/>
                <w:noProof/>
                <w:webHidden/>
                <w:sz w:val="24"/>
                <w:szCs w:val="24"/>
              </w:rPr>
              <w:fldChar w:fldCharType="end"/>
            </w:r>
          </w:hyperlink>
        </w:p>
        <w:p w14:paraId="137C56A4" w14:textId="11F34D5C"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2" w:history="1">
            <w:r w:rsidR="00534ECF" w:rsidRPr="00FC537A">
              <w:rPr>
                <w:rStyle w:val="Lienhypertexte"/>
                <w:rFonts w:ascii="Univers Next Pro Light Cond" w:hAnsi="Univers Next Pro Light Cond" w:cs="Arial"/>
                <w:b/>
                <w:bCs/>
                <w:noProof/>
                <w:sz w:val="24"/>
                <w:szCs w:val="24"/>
              </w:rPr>
              <w:t>4.</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Forme de l’accord-cadre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_Toc187740042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3</w:t>
            </w:r>
            <w:r w:rsidR="00534ECF" w:rsidRPr="00FC537A">
              <w:rPr>
                <w:rFonts w:ascii="Univers Next Pro Light Cond" w:hAnsi="Univers Next Pro Light Cond"/>
                <w:noProof/>
                <w:webHidden/>
                <w:sz w:val="24"/>
                <w:szCs w:val="24"/>
              </w:rPr>
              <w:fldChar w:fldCharType="end"/>
            </w:r>
          </w:hyperlink>
        </w:p>
        <w:p w14:paraId="24148428" w14:textId="775D22ED"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3" w:history="1">
            <w:r w:rsidR="00534ECF" w:rsidRPr="00FC537A">
              <w:rPr>
                <w:rStyle w:val="Lienhypertexte"/>
                <w:rFonts w:ascii="Univers Next Pro Light Cond" w:hAnsi="Univers Next Pro Light Cond" w:cs="Arial"/>
                <w:b/>
                <w:bCs/>
                <w:noProof/>
                <w:sz w:val="24"/>
                <w:szCs w:val="24"/>
              </w:rPr>
              <w:t>5.</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Valeur estimée des prestations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_Toc187740043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4</w:t>
            </w:r>
            <w:r w:rsidR="00534ECF" w:rsidRPr="00FC537A">
              <w:rPr>
                <w:rFonts w:ascii="Univers Next Pro Light Cond" w:hAnsi="Univers Next Pro Light Cond"/>
                <w:noProof/>
                <w:webHidden/>
                <w:sz w:val="24"/>
                <w:szCs w:val="24"/>
              </w:rPr>
              <w:fldChar w:fldCharType="end"/>
            </w:r>
          </w:hyperlink>
        </w:p>
        <w:p w14:paraId="421EBD4F" w14:textId="11FDA807"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4" w:history="1">
            <w:r w:rsidR="00534ECF" w:rsidRPr="00FC537A">
              <w:rPr>
                <w:rStyle w:val="Lienhypertexte"/>
                <w:rFonts w:ascii="Univers Next Pro Light Cond" w:hAnsi="Univers Next Pro Light Cond" w:cs="Arial"/>
                <w:b/>
                <w:bCs/>
                <w:noProof/>
                <w:sz w:val="24"/>
                <w:szCs w:val="24"/>
              </w:rPr>
              <w:t>6.</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Durée de l’accord-cadre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_Toc187740044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4</w:t>
            </w:r>
            <w:r w:rsidR="00534ECF" w:rsidRPr="00FC537A">
              <w:rPr>
                <w:rFonts w:ascii="Univers Next Pro Light Cond" w:hAnsi="Univers Next Pro Light Cond"/>
                <w:noProof/>
                <w:webHidden/>
                <w:sz w:val="24"/>
                <w:szCs w:val="24"/>
              </w:rPr>
              <w:fldChar w:fldCharType="end"/>
            </w:r>
          </w:hyperlink>
        </w:p>
        <w:p w14:paraId="3051642E" w14:textId="19102D1A"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5" w:history="1">
            <w:r w:rsidR="00534ECF" w:rsidRPr="00FC537A">
              <w:rPr>
                <w:rStyle w:val="Lienhypertexte"/>
                <w:rFonts w:ascii="Univers Next Pro Light Cond" w:hAnsi="Univers Next Pro Light Cond" w:cs="Arial"/>
                <w:b/>
                <w:bCs/>
                <w:noProof/>
                <w:sz w:val="24"/>
                <w:szCs w:val="24"/>
              </w:rPr>
              <w:t>7.</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 xml:space="preserve">Variantes : </w:t>
            </w:r>
            <w:r w:rsidR="00534ECF" w:rsidRPr="00FC537A">
              <w:rPr>
                <w:rStyle w:val="Lienhypertexte"/>
                <w:rFonts w:ascii="Univers Next Pro Light Cond" w:hAnsi="Univers Next Pro Light Cond" w:cs="Arial"/>
                <w:noProof/>
                <w:sz w:val="24"/>
                <w:szCs w:val="24"/>
              </w:rPr>
              <w:t>Les variantes ne sont pas autorisées.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_Toc187740045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4</w:t>
            </w:r>
            <w:r w:rsidR="00534ECF" w:rsidRPr="00FC537A">
              <w:rPr>
                <w:rFonts w:ascii="Univers Next Pro Light Cond" w:hAnsi="Univers Next Pro Light Cond"/>
                <w:noProof/>
                <w:webHidden/>
                <w:sz w:val="24"/>
                <w:szCs w:val="24"/>
              </w:rPr>
              <w:fldChar w:fldCharType="end"/>
            </w:r>
          </w:hyperlink>
        </w:p>
        <w:p w14:paraId="3D7D0271" w14:textId="1559739B"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6" w:history="1">
            <w:r w:rsidR="00534ECF" w:rsidRPr="00FC537A">
              <w:rPr>
                <w:rStyle w:val="Lienhypertexte"/>
                <w:rFonts w:ascii="Univers Next Pro Light Cond" w:hAnsi="Univers Next Pro Light Cond" w:cs="Arial"/>
                <w:b/>
                <w:bCs/>
                <w:noProof/>
                <w:sz w:val="24"/>
                <w:szCs w:val="24"/>
              </w:rPr>
              <w:t>8.</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Prix de l’accord-cadre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_Toc187740046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4</w:t>
            </w:r>
            <w:r w:rsidR="00534ECF" w:rsidRPr="00FC537A">
              <w:rPr>
                <w:rFonts w:ascii="Univers Next Pro Light Cond" w:hAnsi="Univers Next Pro Light Cond"/>
                <w:noProof/>
                <w:webHidden/>
                <w:sz w:val="24"/>
                <w:szCs w:val="24"/>
              </w:rPr>
              <w:fldChar w:fldCharType="end"/>
            </w:r>
          </w:hyperlink>
        </w:p>
        <w:p w14:paraId="7FD378B2" w14:textId="5768D1C3" w:rsidR="00534ECF" w:rsidRPr="00FC537A" w:rsidRDefault="000A13E7">
          <w:pPr>
            <w:pStyle w:val="TM1"/>
            <w:tabs>
              <w:tab w:val="left" w:pos="440"/>
              <w:tab w:val="right" w:leader="dot" w:pos="9063"/>
            </w:tabs>
            <w:rPr>
              <w:rFonts w:ascii="Univers Next Pro Light Cond" w:hAnsi="Univers Next Pro Light Cond"/>
              <w:noProof/>
              <w:sz w:val="24"/>
              <w:szCs w:val="24"/>
            </w:rPr>
          </w:pPr>
          <w:hyperlink w:anchor="_Toc187740047" w:history="1">
            <w:r w:rsidR="00534ECF" w:rsidRPr="00FC537A">
              <w:rPr>
                <w:rStyle w:val="Lienhypertexte"/>
                <w:rFonts w:ascii="Univers Next Pro Light Cond" w:hAnsi="Univers Next Pro Light Cond" w:cs="Arial"/>
                <w:b/>
                <w:bCs/>
                <w:noProof/>
                <w:sz w:val="24"/>
                <w:szCs w:val="24"/>
              </w:rPr>
              <w:t>9.</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Nature et contenu des prix</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_Toc187740047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4</w:t>
            </w:r>
            <w:r w:rsidR="00534ECF" w:rsidRPr="00FC537A">
              <w:rPr>
                <w:rFonts w:ascii="Univers Next Pro Light Cond" w:hAnsi="Univers Next Pro Light Cond"/>
                <w:noProof/>
                <w:webHidden/>
                <w:sz w:val="24"/>
                <w:szCs w:val="24"/>
              </w:rPr>
              <w:fldChar w:fldCharType="end"/>
            </w:r>
          </w:hyperlink>
        </w:p>
        <w:p w14:paraId="6ECA4816" w14:textId="09246BBA"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48" w:history="1">
            <w:r w:rsidR="00534ECF" w:rsidRPr="00FC537A">
              <w:rPr>
                <w:rStyle w:val="Lienhypertexte"/>
                <w:rFonts w:ascii="Univers Next Pro Light Cond" w:hAnsi="Univers Next Pro Light Cond" w:cs="Arial"/>
                <w:b/>
                <w:bCs/>
                <w:noProof/>
                <w:sz w:val="24"/>
                <w:szCs w:val="24"/>
              </w:rPr>
              <w:t>10.</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Conditions relatives à l’accord-cadre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_Toc187740048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5</w:t>
            </w:r>
            <w:r w:rsidR="00534ECF" w:rsidRPr="00FC537A">
              <w:rPr>
                <w:rFonts w:ascii="Univers Next Pro Light Cond" w:hAnsi="Univers Next Pro Light Cond"/>
                <w:noProof/>
                <w:webHidden/>
                <w:sz w:val="24"/>
                <w:szCs w:val="24"/>
              </w:rPr>
              <w:fldChar w:fldCharType="end"/>
            </w:r>
          </w:hyperlink>
        </w:p>
        <w:p w14:paraId="613C64E8" w14:textId="20B95284"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49" w:history="1">
            <w:r w:rsidR="00534ECF" w:rsidRPr="00FC537A">
              <w:rPr>
                <w:rStyle w:val="Lienhypertexte"/>
                <w:rFonts w:ascii="Univers Next Pro Light Cond" w:hAnsi="Univers Next Pro Light Cond" w:cs="Arial"/>
                <w:b/>
                <w:bCs/>
                <w:noProof/>
                <w:sz w:val="24"/>
                <w:szCs w:val="24"/>
              </w:rPr>
              <w:t>11.</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bCs/>
                <w:noProof/>
                <w:sz w:val="24"/>
                <w:szCs w:val="24"/>
              </w:rPr>
              <w:t>Forme juridique que devra revêtir le groupement d’entrepreneurs, de fournisseurs ou de prestataires de service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_Toc187740049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5</w:t>
            </w:r>
            <w:r w:rsidR="00534ECF" w:rsidRPr="00FC537A">
              <w:rPr>
                <w:rFonts w:ascii="Univers Next Pro Light Cond" w:hAnsi="Univers Next Pro Light Cond"/>
                <w:noProof/>
                <w:webHidden/>
                <w:sz w:val="24"/>
                <w:szCs w:val="24"/>
              </w:rPr>
              <w:fldChar w:fldCharType="end"/>
            </w:r>
          </w:hyperlink>
        </w:p>
        <w:p w14:paraId="64F80E4B" w14:textId="23D2325D"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0" w:history="1">
            <w:r w:rsidR="00534ECF" w:rsidRPr="00FC537A">
              <w:rPr>
                <w:rStyle w:val="Lienhypertexte"/>
                <w:rFonts w:ascii="Univers Next Pro Light Cond" w:hAnsi="Univers Next Pro Light Cond" w:cs="Arial"/>
                <w:b/>
                <w:bCs/>
                <w:noProof/>
                <w:sz w:val="24"/>
                <w:szCs w:val="24"/>
              </w:rPr>
              <w:t>12.</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bCs/>
                <w:noProof/>
                <w:sz w:val="24"/>
                <w:szCs w:val="24"/>
              </w:rPr>
              <w:t>Langues pouvant être utilisées dans l’offre ou la candidature autre que la langue française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_Toc187740050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6</w:t>
            </w:r>
            <w:r w:rsidR="00534ECF" w:rsidRPr="00FC537A">
              <w:rPr>
                <w:rFonts w:ascii="Univers Next Pro Light Cond" w:hAnsi="Univers Next Pro Light Cond"/>
                <w:noProof/>
                <w:webHidden/>
                <w:sz w:val="24"/>
                <w:szCs w:val="24"/>
              </w:rPr>
              <w:fldChar w:fldCharType="end"/>
            </w:r>
          </w:hyperlink>
        </w:p>
        <w:p w14:paraId="1B49304F" w14:textId="4A96FD07"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1" w:history="1">
            <w:r w:rsidR="00534ECF" w:rsidRPr="00FC537A">
              <w:rPr>
                <w:rStyle w:val="Lienhypertexte"/>
                <w:rFonts w:ascii="Univers Next Pro Light Cond" w:hAnsi="Univers Next Pro Light Cond" w:cs="Arial"/>
                <w:b/>
                <w:bCs/>
                <w:noProof/>
                <w:sz w:val="24"/>
                <w:szCs w:val="24"/>
              </w:rPr>
              <w:t>13.</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Procédures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_Toc187740051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6</w:t>
            </w:r>
            <w:r w:rsidR="00534ECF" w:rsidRPr="00FC537A">
              <w:rPr>
                <w:rFonts w:ascii="Univers Next Pro Light Cond" w:hAnsi="Univers Next Pro Light Cond"/>
                <w:noProof/>
                <w:webHidden/>
                <w:sz w:val="24"/>
                <w:szCs w:val="24"/>
              </w:rPr>
              <w:fldChar w:fldCharType="end"/>
            </w:r>
          </w:hyperlink>
        </w:p>
        <w:p w14:paraId="61CF111A" w14:textId="5B4FD61E"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2" w:history="1">
            <w:r w:rsidR="00534ECF" w:rsidRPr="00FC537A">
              <w:rPr>
                <w:rStyle w:val="Lienhypertexte"/>
                <w:rFonts w:ascii="Univers Next Pro Light Cond" w:hAnsi="Univers Next Pro Light Cond" w:cs="Arial"/>
                <w:b/>
                <w:bCs/>
                <w:noProof/>
                <w:sz w:val="24"/>
                <w:szCs w:val="24"/>
              </w:rPr>
              <w:t>14.</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Sélection des candidatures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_Toc187740052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6</w:t>
            </w:r>
            <w:r w:rsidR="00534ECF" w:rsidRPr="00FC537A">
              <w:rPr>
                <w:rFonts w:ascii="Univers Next Pro Light Cond" w:hAnsi="Univers Next Pro Light Cond"/>
                <w:noProof/>
                <w:webHidden/>
                <w:sz w:val="24"/>
                <w:szCs w:val="24"/>
              </w:rPr>
              <w:fldChar w:fldCharType="end"/>
            </w:r>
          </w:hyperlink>
        </w:p>
        <w:p w14:paraId="5FCFFA72" w14:textId="228CAAAB"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3" w:history="1">
            <w:r w:rsidR="00534ECF" w:rsidRPr="00FC537A">
              <w:rPr>
                <w:rStyle w:val="Lienhypertexte"/>
                <w:rFonts w:ascii="Univers Next Pro Light Cond" w:hAnsi="Univers Next Pro Light Cond" w:cs="Arial"/>
                <w:b/>
                <w:bCs/>
                <w:noProof/>
                <w:sz w:val="24"/>
                <w:szCs w:val="24"/>
              </w:rPr>
              <w:t>15.</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Jugement des offres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_Toc187740053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6</w:t>
            </w:r>
            <w:r w:rsidR="00534ECF" w:rsidRPr="00FC537A">
              <w:rPr>
                <w:rFonts w:ascii="Univers Next Pro Light Cond" w:hAnsi="Univers Next Pro Light Cond"/>
                <w:noProof/>
                <w:webHidden/>
                <w:sz w:val="24"/>
                <w:szCs w:val="24"/>
              </w:rPr>
              <w:fldChar w:fldCharType="end"/>
            </w:r>
          </w:hyperlink>
        </w:p>
        <w:p w14:paraId="48C7C5C0" w14:textId="2C3DDB21"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4" w:history="1">
            <w:r w:rsidR="00534ECF" w:rsidRPr="00FC537A">
              <w:rPr>
                <w:rStyle w:val="Lienhypertexte"/>
                <w:rFonts w:ascii="Univers Next Pro Light Cond" w:hAnsi="Univers Next Pro Light Cond" w:cs="Arial"/>
                <w:b/>
                <w:bCs/>
                <w:noProof/>
                <w:sz w:val="24"/>
                <w:szCs w:val="24"/>
              </w:rPr>
              <w:t>16.</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Conditions de délais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_Toc187740054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19</w:t>
            </w:r>
            <w:r w:rsidR="00534ECF" w:rsidRPr="00FC537A">
              <w:rPr>
                <w:rFonts w:ascii="Univers Next Pro Light Cond" w:hAnsi="Univers Next Pro Light Cond"/>
                <w:noProof/>
                <w:webHidden/>
                <w:sz w:val="24"/>
                <w:szCs w:val="24"/>
              </w:rPr>
              <w:fldChar w:fldCharType="end"/>
            </w:r>
          </w:hyperlink>
        </w:p>
        <w:p w14:paraId="32FA2487" w14:textId="13EBA95A"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5" w:history="1">
            <w:r w:rsidR="00534ECF" w:rsidRPr="00FC537A">
              <w:rPr>
                <w:rStyle w:val="Lienhypertexte"/>
                <w:rFonts w:ascii="Univers Next Pro Light Cond" w:hAnsi="Univers Next Pro Light Cond" w:cs="Arial"/>
                <w:b/>
                <w:bCs/>
                <w:noProof/>
                <w:sz w:val="24"/>
                <w:szCs w:val="24"/>
              </w:rPr>
              <w:t>17.</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Attribution de l’accord-cadre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_Toc187740055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20</w:t>
            </w:r>
            <w:r w:rsidR="00534ECF" w:rsidRPr="00FC537A">
              <w:rPr>
                <w:rFonts w:ascii="Univers Next Pro Light Cond" w:hAnsi="Univers Next Pro Light Cond"/>
                <w:noProof/>
                <w:webHidden/>
                <w:sz w:val="24"/>
                <w:szCs w:val="24"/>
              </w:rPr>
              <w:fldChar w:fldCharType="end"/>
            </w:r>
          </w:hyperlink>
        </w:p>
        <w:p w14:paraId="41581759" w14:textId="0883CFDC"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6" w:history="1">
            <w:r w:rsidR="00534ECF" w:rsidRPr="00FC537A">
              <w:rPr>
                <w:rStyle w:val="Lienhypertexte"/>
                <w:rFonts w:ascii="Univers Next Pro Light Cond" w:hAnsi="Univers Next Pro Light Cond" w:cs="Arial"/>
                <w:b/>
                <w:bCs/>
                <w:noProof/>
                <w:sz w:val="24"/>
                <w:szCs w:val="24"/>
              </w:rPr>
              <w:t>18.</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Autres renseignements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_Toc187740056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20</w:t>
            </w:r>
            <w:r w:rsidR="00534ECF" w:rsidRPr="00FC537A">
              <w:rPr>
                <w:rFonts w:ascii="Univers Next Pro Light Cond" w:hAnsi="Univers Next Pro Light Cond"/>
                <w:noProof/>
                <w:webHidden/>
                <w:sz w:val="24"/>
                <w:szCs w:val="24"/>
              </w:rPr>
              <w:fldChar w:fldCharType="end"/>
            </w:r>
          </w:hyperlink>
        </w:p>
        <w:p w14:paraId="6B849609" w14:textId="54407014"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7" w:history="1">
            <w:r w:rsidR="00534ECF" w:rsidRPr="00FC537A">
              <w:rPr>
                <w:rStyle w:val="Lienhypertexte"/>
                <w:rFonts w:ascii="Univers Next Pro Light Cond" w:hAnsi="Univers Next Pro Light Cond" w:cs="Arial"/>
                <w:b/>
                <w:bCs/>
                <w:noProof/>
                <w:sz w:val="24"/>
                <w:szCs w:val="24"/>
              </w:rPr>
              <w:t>19.</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Dossier de consultation</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_Toc187740057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21</w:t>
            </w:r>
            <w:r w:rsidR="00534ECF" w:rsidRPr="00FC537A">
              <w:rPr>
                <w:rFonts w:ascii="Univers Next Pro Light Cond" w:hAnsi="Univers Next Pro Light Cond"/>
                <w:noProof/>
                <w:webHidden/>
                <w:sz w:val="24"/>
                <w:szCs w:val="24"/>
              </w:rPr>
              <w:fldChar w:fldCharType="end"/>
            </w:r>
          </w:hyperlink>
        </w:p>
        <w:p w14:paraId="587CB5E7" w14:textId="2D7390A5" w:rsidR="00534ECF" w:rsidRPr="00FC537A" w:rsidRDefault="000A13E7">
          <w:pPr>
            <w:pStyle w:val="TM1"/>
            <w:tabs>
              <w:tab w:val="right" w:leader="dot" w:pos="9063"/>
            </w:tabs>
            <w:rPr>
              <w:rFonts w:ascii="Univers Next Pro Light Cond" w:hAnsi="Univers Next Pro Light Cond"/>
              <w:noProof/>
              <w:sz w:val="24"/>
              <w:szCs w:val="24"/>
            </w:rPr>
          </w:pPr>
          <w:hyperlink w:anchor="_Toc187740058" w:history="1">
            <w:r w:rsidR="00534ECF" w:rsidRPr="00FC537A">
              <w:rPr>
                <w:rStyle w:val="Lienhypertexte"/>
                <w:rFonts w:ascii="Univers Next Pro Light Cond" w:hAnsi="Univers Next Pro Light Cond" w:cs="Arial"/>
                <w:b/>
                <w:noProof/>
                <w:sz w:val="24"/>
                <w:szCs w:val="24"/>
              </w:rPr>
              <w:t>Modalités de remise des candidatures et des offres : Procédure dématérialisée.</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_Toc187740058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21</w:t>
            </w:r>
            <w:r w:rsidR="00534ECF" w:rsidRPr="00FC537A">
              <w:rPr>
                <w:rFonts w:ascii="Univers Next Pro Light Cond" w:hAnsi="Univers Next Pro Light Cond"/>
                <w:noProof/>
                <w:webHidden/>
                <w:sz w:val="24"/>
                <w:szCs w:val="24"/>
              </w:rPr>
              <w:fldChar w:fldCharType="end"/>
            </w:r>
          </w:hyperlink>
        </w:p>
        <w:p w14:paraId="435B48A4" w14:textId="6FA71677"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59" w:history="1">
            <w:r w:rsidR="00534ECF" w:rsidRPr="00FC537A">
              <w:rPr>
                <w:rStyle w:val="Lienhypertexte"/>
                <w:rFonts w:ascii="Univers Next Pro Light Cond" w:hAnsi="Univers Next Pro Light Cond" w:cs="Arial"/>
                <w:b/>
                <w:bCs/>
                <w:noProof/>
                <w:sz w:val="24"/>
                <w:szCs w:val="24"/>
              </w:rPr>
              <w:t>20.</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noProof/>
                <w:sz w:val="24"/>
                <w:szCs w:val="24"/>
              </w:rPr>
              <w:t>Modalités de remise des plis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_Toc187740059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23</w:t>
            </w:r>
            <w:r w:rsidR="00534ECF" w:rsidRPr="00FC537A">
              <w:rPr>
                <w:rFonts w:ascii="Univers Next Pro Light Cond" w:hAnsi="Univers Next Pro Light Cond"/>
                <w:noProof/>
                <w:webHidden/>
                <w:sz w:val="24"/>
                <w:szCs w:val="24"/>
              </w:rPr>
              <w:fldChar w:fldCharType="end"/>
            </w:r>
          </w:hyperlink>
        </w:p>
        <w:p w14:paraId="1FFEA0BC" w14:textId="7739464D" w:rsidR="00534ECF" w:rsidRPr="00FC537A" w:rsidRDefault="000A13E7">
          <w:pPr>
            <w:pStyle w:val="TM1"/>
            <w:tabs>
              <w:tab w:val="left" w:pos="660"/>
              <w:tab w:val="right" w:leader="dot" w:pos="9063"/>
            </w:tabs>
            <w:rPr>
              <w:rFonts w:ascii="Univers Next Pro Light Cond" w:hAnsi="Univers Next Pro Light Cond"/>
              <w:noProof/>
              <w:sz w:val="24"/>
              <w:szCs w:val="24"/>
            </w:rPr>
          </w:pPr>
          <w:hyperlink w:anchor="_Toc187740060" w:history="1">
            <w:r w:rsidR="00534ECF" w:rsidRPr="00FC537A">
              <w:rPr>
                <w:rStyle w:val="Lienhypertexte"/>
                <w:rFonts w:ascii="Univers Next Pro Light Cond" w:hAnsi="Univers Next Pro Light Cond" w:cs="Arial"/>
                <w:b/>
                <w:bCs/>
                <w:noProof/>
                <w:sz w:val="24"/>
                <w:szCs w:val="24"/>
              </w:rPr>
              <w:t>21.</w:t>
            </w:r>
            <w:r w:rsidR="00534ECF" w:rsidRPr="00FC537A">
              <w:rPr>
                <w:rFonts w:ascii="Univers Next Pro Light Cond" w:hAnsi="Univers Next Pro Light Cond"/>
                <w:noProof/>
                <w:sz w:val="24"/>
                <w:szCs w:val="24"/>
              </w:rPr>
              <w:tab/>
            </w:r>
            <w:r w:rsidR="00534ECF" w:rsidRPr="00FC537A">
              <w:rPr>
                <w:rStyle w:val="Lienhypertexte"/>
                <w:rFonts w:ascii="Univers Next Pro Light Cond" w:hAnsi="Univers Next Pro Light Cond" w:cs="Arial"/>
                <w:b/>
                <w:bCs/>
                <w:noProof/>
                <w:sz w:val="24"/>
                <w:szCs w:val="24"/>
              </w:rPr>
              <w:t>Egalité professionnelle et lutte contre les discriminations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_Toc187740060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23</w:t>
            </w:r>
            <w:r w:rsidR="00534ECF" w:rsidRPr="00FC537A">
              <w:rPr>
                <w:rFonts w:ascii="Univers Next Pro Light Cond" w:hAnsi="Univers Next Pro Light Cond"/>
                <w:noProof/>
                <w:webHidden/>
                <w:sz w:val="24"/>
                <w:szCs w:val="24"/>
              </w:rPr>
              <w:fldChar w:fldCharType="end"/>
            </w:r>
          </w:hyperlink>
        </w:p>
        <w:p w14:paraId="06690805" w14:textId="01324B20" w:rsidR="00534ECF" w:rsidRPr="00FC537A" w:rsidRDefault="000A13E7">
          <w:pPr>
            <w:pStyle w:val="TM1"/>
            <w:tabs>
              <w:tab w:val="right" w:leader="dot" w:pos="9063"/>
            </w:tabs>
            <w:rPr>
              <w:rFonts w:ascii="Univers Next Pro Light Cond" w:hAnsi="Univers Next Pro Light Cond"/>
              <w:noProof/>
              <w:sz w:val="24"/>
              <w:szCs w:val="24"/>
            </w:rPr>
          </w:pPr>
          <w:hyperlink w:anchor="_Toc187740061" w:history="1">
            <w:r w:rsidR="00534ECF" w:rsidRPr="00FC537A">
              <w:rPr>
                <w:rStyle w:val="Lienhypertexte"/>
                <w:rFonts w:ascii="Univers Next Pro Light Cond" w:hAnsi="Univers Next Pro Light Cond" w:cstheme="minorHAnsi"/>
                <w:b/>
                <w:bCs/>
                <w:caps/>
                <w:noProof/>
                <w:sz w:val="24"/>
                <w:szCs w:val="24"/>
              </w:rPr>
              <w:t>Annexe 1 au</w:t>
            </w:r>
            <w:r w:rsidR="00534ECF" w:rsidRPr="00FC537A">
              <w:rPr>
                <w:rStyle w:val="Lienhypertexte"/>
                <w:rFonts w:ascii="Univers Next Pro Light Cond" w:hAnsi="Univers Next Pro Light Cond" w:cstheme="minorHAnsi"/>
                <w:b/>
                <w:bCs/>
                <w:noProof/>
                <w:sz w:val="24"/>
                <w:szCs w:val="24"/>
              </w:rPr>
              <w:t xml:space="preserve"> REGLEMENT DE LA </w:t>
            </w:r>
            <w:r w:rsidR="00534ECF" w:rsidRPr="00FC537A">
              <w:rPr>
                <w:rStyle w:val="Lienhypertexte"/>
                <w:rFonts w:ascii="Univers Next Pro Light Cond" w:hAnsi="Univers Next Pro Light Cond" w:cstheme="minorHAnsi"/>
                <w:b/>
                <w:bCs/>
                <w:caps/>
                <w:noProof/>
                <w:sz w:val="24"/>
                <w:szCs w:val="24"/>
              </w:rPr>
              <w:t>CONSULtATION</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_Toc187740061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24</w:t>
            </w:r>
            <w:r w:rsidR="00534ECF" w:rsidRPr="00FC537A">
              <w:rPr>
                <w:rFonts w:ascii="Univers Next Pro Light Cond" w:hAnsi="Univers Next Pro Light Cond"/>
                <w:noProof/>
                <w:webHidden/>
                <w:sz w:val="24"/>
                <w:szCs w:val="24"/>
              </w:rPr>
              <w:fldChar w:fldCharType="end"/>
            </w:r>
          </w:hyperlink>
        </w:p>
        <w:p w14:paraId="06655261" w14:textId="259CFB53" w:rsidR="00534ECF" w:rsidRPr="00FC537A" w:rsidRDefault="000A13E7">
          <w:pPr>
            <w:pStyle w:val="TM1"/>
            <w:tabs>
              <w:tab w:val="right" w:leader="dot" w:pos="9063"/>
            </w:tabs>
            <w:rPr>
              <w:rFonts w:ascii="Univers Next Pro Light Cond" w:hAnsi="Univers Next Pro Light Cond"/>
              <w:noProof/>
              <w:sz w:val="24"/>
              <w:szCs w:val="24"/>
            </w:rPr>
          </w:pPr>
          <w:hyperlink w:anchor="_Toc187740062" w:history="1">
            <w:r w:rsidR="00534ECF" w:rsidRPr="00FC537A">
              <w:rPr>
                <w:rStyle w:val="Lienhypertexte"/>
                <w:rFonts w:ascii="Univers Next Pro Light Cond" w:hAnsi="Univers Next Pro Light Cond" w:cstheme="minorHAnsi"/>
                <w:b/>
                <w:bCs/>
                <w:caps/>
                <w:noProof/>
                <w:sz w:val="24"/>
                <w:szCs w:val="24"/>
              </w:rPr>
              <w:t>PORTANT SUR LA dématérialisation des procédures</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_Toc187740062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24</w:t>
            </w:r>
            <w:r w:rsidR="00534ECF" w:rsidRPr="00FC537A">
              <w:rPr>
                <w:rFonts w:ascii="Univers Next Pro Light Cond" w:hAnsi="Univers Next Pro Light Cond"/>
                <w:noProof/>
                <w:webHidden/>
                <w:sz w:val="24"/>
                <w:szCs w:val="24"/>
              </w:rPr>
              <w:fldChar w:fldCharType="end"/>
            </w:r>
          </w:hyperlink>
        </w:p>
        <w:p w14:paraId="78160D4E" w14:textId="2460DCE6" w:rsidR="00534ECF" w:rsidRPr="00FC537A" w:rsidRDefault="000A13E7">
          <w:pPr>
            <w:pStyle w:val="TM1"/>
            <w:tabs>
              <w:tab w:val="right" w:leader="dot" w:pos="9063"/>
            </w:tabs>
            <w:rPr>
              <w:rFonts w:ascii="Univers Next Pro Light Cond" w:hAnsi="Univers Next Pro Light Cond"/>
              <w:noProof/>
              <w:sz w:val="24"/>
              <w:szCs w:val="24"/>
            </w:rPr>
          </w:pPr>
          <w:hyperlink w:anchor="_Toc187740063" w:history="1">
            <w:r w:rsidR="00534ECF" w:rsidRPr="00FC537A">
              <w:rPr>
                <w:rStyle w:val="Lienhypertexte"/>
                <w:rFonts w:ascii="Univers Next Pro Light Cond" w:hAnsi="Univers Next Pro Light Cond" w:cstheme="minorHAnsi"/>
                <w:b/>
                <w:bCs/>
                <w:noProof/>
                <w:sz w:val="24"/>
                <w:szCs w:val="24"/>
              </w:rPr>
              <w:t>ANNEXE 2 AU REGLEMENT DE LA CONSULTATION</w:t>
            </w:r>
            <w:r w:rsidR="00534ECF" w:rsidRPr="00FC537A">
              <w:rPr>
                <w:rFonts w:ascii="Univers Next Pro Light Cond" w:hAnsi="Univers Next Pro Light Cond"/>
                <w:noProof/>
                <w:webHidden/>
                <w:sz w:val="24"/>
                <w:szCs w:val="24"/>
              </w:rPr>
              <w:tab/>
            </w:r>
            <w:r w:rsidR="00534ECF" w:rsidRPr="00FC537A">
              <w:rPr>
                <w:rFonts w:ascii="Univers Next Pro Light Cond" w:hAnsi="Univers Next Pro Light Cond"/>
                <w:noProof/>
                <w:webHidden/>
                <w:sz w:val="24"/>
                <w:szCs w:val="24"/>
              </w:rPr>
              <w:fldChar w:fldCharType="begin"/>
            </w:r>
            <w:r w:rsidR="00534ECF" w:rsidRPr="00FC537A">
              <w:rPr>
                <w:rFonts w:ascii="Univers Next Pro Light Cond" w:hAnsi="Univers Next Pro Light Cond"/>
                <w:noProof/>
                <w:webHidden/>
                <w:sz w:val="24"/>
                <w:szCs w:val="24"/>
              </w:rPr>
              <w:instrText xml:space="preserve"> PAGEREF _Toc187740063 \h </w:instrText>
            </w:r>
            <w:r w:rsidR="00534ECF" w:rsidRPr="00FC537A">
              <w:rPr>
                <w:rFonts w:ascii="Univers Next Pro Light Cond" w:hAnsi="Univers Next Pro Light Cond"/>
                <w:noProof/>
                <w:webHidden/>
                <w:sz w:val="24"/>
                <w:szCs w:val="24"/>
              </w:rPr>
            </w:r>
            <w:r w:rsidR="00534ECF" w:rsidRPr="00FC537A">
              <w:rPr>
                <w:rFonts w:ascii="Univers Next Pro Light Cond" w:hAnsi="Univers Next Pro Light Cond"/>
                <w:noProof/>
                <w:webHidden/>
                <w:sz w:val="24"/>
                <w:szCs w:val="24"/>
              </w:rPr>
              <w:fldChar w:fldCharType="separate"/>
            </w:r>
            <w:r w:rsidR="00534ECF" w:rsidRPr="00FC537A">
              <w:rPr>
                <w:rFonts w:ascii="Univers Next Pro Light Cond" w:hAnsi="Univers Next Pro Light Cond"/>
                <w:noProof/>
                <w:webHidden/>
                <w:sz w:val="24"/>
                <w:szCs w:val="24"/>
              </w:rPr>
              <w:t>28</w:t>
            </w:r>
            <w:r w:rsidR="00534ECF" w:rsidRPr="00FC537A">
              <w:rPr>
                <w:rFonts w:ascii="Univers Next Pro Light Cond" w:hAnsi="Univers Next Pro Light Cond"/>
                <w:noProof/>
                <w:webHidden/>
                <w:sz w:val="24"/>
                <w:szCs w:val="24"/>
              </w:rPr>
              <w:fldChar w:fldCharType="end"/>
            </w:r>
          </w:hyperlink>
        </w:p>
        <w:p w14:paraId="06C53797" w14:textId="33071875" w:rsidR="00534ECF" w:rsidRPr="00FC537A" w:rsidRDefault="00534ECF">
          <w:pPr>
            <w:rPr>
              <w:rFonts w:ascii="Univers Next Pro Light Cond" w:hAnsi="Univers Next Pro Light Cond"/>
              <w:sz w:val="24"/>
              <w:szCs w:val="24"/>
            </w:rPr>
          </w:pPr>
          <w:r w:rsidRPr="00FC537A">
            <w:rPr>
              <w:rFonts w:ascii="Univers Next Pro Light Cond" w:hAnsi="Univers Next Pro Light Cond"/>
              <w:b/>
              <w:bCs/>
              <w:sz w:val="24"/>
              <w:szCs w:val="24"/>
            </w:rPr>
            <w:fldChar w:fldCharType="end"/>
          </w:r>
        </w:p>
      </w:sdtContent>
    </w:sdt>
    <w:p w14:paraId="33FECE4D" w14:textId="77777777" w:rsidR="00534ECF" w:rsidRPr="00FC537A" w:rsidRDefault="00534ECF" w:rsidP="00534ECF">
      <w:pPr>
        <w:rPr>
          <w:rFonts w:ascii="Univers Next Pro Light Cond" w:hAnsi="Univers Next Pro Light Cond" w:cs="Arial"/>
          <w:b/>
          <w:sz w:val="24"/>
          <w:szCs w:val="24"/>
          <w:u w:val="single"/>
        </w:rPr>
      </w:pPr>
    </w:p>
    <w:p w14:paraId="32CECA08" w14:textId="77777777" w:rsidR="00534ECF" w:rsidRPr="00FC537A" w:rsidRDefault="00534ECF" w:rsidP="00534ECF">
      <w:pPr>
        <w:rPr>
          <w:rFonts w:ascii="Univers Next Pro Light Cond" w:hAnsi="Univers Next Pro Light Cond" w:cs="Arial"/>
          <w:b/>
          <w:sz w:val="24"/>
          <w:szCs w:val="24"/>
          <w:u w:val="single"/>
        </w:rPr>
      </w:pPr>
    </w:p>
    <w:p w14:paraId="4920375A" w14:textId="0ADBE9B1" w:rsidR="00534ECF" w:rsidRPr="00FC537A" w:rsidRDefault="00534ECF" w:rsidP="00883CC7">
      <w:pPr>
        <w:pStyle w:val="Titre1"/>
        <w:rPr>
          <w:rFonts w:ascii="Univers Next Pro Light Cond" w:hAnsi="Univers Next Pro Light Cond" w:cs="Arial"/>
          <w:b/>
          <w:sz w:val="24"/>
          <w:szCs w:val="24"/>
          <w:u w:val="single"/>
        </w:rPr>
      </w:pPr>
    </w:p>
    <w:p w14:paraId="31A0EE23" w14:textId="05DC8F75" w:rsidR="005F2B89" w:rsidRPr="00FC537A" w:rsidRDefault="005F2B89" w:rsidP="005F2B89">
      <w:pPr>
        <w:rPr>
          <w:rFonts w:ascii="Univers Next Pro Light Cond" w:hAnsi="Univers Next Pro Light Cond"/>
          <w:sz w:val="24"/>
          <w:szCs w:val="24"/>
        </w:rPr>
      </w:pPr>
    </w:p>
    <w:p w14:paraId="79782DB4" w14:textId="5F0CCAED" w:rsidR="005F2B89" w:rsidRPr="00FC537A" w:rsidRDefault="005F2B89" w:rsidP="005F2B89">
      <w:pPr>
        <w:rPr>
          <w:rFonts w:ascii="Univers Next Pro Light Cond" w:hAnsi="Univers Next Pro Light Cond"/>
          <w:sz w:val="24"/>
          <w:szCs w:val="24"/>
        </w:rPr>
      </w:pPr>
    </w:p>
    <w:p w14:paraId="08D1C33D" w14:textId="64274448" w:rsidR="005F2B89" w:rsidRPr="00FC537A" w:rsidRDefault="005F2B89" w:rsidP="005F2B89">
      <w:pPr>
        <w:rPr>
          <w:rFonts w:ascii="Univers Next Pro Light Cond" w:hAnsi="Univers Next Pro Light Cond"/>
          <w:sz w:val="24"/>
          <w:szCs w:val="24"/>
        </w:rPr>
      </w:pPr>
    </w:p>
    <w:p w14:paraId="517375D1" w14:textId="25FEDC49" w:rsidR="005F2B89" w:rsidRPr="00FC537A" w:rsidRDefault="005F2B89" w:rsidP="005F2B89">
      <w:pPr>
        <w:rPr>
          <w:rFonts w:ascii="Univers Next Pro Light Cond" w:hAnsi="Univers Next Pro Light Cond"/>
          <w:sz w:val="24"/>
          <w:szCs w:val="24"/>
        </w:rPr>
      </w:pPr>
    </w:p>
    <w:p w14:paraId="3D5593BE" w14:textId="296CEDB8" w:rsidR="005F2B89" w:rsidRPr="00FC537A" w:rsidRDefault="005F2B89" w:rsidP="005F2B89">
      <w:pPr>
        <w:rPr>
          <w:rFonts w:ascii="Univers Next Pro Light Cond" w:hAnsi="Univers Next Pro Light Cond"/>
          <w:sz w:val="24"/>
          <w:szCs w:val="24"/>
        </w:rPr>
      </w:pPr>
    </w:p>
    <w:p w14:paraId="52E88755" w14:textId="48F4747B" w:rsidR="005F2B89" w:rsidRPr="00FC537A" w:rsidRDefault="005F2B89" w:rsidP="005F2B89">
      <w:pPr>
        <w:rPr>
          <w:rFonts w:ascii="Univers Next Pro Light Cond" w:hAnsi="Univers Next Pro Light Cond"/>
          <w:sz w:val="24"/>
          <w:szCs w:val="24"/>
        </w:rPr>
      </w:pPr>
    </w:p>
    <w:p w14:paraId="65255DAF" w14:textId="3A1D0212" w:rsidR="005F2B89" w:rsidRPr="00FC537A" w:rsidRDefault="005F2B89" w:rsidP="005F2B89">
      <w:pPr>
        <w:rPr>
          <w:rFonts w:ascii="Univers Next Pro Light Cond" w:hAnsi="Univers Next Pro Light Cond"/>
          <w:sz w:val="24"/>
          <w:szCs w:val="24"/>
        </w:rPr>
      </w:pPr>
    </w:p>
    <w:p w14:paraId="05E53F0A" w14:textId="5D5FAF9F" w:rsidR="005F2B89" w:rsidRPr="00FC537A" w:rsidRDefault="005F2B89" w:rsidP="005F2B89">
      <w:pPr>
        <w:rPr>
          <w:rFonts w:ascii="Univers Next Pro Light Cond" w:hAnsi="Univers Next Pro Light Cond"/>
          <w:sz w:val="24"/>
          <w:szCs w:val="24"/>
        </w:rPr>
      </w:pPr>
    </w:p>
    <w:p w14:paraId="3AE158E1" w14:textId="1A8F5062" w:rsidR="005F2B89" w:rsidRPr="00FC537A" w:rsidRDefault="005F2B89" w:rsidP="005F2B89">
      <w:pPr>
        <w:rPr>
          <w:rFonts w:ascii="Univers Next Pro Light Cond" w:hAnsi="Univers Next Pro Light Cond"/>
          <w:sz w:val="24"/>
          <w:szCs w:val="24"/>
        </w:rPr>
      </w:pPr>
    </w:p>
    <w:p w14:paraId="070B75DA" w14:textId="77777777" w:rsidR="005F2B89" w:rsidRPr="00FC537A" w:rsidRDefault="005F2B89" w:rsidP="005F2B89">
      <w:pPr>
        <w:rPr>
          <w:rFonts w:ascii="Univers Next Pro Light Cond" w:hAnsi="Univers Next Pro Light Cond"/>
          <w:sz w:val="24"/>
          <w:szCs w:val="24"/>
        </w:rPr>
      </w:pPr>
    </w:p>
    <w:p w14:paraId="4C84BC88" w14:textId="4229654E" w:rsidR="00427484" w:rsidRPr="00FC537A" w:rsidRDefault="00086817" w:rsidP="00534ECF">
      <w:pPr>
        <w:pStyle w:val="Titre1"/>
        <w:rPr>
          <w:rFonts w:ascii="Univers Next Pro Light Cond" w:hAnsi="Univers Next Pro Light Cond" w:cs="Arial"/>
          <w:b/>
          <w:sz w:val="24"/>
          <w:szCs w:val="24"/>
          <w:u w:val="single"/>
        </w:rPr>
      </w:pPr>
      <w:bookmarkStart w:id="1" w:name="_Toc187740038"/>
      <w:r w:rsidRPr="00FC537A">
        <w:rPr>
          <w:rFonts w:ascii="Univers Next Pro Light Cond" w:hAnsi="Univers Next Pro Light Cond" w:cs="Arial"/>
          <w:b/>
          <w:sz w:val="24"/>
          <w:szCs w:val="24"/>
          <w:u w:val="single"/>
        </w:rPr>
        <w:t>O</w:t>
      </w:r>
      <w:r w:rsidR="00C57891" w:rsidRPr="00FC537A">
        <w:rPr>
          <w:rFonts w:ascii="Univers Next Pro Light Cond" w:hAnsi="Univers Next Pro Light Cond" w:cs="Arial"/>
          <w:b/>
          <w:sz w:val="24"/>
          <w:szCs w:val="24"/>
          <w:u w:val="single"/>
        </w:rPr>
        <w:t xml:space="preserve">rganisme </w:t>
      </w:r>
      <w:r w:rsidR="00427484" w:rsidRPr="00FC537A">
        <w:rPr>
          <w:rFonts w:ascii="Univers Next Pro Light Cond" w:hAnsi="Univers Next Pro Light Cond" w:cs="Arial"/>
          <w:b/>
          <w:sz w:val="24"/>
          <w:szCs w:val="24"/>
          <w:u w:val="single"/>
        </w:rPr>
        <w:t>acheteur</w:t>
      </w:r>
      <w:r w:rsidRPr="00FC537A">
        <w:rPr>
          <w:rFonts w:ascii="Univers Next Pro Light Cond" w:hAnsi="Univers Next Pro Light Cond" w:cs="Arial"/>
          <w:b/>
          <w:sz w:val="24"/>
          <w:szCs w:val="24"/>
          <w:u w:val="single"/>
        </w:rPr>
        <w:t xml:space="preserve"> / Pouvoir adjudicateur</w:t>
      </w:r>
      <w:bookmarkEnd w:id="1"/>
      <w:r w:rsidR="00427484" w:rsidRPr="00FC537A">
        <w:rPr>
          <w:rFonts w:ascii="Univers Next Pro Light Cond" w:hAnsi="Univers Next Pro Light Cond" w:cs="Arial"/>
          <w:b/>
          <w:sz w:val="24"/>
          <w:szCs w:val="24"/>
          <w:u w:val="single"/>
        </w:rPr>
        <w:t xml:space="preserve"> </w:t>
      </w:r>
    </w:p>
    <w:p w14:paraId="4C84BC89" w14:textId="77777777" w:rsidR="00CB0FFB" w:rsidRPr="00FC537A" w:rsidRDefault="00CB0FFB">
      <w:pPr>
        <w:tabs>
          <w:tab w:val="left" w:pos="1701"/>
        </w:tabs>
        <w:jc w:val="both"/>
        <w:rPr>
          <w:rFonts w:ascii="Univers Next Pro Light Cond" w:hAnsi="Univers Next Pro Light Cond" w:cs="Arial"/>
          <w:sz w:val="24"/>
          <w:szCs w:val="24"/>
        </w:rPr>
      </w:pPr>
    </w:p>
    <w:p w14:paraId="4C84BC8A" w14:textId="77777777" w:rsidR="00427484" w:rsidRPr="00FC537A" w:rsidRDefault="00427484">
      <w:pPr>
        <w:tabs>
          <w:tab w:val="left" w:pos="1701"/>
        </w:tabs>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Bibliothèque publique d’information</w:t>
      </w:r>
    </w:p>
    <w:p w14:paraId="30BD621C" w14:textId="77777777" w:rsidR="00086817" w:rsidRPr="00FC537A" w:rsidRDefault="00086817">
      <w:pPr>
        <w:tabs>
          <w:tab w:val="left" w:pos="1701"/>
        </w:tabs>
        <w:jc w:val="both"/>
        <w:rPr>
          <w:rFonts w:ascii="Univers Next Pro Light Cond" w:hAnsi="Univers Next Pro Light Cond" w:cs="Arial"/>
          <w:sz w:val="24"/>
          <w:szCs w:val="24"/>
        </w:rPr>
      </w:pPr>
    </w:p>
    <w:p w14:paraId="4C84BC8C" w14:textId="72E6F673" w:rsidR="00427484" w:rsidRPr="00FC537A" w:rsidRDefault="00086817">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u w:val="single"/>
        </w:rPr>
        <w:t>Adresse postale</w:t>
      </w:r>
      <w:r w:rsidRPr="00FC537A">
        <w:rPr>
          <w:rFonts w:ascii="Univers Next Pro Light Cond" w:hAnsi="Univers Next Pro Light Cond" w:cs="Arial"/>
          <w:sz w:val="24"/>
          <w:szCs w:val="24"/>
        </w:rPr>
        <w:t> :</w:t>
      </w:r>
      <w:r w:rsidR="00D4735E" w:rsidRPr="00FC537A">
        <w:rPr>
          <w:rFonts w:ascii="Univers Next Pro Light Cond" w:hAnsi="Univers Next Pro Light Cond" w:cs="Arial"/>
          <w:sz w:val="24"/>
          <w:szCs w:val="24"/>
        </w:rPr>
        <w:t xml:space="preserve"> </w:t>
      </w:r>
      <w:r w:rsidR="00427484" w:rsidRPr="00FC537A">
        <w:rPr>
          <w:rFonts w:ascii="Univers Next Pro Light Cond" w:hAnsi="Univers Next Pro Light Cond" w:cs="Arial"/>
          <w:sz w:val="24"/>
          <w:szCs w:val="24"/>
        </w:rPr>
        <w:t xml:space="preserve">25, rue du Renard </w:t>
      </w:r>
      <w:r w:rsidR="00D4735E" w:rsidRPr="00FC537A">
        <w:rPr>
          <w:rFonts w:ascii="Univers Next Pro Light Cond" w:hAnsi="Univers Next Pro Light Cond" w:cs="Arial"/>
          <w:sz w:val="24"/>
          <w:szCs w:val="24"/>
        </w:rPr>
        <w:t xml:space="preserve">/ </w:t>
      </w:r>
      <w:r w:rsidR="00427484" w:rsidRPr="00FC537A">
        <w:rPr>
          <w:rFonts w:ascii="Univers Next Pro Light Cond" w:hAnsi="Univers Next Pro Light Cond" w:cs="Arial"/>
          <w:sz w:val="24"/>
          <w:szCs w:val="24"/>
        </w:rPr>
        <w:t>75197 PARIS cedex 04</w:t>
      </w:r>
    </w:p>
    <w:p w14:paraId="0EDE419D" w14:textId="35DF6FA0" w:rsidR="00086817" w:rsidRPr="00FC537A" w:rsidRDefault="00086817" w:rsidP="00086817">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Tél : 01 44 78 44 00</w:t>
      </w:r>
      <w:r w:rsidR="00D4735E" w:rsidRPr="00FC537A">
        <w:rPr>
          <w:rFonts w:ascii="Univers Next Pro Light Cond" w:hAnsi="Univers Next Pro Light Cond" w:cs="Arial"/>
          <w:sz w:val="24"/>
          <w:szCs w:val="24"/>
        </w:rPr>
        <w:t xml:space="preserve"> / </w:t>
      </w:r>
      <w:r w:rsidRPr="00FC537A">
        <w:rPr>
          <w:rFonts w:ascii="Univers Next Pro Light Cond" w:hAnsi="Univers Next Pro Light Cond" w:cs="Arial"/>
          <w:sz w:val="24"/>
          <w:szCs w:val="24"/>
        </w:rPr>
        <w:t>Fax : 01 44 78 12 15</w:t>
      </w:r>
    </w:p>
    <w:p w14:paraId="1CFB64E1" w14:textId="77777777" w:rsidR="00086817" w:rsidRPr="00FC537A" w:rsidRDefault="00086817" w:rsidP="00086817">
      <w:pPr>
        <w:tabs>
          <w:tab w:val="left" w:pos="1701"/>
        </w:tabs>
        <w:jc w:val="both"/>
        <w:rPr>
          <w:rFonts w:ascii="Univers Next Pro Light Cond" w:hAnsi="Univers Next Pro Light Cond" w:cs="Arial"/>
          <w:sz w:val="24"/>
          <w:szCs w:val="24"/>
        </w:rPr>
      </w:pPr>
    </w:p>
    <w:p w14:paraId="4C84BC8E" w14:textId="7F87EF7C" w:rsidR="00F3575D" w:rsidRPr="00FC537A" w:rsidRDefault="00F3575D" w:rsidP="00086817">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u w:val="single"/>
        </w:rPr>
        <w:t>Représentant du pouvoir adjudicateur</w:t>
      </w:r>
      <w:r w:rsidRPr="00FC537A">
        <w:rPr>
          <w:rFonts w:ascii="Univers Next Pro Light Cond" w:hAnsi="Univers Next Pro Light Cond" w:cs="Arial"/>
          <w:sz w:val="24"/>
          <w:szCs w:val="24"/>
        </w:rPr>
        <w:t> : Mme Christine CARRIER, Directrice de la Bpi</w:t>
      </w:r>
    </w:p>
    <w:p w14:paraId="4C84BC8F" w14:textId="77777777" w:rsidR="00F3575D" w:rsidRPr="00FC537A" w:rsidRDefault="00F3575D" w:rsidP="00F3575D">
      <w:pPr>
        <w:tabs>
          <w:tab w:val="left" w:pos="1701"/>
        </w:tabs>
        <w:jc w:val="both"/>
        <w:rPr>
          <w:rFonts w:ascii="Univers Next Pro Light Cond" w:hAnsi="Univers Next Pro Light Cond" w:cs="Arial"/>
          <w:sz w:val="24"/>
          <w:szCs w:val="24"/>
        </w:rPr>
      </w:pPr>
    </w:p>
    <w:p w14:paraId="4C84BC99" w14:textId="03BC421A" w:rsidR="007E3146" w:rsidRPr="00FC537A" w:rsidRDefault="007E3146" w:rsidP="004746D8">
      <w:pPr>
        <w:pStyle w:val="Titre1"/>
        <w:numPr>
          <w:ilvl w:val="0"/>
          <w:numId w:val="46"/>
        </w:numPr>
        <w:rPr>
          <w:rFonts w:ascii="Univers Next Pro Light Cond" w:hAnsi="Univers Next Pro Light Cond" w:cs="Arial"/>
          <w:b/>
          <w:sz w:val="24"/>
          <w:szCs w:val="24"/>
          <w:u w:val="single"/>
        </w:rPr>
      </w:pPr>
      <w:bookmarkStart w:id="2" w:name="_Toc187740039"/>
      <w:r w:rsidRPr="00FC537A">
        <w:rPr>
          <w:rFonts w:ascii="Univers Next Pro Light Cond" w:hAnsi="Univers Next Pro Light Cond" w:cs="Arial"/>
          <w:b/>
          <w:sz w:val="24"/>
          <w:szCs w:val="24"/>
          <w:u w:val="single"/>
        </w:rPr>
        <w:t>Objet d</w:t>
      </w:r>
      <w:r w:rsidR="00FE18E7" w:rsidRPr="00FC537A">
        <w:rPr>
          <w:rFonts w:ascii="Univers Next Pro Light Cond" w:hAnsi="Univers Next Pro Light Cond" w:cs="Arial"/>
          <w:b/>
          <w:sz w:val="24"/>
          <w:szCs w:val="24"/>
          <w:u w:val="single"/>
        </w:rPr>
        <w:t xml:space="preserve">e </w:t>
      </w:r>
      <w:r w:rsidR="00086817" w:rsidRPr="00FC537A">
        <w:rPr>
          <w:rFonts w:ascii="Univers Next Pro Light Cond" w:hAnsi="Univers Next Pro Light Cond" w:cs="Arial"/>
          <w:b/>
          <w:sz w:val="24"/>
          <w:szCs w:val="24"/>
          <w:u w:val="single"/>
        </w:rPr>
        <w:t>la consultation</w:t>
      </w:r>
      <w:bookmarkEnd w:id="2"/>
    </w:p>
    <w:p w14:paraId="4C84BC9A" w14:textId="77777777" w:rsidR="008973ED" w:rsidRPr="00FC537A" w:rsidRDefault="008973ED" w:rsidP="008973ED">
      <w:pPr>
        <w:rPr>
          <w:rFonts w:ascii="Univers Next Pro Light Cond" w:hAnsi="Univers Next Pro Light Cond" w:cs="Arial"/>
          <w:sz w:val="24"/>
          <w:szCs w:val="24"/>
        </w:rPr>
      </w:pPr>
    </w:p>
    <w:p w14:paraId="0A1D2716" w14:textId="438E8AFC" w:rsidR="00672A6A" w:rsidRPr="000A13E7" w:rsidRDefault="00672A6A" w:rsidP="00672A6A">
      <w:pPr>
        <w:jc w:val="both"/>
        <w:rPr>
          <w:rFonts w:ascii="Univers Next Pro Light Cond" w:hAnsi="Univers Next Pro Light Cond" w:cs="Arial"/>
          <w:sz w:val="24"/>
          <w:szCs w:val="24"/>
        </w:rPr>
      </w:pPr>
      <w:r w:rsidRPr="000A13E7">
        <w:rPr>
          <w:rFonts w:ascii="Univers Next Pro Light Cond" w:hAnsi="Univers Next Pro Light Cond" w:cs="Arial"/>
          <w:sz w:val="24"/>
          <w:szCs w:val="24"/>
        </w:rPr>
        <w:t>L’accord-cadre porte sur la fourniture à l'unité de documents imprimés toutes disciplines qui répondent aux évolutions et aux choix de la « Charte documentaire de la Bpi » édition septembre 20</w:t>
      </w:r>
      <w:r w:rsidR="00FD4618" w:rsidRPr="000A13E7">
        <w:rPr>
          <w:rFonts w:ascii="Univers Next Pro Light Cond" w:hAnsi="Univers Next Pro Light Cond" w:cs="Arial"/>
          <w:sz w:val="24"/>
          <w:szCs w:val="24"/>
        </w:rPr>
        <w:t>20</w:t>
      </w:r>
      <w:r w:rsidR="0015372B" w:rsidRPr="000A13E7">
        <w:rPr>
          <w:rFonts w:ascii="Univers Next Pro Light Cond" w:hAnsi="Univers Next Pro Light Cond" w:cs="Arial"/>
          <w:sz w:val="24"/>
          <w:szCs w:val="24"/>
        </w:rPr>
        <w:t xml:space="preserve">, actualisée. </w:t>
      </w:r>
      <w:r w:rsidRPr="000A13E7">
        <w:rPr>
          <w:rFonts w:ascii="Univers Next Pro Light Cond" w:hAnsi="Univers Next Pro Light Cond" w:cs="Arial"/>
          <w:sz w:val="24"/>
          <w:szCs w:val="24"/>
        </w:rPr>
        <w:t xml:space="preserve">Par exception, les documents commandés au titre du lot 5 sont fournis sur des supports divers. </w:t>
      </w:r>
    </w:p>
    <w:p w14:paraId="4E76AF80" w14:textId="77777777" w:rsidR="00FD4618" w:rsidRPr="00FC537A" w:rsidRDefault="00FD4618" w:rsidP="00672A6A">
      <w:pPr>
        <w:jc w:val="both"/>
        <w:rPr>
          <w:rFonts w:ascii="Univers Next Pro Light Cond" w:hAnsi="Univers Next Pro Light Cond" w:cs="Arial"/>
          <w:sz w:val="24"/>
          <w:szCs w:val="24"/>
        </w:rPr>
      </w:pPr>
    </w:p>
    <w:p w14:paraId="1B712D78" w14:textId="77777777" w:rsidR="00672A6A" w:rsidRPr="00FC537A" w:rsidRDefault="00672A6A" w:rsidP="00672A6A">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L’accord-cadre comprend des services associés tels que des opérations de recherche d'ouvrages auprès des éditeurs ou de distributeurs, et l'ensemble des prestations nécessaires à la livraison des documents à la Bpi. N’entrent pas dans les prestations objet de l’accord-cadre les fournitures suivantes : </w:t>
      </w:r>
    </w:p>
    <w:p w14:paraId="5FEA0A17" w14:textId="77777777" w:rsidR="00672A6A" w:rsidRPr="00FC537A" w:rsidRDefault="00672A6A" w:rsidP="00BD7F07">
      <w:pPr>
        <w:numPr>
          <w:ilvl w:val="0"/>
          <w:numId w:val="11"/>
        </w:numPr>
        <w:spacing w:line="276" w:lineRule="auto"/>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périodiques sauf les numéros spéciaux ou hors abonnement de revues françaises achetés au numéro, </w:t>
      </w:r>
    </w:p>
    <w:p w14:paraId="309208B8" w14:textId="77777777" w:rsidR="00672A6A" w:rsidRPr="00FC537A" w:rsidRDefault="00672A6A" w:rsidP="00BD7F07">
      <w:pPr>
        <w:numPr>
          <w:ilvl w:val="0"/>
          <w:numId w:val="11"/>
        </w:numPr>
        <w:spacing w:line="276" w:lineRule="auto"/>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publications qui font l’objet d’une commercialisation exclusive soit par l’éditeur, soit par un distributeur unique pour des raisons techniques ou tenant à la protection de droits d’exclusivité, </w:t>
      </w:r>
    </w:p>
    <w:p w14:paraId="6D65580D" w14:textId="1B4009C2" w:rsidR="00672A6A" w:rsidRPr="00FC537A" w:rsidRDefault="00672A6A" w:rsidP="00BD7F07">
      <w:pPr>
        <w:numPr>
          <w:ilvl w:val="0"/>
          <w:numId w:val="11"/>
        </w:numPr>
        <w:spacing w:line="276" w:lineRule="auto"/>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les publications numériques</w:t>
      </w:r>
      <w:r w:rsidR="00CE0907" w:rsidRPr="00FC537A">
        <w:rPr>
          <w:rFonts w:ascii="Univers Next Pro Light Cond" w:hAnsi="Univers Next Pro Light Cond" w:cs="Arial"/>
          <w:sz w:val="24"/>
          <w:szCs w:val="24"/>
        </w:rPr>
        <w:t>.</w:t>
      </w:r>
    </w:p>
    <w:p w14:paraId="36DA3B15" w14:textId="77777777" w:rsidR="00772243" w:rsidRPr="00FC537A" w:rsidRDefault="00772243" w:rsidP="007A0466">
      <w:pPr>
        <w:pStyle w:val="Corpsdetexte2"/>
        <w:rPr>
          <w:rFonts w:ascii="Univers Next Pro Light Cond" w:hAnsi="Univers Next Pro Light Cond" w:cs="Arial"/>
          <w:szCs w:val="24"/>
        </w:rPr>
      </w:pPr>
    </w:p>
    <w:p w14:paraId="4C84BCAC" w14:textId="5649CF51" w:rsidR="00833AAD" w:rsidRPr="00FC537A" w:rsidRDefault="00304040" w:rsidP="004746D8">
      <w:pPr>
        <w:pStyle w:val="Titre1"/>
        <w:numPr>
          <w:ilvl w:val="0"/>
          <w:numId w:val="46"/>
        </w:numPr>
        <w:rPr>
          <w:rFonts w:ascii="Univers Next Pro Light Cond" w:hAnsi="Univers Next Pro Light Cond" w:cs="Arial"/>
          <w:b/>
          <w:sz w:val="24"/>
          <w:szCs w:val="24"/>
          <w:u w:val="single"/>
        </w:rPr>
      </w:pPr>
      <w:bookmarkStart w:id="3" w:name="_Toc187740040"/>
      <w:r w:rsidRPr="00FC537A">
        <w:rPr>
          <w:rFonts w:ascii="Univers Next Pro Light Cond" w:hAnsi="Univers Next Pro Light Cond" w:cs="Arial"/>
          <w:b/>
          <w:sz w:val="24"/>
          <w:szCs w:val="24"/>
          <w:u w:val="single"/>
        </w:rPr>
        <w:t>Allotissement</w:t>
      </w:r>
      <w:bookmarkEnd w:id="3"/>
      <w:r w:rsidRPr="00FC537A">
        <w:rPr>
          <w:rFonts w:ascii="Univers Next Pro Light Cond" w:hAnsi="Univers Next Pro Light Cond" w:cs="Arial"/>
          <w:b/>
          <w:sz w:val="24"/>
          <w:szCs w:val="24"/>
          <w:u w:val="single"/>
        </w:rPr>
        <w:t xml:space="preserve"> </w:t>
      </w:r>
    </w:p>
    <w:p w14:paraId="4C84BCAD" w14:textId="77777777" w:rsidR="00833AAD" w:rsidRPr="00FC537A" w:rsidRDefault="00833AAD" w:rsidP="009B6A6C">
      <w:pPr>
        <w:tabs>
          <w:tab w:val="left" w:pos="1701"/>
        </w:tabs>
        <w:jc w:val="both"/>
        <w:rPr>
          <w:rFonts w:ascii="Univers Next Pro Light Cond" w:hAnsi="Univers Next Pro Light Cond" w:cs="Arial"/>
          <w:sz w:val="24"/>
          <w:szCs w:val="24"/>
        </w:rPr>
      </w:pPr>
    </w:p>
    <w:p w14:paraId="70E2DD77" w14:textId="77777777" w:rsidR="00672A6A" w:rsidRPr="00FC537A" w:rsidRDefault="00672A6A" w:rsidP="00672A6A">
      <w:pPr>
        <w:tabs>
          <w:tab w:val="left" w:pos="432"/>
          <w:tab w:val="left" w:pos="4536"/>
          <w:tab w:val="left" w:pos="5103"/>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L’accord-cadre est décomposé en 7 lots :</w:t>
      </w:r>
    </w:p>
    <w:p w14:paraId="4A571870" w14:textId="77777777" w:rsidR="00672A6A" w:rsidRPr="00FC537A" w:rsidRDefault="00672A6A" w:rsidP="00672A6A">
      <w:pPr>
        <w:tabs>
          <w:tab w:val="left" w:pos="432"/>
          <w:tab w:val="left" w:pos="4536"/>
          <w:tab w:val="left" w:pos="5103"/>
        </w:tabs>
        <w:jc w:val="both"/>
        <w:rPr>
          <w:rFonts w:ascii="Univers Next Pro Light Cond" w:hAnsi="Univers Next Pro Light Cond" w:cs="Arial"/>
          <w:b/>
          <w:bCs/>
          <w:sz w:val="24"/>
          <w:szCs w:val="24"/>
        </w:rPr>
      </w:pPr>
    </w:p>
    <w:tbl>
      <w:tblPr>
        <w:tblStyle w:val="Grilledutableau"/>
        <w:tblW w:w="0" w:type="auto"/>
        <w:tblLook w:val="04A0" w:firstRow="1" w:lastRow="0" w:firstColumn="1" w:lastColumn="0" w:noHBand="0" w:noVBand="1"/>
      </w:tblPr>
      <w:tblGrid>
        <w:gridCol w:w="1271"/>
        <w:gridCol w:w="7791"/>
      </w:tblGrid>
      <w:tr w:rsidR="00FD4618" w:rsidRPr="00FC537A" w14:paraId="7944CFF0" w14:textId="77777777" w:rsidTr="007A416E">
        <w:tc>
          <w:tcPr>
            <w:tcW w:w="1271" w:type="dxa"/>
            <w:shd w:val="clear" w:color="auto" w:fill="E7E6E6" w:themeFill="background2"/>
          </w:tcPr>
          <w:p w14:paraId="398085D9" w14:textId="77777777" w:rsidR="00FD4618" w:rsidRPr="00FC537A" w:rsidRDefault="00FD4618" w:rsidP="007A416E">
            <w:pPr>
              <w:tabs>
                <w:tab w:val="left" w:pos="432"/>
                <w:tab w:val="left" w:pos="4536"/>
                <w:tab w:val="left" w:pos="5103"/>
              </w:tabs>
              <w:jc w:val="both"/>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N° de lot</w:t>
            </w:r>
          </w:p>
        </w:tc>
        <w:tc>
          <w:tcPr>
            <w:tcW w:w="7791" w:type="dxa"/>
            <w:shd w:val="clear" w:color="auto" w:fill="E7E6E6" w:themeFill="background2"/>
            <w:vAlign w:val="center"/>
          </w:tcPr>
          <w:p w14:paraId="129BACE7" w14:textId="77777777" w:rsidR="00FD4618" w:rsidRPr="00FC537A" w:rsidRDefault="00FD4618" w:rsidP="007A416E">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Intitulé du lot</w:t>
            </w:r>
          </w:p>
        </w:tc>
      </w:tr>
      <w:tr w:rsidR="00FD4618" w:rsidRPr="00FC537A" w14:paraId="6B5DCD77" w14:textId="77777777" w:rsidTr="007A416E">
        <w:tc>
          <w:tcPr>
            <w:tcW w:w="1271" w:type="dxa"/>
            <w:vAlign w:val="center"/>
          </w:tcPr>
          <w:p w14:paraId="5FEA28F7"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1</w:t>
            </w:r>
          </w:p>
        </w:tc>
        <w:tc>
          <w:tcPr>
            <w:tcW w:w="7791" w:type="dxa"/>
            <w:vAlign w:val="center"/>
          </w:tcPr>
          <w:p w14:paraId="35327275"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Documents de langue française édités en France ou à l’étranger </w:t>
            </w:r>
            <w:r w:rsidRPr="00FC537A">
              <w:rPr>
                <w:rFonts w:ascii="Univers Next Pro Light Cond" w:hAnsi="Univers Next Pro Light Cond" w:cs="Arial"/>
                <w:b/>
                <w:sz w:val="24"/>
                <w:szCs w:val="24"/>
              </w:rPr>
              <w:t>en linguistique et littératures</w:t>
            </w:r>
            <w:r w:rsidRPr="00FC537A">
              <w:rPr>
                <w:rFonts w:ascii="Univers Next Pro Light Cond" w:hAnsi="Univers Next Pro Light Cond" w:cs="Arial"/>
                <w:sz w:val="24"/>
                <w:szCs w:val="24"/>
              </w:rPr>
              <w:t xml:space="preserve"> (y compris traduction) et en </w:t>
            </w:r>
            <w:r w:rsidRPr="00FC537A">
              <w:rPr>
                <w:rFonts w:ascii="Univers Next Pro Light Cond" w:hAnsi="Univers Next Pro Light Cond" w:cs="Arial"/>
                <w:b/>
                <w:sz w:val="24"/>
                <w:szCs w:val="24"/>
              </w:rPr>
              <w:t>art</w:t>
            </w:r>
            <w:r w:rsidRPr="00FC537A">
              <w:rPr>
                <w:rFonts w:ascii="Univers Next Pro Light Cond" w:hAnsi="Univers Next Pro Light Cond" w:cs="Arial"/>
                <w:sz w:val="24"/>
                <w:szCs w:val="24"/>
              </w:rPr>
              <w:t xml:space="preserve"> (y compris le </w:t>
            </w:r>
            <w:r w:rsidRPr="00FC537A">
              <w:rPr>
                <w:rFonts w:ascii="Univers Next Pro Light Cond" w:hAnsi="Univers Next Pro Light Cond" w:cs="Arial"/>
                <w:b/>
                <w:sz w:val="24"/>
                <w:szCs w:val="24"/>
              </w:rPr>
              <w:t>cinéma</w:t>
            </w:r>
            <w:r w:rsidRPr="00FC537A">
              <w:rPr>
                <w:rFonts w:ascii="Univers Next Pro Light Cond" w:hAnsi="Univers Next Pro Light Cond" w:cs="Arial"/>
                <w:sz w:val="24"/>
                <w:szCs w:val="24"/>
              </w:rPr>
              <w:t>, à l’exception du domaine de la musique)</w:t>
            </w:r>
          </w:p>
        </w:tc>
      </w:tr>
      <w:tr w:rsidR="00FD4618" w:rsidRPr="00FC537A" w14:paraId="74AA8C3A" w14:textId="77777777" w:rsidTr="007A416E">
        <w:tc>
          <w:tcPr>
            <w:tcW w:w="1271" w:type="dxa"/>
            <w:vAlign w:val="center"/>
          </w:tcPr>
          <w:p w14:paraId="08A03BB4"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2</w:t>
            </w:r>
          </w:p>
        </w:tc>
        <w:tc>
          <w:tcPr>
            <w:tcW w:w="7791" w:type="dxa"/>
            <w:vAlign w:val="center"/>
          </w:tcPr>
          <w:p w14:paraId="061F2A68"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Documents de langue française édités en France ou à l’étranger en </w:t>
            </w:r>
            <w:r w:rsidRPr="00FC537A">
              <w:rPr>
                <w:rFonts w:ascii="Univers Next Pro Light Cond" w:hAnsi="Univers Next Pro Light Cond" w:cs="Arial"/>
                <w:b/>
                <w:sz w:val="24"/>
                <w:szCs w:val="24"/>
              </w:rPr>
              <w:t>droit, économie, gestion, médecine, techniques, loisirs et vie pratique</w:t>
            </w:r>
          </w:p>
        </w:tc>
      </w:tr>
      <w:tr w:rsidR="00FD4618" w:rsidRPr="00FC537A" w14:paraId="64967665" w14:textId="77777777" w:rsidTr="007A416E">
        <w:tc>
          <w:tcPr>
            <w:tcW w:w="1271" w:type="dxa"/>
            <w:vAlign w:val="center"/>
          </w:tcPr>
          <w:p w14:paraId="4DD292F7"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3</w:t>
            </w:r>
          </w:p>
        </w:tc>
        <w:tc>
          <w:tcPr>
            <w:tcW w:w="7791" w:type="dxa"/>
            <w:vAlign w:val="center"/>
          </w:tcPr>
          <w:p w14:paraId="225CFE5A"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Documents de langue française édités en France ou à l’étranger en </w:t>
            </w:r>
            <w:r w:rsidRPr="00FC537A">
              <w:rPr>
                <w:rFonts w:ascii="Univers Next Pro Light Cond" w:hAnsi="Univers Next Pro Light Cond" w:cs="Arial"/>
                <w:b/>
                <w:sz w:val="24"/>
                <w:szCs w:val="24"/>
              </w:rPr>
              <w:t xml:space="preserve">sciences, sciences humaines et sociales </w:t>
            </w:r>
            <w:r w:rsidRPr="00FC537A">
              <w:rPr>
                <w:rFonts w:ascii="Univers Next Pro Light Cond" w:hAnsi="Univers Next Pro Light Cond" w:cs="Arial"/>
                <w:sz w:val="24"/>
                <w:szCs w:val="24"/>
              </w:rPr>
              <w:t>(hors histoire et géographie)</w:t>
            </w:r>
          </w:p>
        </w:tc>
      </w:tr>
      <w:tr w:rsidR="00FD4618" w:rsidRPr="00FC537A" w14:paraId="5998DB11" w14:textId="77777777" w:rsidTr="007A416E">
        <w:tc>
          <w:tcPr>
            <w:tcW w:w="1271" w:type="dxa"/>
            <w:vAlign w:val="center"/>
          </w:tcPr>
          <w:p w14:paraId="7B48E744"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4</w:t>
            </w:r>
          </w:p>
        </w:tc>
        <w:tc>
          <w:tcPr>
            <w:tcW w:w="7791" w:type="dxa"/>
            <w:vAlign w:val="center"/>
          </w:tcPr>
          <w:p w14:paraId="36DD0F18" w14:textId="77777777" w:rsidR="00FD4618" w:rsidRPr="00FC537A" w:rsidRDefault="00FD4618" w:rsidP="007A416E">
            <w:pPr>
              <w:rPr>
                <w:rFonts w:ascii="Univers Next Pro Light Cond" w:hAnsi="Univers Next Pro Light Cond" w:cs="Arial"/>
                <w:sz w:val="24"/>
                <w:szCs w:val="24"/>
              </w:rPr>
            </w:pPr>
            <w:r w:rsidRPr="00FC537A">
              <w:rPr>
                <w:rFonts w:ascii="Univers Next Pro Light Cond" w:hAnsi="Univers Next Pro Light Cond" w:cs="Arial"/>
                <w:b/>
                <w:sz w:val="24"/>
                <w:szCs w:val="24"/>
              </w:rPr>
              <w:t>Bandes dessinées</w:t>
            </w:r>
            <w:r w:rsidRPr="00FC537A">
              <w:rPr>
                <w:rFonts w:ascii="Univers Next Pro Light Cond" w:hAnsi="Univers Next Pro Light Cond" w:cs="Arial"/>
                <w:sz w:val="24"/>
                <w:szCs w:val="24"/>
              </w:rPr>
              <w:t xml:space="preserve"> de langue française éditées en France ou à l’étranger</w:t>
            </w:r>
          </w:p>
        </w:tc>
      </w:tr>
      <w:tr w:rsidR="00FD4618" w:rsidRPr="00FC537A" w14:paraId="24A29302" w14:textId="77777777" w:rsidTr="007A416E">
        <w:tc>
          <w:tcPr>
            <w:tcW w:w="1271" w:type="dxa"/>
            <w:vAlign w:val="center"/>
          </w:tcPr>
          <w:p w14:paraId="581902BA"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5</w:t>
            </w:r>
          </w:p>
        </w:tc>
        <w:tc>
          <w:tcPr>
            <w:tcW w:w="7791" w:type="dxa"/>
            <w:vAlign w:val="center"/>
          </w:tcPr>
          <w:p w14:paraId="528A7475"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b/>
                <w:sz w:val="24"/>
                <w:szCs w:val="24"/>
              </w:rPr>
              <w:t>Méthodes de langues</w:t>
            </w:r>
            <w:r w:rsidRPr="00FC537A">
              <w:rPr>
                <w:rFonts w:ascii="Univers Next Pro Light Cond" w:hAnsi="Univers Next Pro Light Cond" w:cs="Arial"/>
                <w:sz w:val="24"/>
                <w:szCs w:val="24"/>
              </w:rPr>
              <w:t xml:space="preserve"> sur supports divers</w:t>
            </w:r>
          </w:p>
        </w:tc>
      </w:tr>
      <w:tr w:rsidR="00FD4618" w:rsidRPr="00FC537A" w14:paraId="0E378D97" w14:textId="77777777" w:rsidTr="007A416E">
        <w:tc>
          <w:tcPr>
            <w:tcW w:w="1271" w:type="dxa"/>
            <w:vAlign w:val="center"/>
          </w:tcPr>
          <w:p w14:paraId="0BEE79CA"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6</w:t>
            </w:r>
          </w:p>
        </w:tc>
        <w:tc>
          <w:tcPr>
            <w:tcW w:w="7791" w:type="dxa"/>
            <w:vAlign w:val="center"/>
          </w:tcPr>
          <w:p w14:paraId="56C2E77D"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Documents de </w:t>
            </w:r>
            <w:r w:rsidRPr="00FC537A">
              <w:rPr>
                <w:rFonts w:ascii="Univers Next Pro Light Cond" w:hAnsi="Univers Next Pro Light Cond" w:cs="Arial"/>
                <w:b/>
                <w:sz w:val="24"/>
                <w:szCs w:val="24"/>
              </w:rPr>
              <w:t>langue anglaise</w:t>
            </w:r>
          </w:p>
        </w:tc>
      </w:tr>
      <w:tr w:rsidR="00FD4618" w:rsidRPr="00FC537A" w14:paraId="794480F0" w14:textId="77777777" w:rsidTr="007A416E">
        <w:tc>
          <w:tcPr>
            <w:tcW w:w="1271" w:type="dxa"/>
            <w:vAlign w:val="center"/>
          </w:tcPr>
          <w:p w14:paraId="043F91E8" w14:textId="77777777" w:rsidR="00FD4618" w:rsidRPr="00FC537A" w:rsidRDefault="00FD4618" w:rsidP="007A416E">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7</w:t>
            </w:r>
          </w:p>
        </w:tc>
        <w:tc>
          <w:tcPr>
            <w:tcW w:w="7791" w:type="dxa"/>
            <w:vAlign w:val="center"/>
          </w:tcPr>
          <w:p w14:paraId="15CD1FAA" w14:textId="77777777" w:rsidR="00FD4618" w:rsidRPr="00FC537A" w:rsidRDefault="00FD4618" w:rsidP="007A416E">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Documents de </w:t>
            </w:r>
            <w:r w:rsidRPr="00FC537A">
              <w:rPr>
                <w:rFonts w:ascii="Univers Next Pro Light Cond" w:hAnsi="Univers Next Pro Light Cond" w:cs="Arial"/>
                <w:b/>
                <w:sz w:val="24"/>
                <w:szCs w:val="24"/>
              </w:rPr>
              <w:t>langue allemande</w:t>
            </w:r>
          </w:p>
        </w:tc>
      </w:tr>
    </w:tbl>
    <w:p w14:paraId="2A0DF246" w14:textId="77777777" w:rsidR="004F05B9" w:rsidRPr="00FC537A" w:rsidRDefault="004F05B9" w:rsidP="004F05B9">
      <w:pPr>
        <w:jc w:val="both"/>
        <w:rPr>
          <w:rFonts w:ascii="Univers Next Pro Light Cond" w:hAnsi="Univers Next Pro Light Cond" w:cs="Arial"/>
          <w:sz w:val="24"/>
          <w:szCs w:val="24"/>
        </w:rPr>
      </w:pPr>
    </w:p>
    <w:p w14:paraId="74141EE0" w14:textId="77777777" w:rsidR="004F05B9" w:rsidRPr="00FC537A" w:rsidRDefault="004F05B9" w:rsidP="004F05B9">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Compte tenu de l’allotissement, le mode de dévolution retenu est celui des marchés séparés avec la possibilité de soumissionner pour un ou plusieurs lots, ou la totalité des lots.</w:t>
      </w:r>
    </w:p>
    <w:p w14:paraId="2C1FFFC9" w14:textId="77777777" w:rsidR="0054211C" w:rsidRPr="00FC537A" w:rsidRDefault="0054211C" w:rsidP="004F05B9">
      <w:pPr>
        <w:jc w:val="both"/>
        <w:rPr>
          <w:rFonts w:ascii="Univers Next Pro Light Cond" w:hAnsi="Univers Next Pro Light Cond" w:cs="Arial"/>
          <w:sz w:val="24"/>
          <w:szCs w:val="24"/>
        </w:rPr>
      </w:pPr>
    </w:p>
    <w:p w14:paraId="44A63CAD" w14:textId="0F130BDB" w:rsidR="0054211C" w:rsidRPr="00FC537A" w:rsidRDefault="0054211C" w:rsidP="0054211C">
      <w:pPr>
        <w:tabs>
          <w:tab w:val="left" w:pos="432"/>
          <w:tab w:val="left" w:pos="4536"/>
          <w:tab w:val="left" w:pos="5103"/>
        </w:tabs>
        <w:jc w:val="both"/>
        <w:rPr>
          <w:rFonts w:ascii="Univers Next Pro Light Cond" w:hAnsi="Univers Next Pro Light Cond" w:cs="Arial"/>
          <w:b/>
          <w:bCs/>
          <w:sz w:val="24"/>
          <w:szCs w:val="24"/>
        </w:rPr>
      </w:pPr>
      <w:r w:rsidRPr="00FC537A">
        <w:rPr>
          <w:rFonts w:ascii="Univers Next Pro Light Cond" w:hAnsi="Univers Next Pro Light Cond" w:cs="Arial"/>
          <w:sz w:val="24"/>
          <w:szCs w:val="24"/>
        </w:rPr>
        <w:t xml:space="preserve">Concernant les lots N°1 à N°3, un soumissionnaire ne pourra se voir attribuer au maximum que deux de ces trois lots. Le circuit du livre mis en place par la Bpi nécessite en effet un approvisionnement régulier de celle-ci. En attribuant ces trois lots à un même titulaire, la Bpi ne lui permettrait pas d’exécuter les commandes émises dans un délai approprié tandis que celle-ci ne serait pas en mesure de traiter des livraisons émises irrégulièrement et dans un volume trop important. </w:t>
      </w:r>
    </w:p>
    <w:p w14:paraId="38728546" w14:textId="77777777" w:rsidR="0054211C" w:rsidRPr="00FC537A" w:rsidRDefault="0054211C" w:rsidP="0054211C">
      <w:pPr>
        <w:jc w:val="both"/>
        <w:rPr>
          <w:rFonts w:ascii="Univers Next Pro Light Cond" w:hAnsi="Univers Next Pro Light Cond" w:cs="Arial"/>
          <w:b/>
          <w:bCs/>
          <w:sz w:val="24"/>
          <w:szCs w:val="24"/>
          <w:u w:val="single"/>
        </w:rPr>
      </w:pPr>
    </w:p>
    <w:p w14:paraId="1C6FB2C3" w14:textId="36ECE483" w:rsidR="0054211C" w:rsidRPr="00FC537A" w:rsidRDefault="0005338E" w:rsidP="0054211C">
      <w:pPr>
        <w:jc w:val="both"/>
        <w:rPr>
          <w:rFonts w:ascii="Univers Next Pro Light Cond" w:hAnsi="Univers Next Pro Light Cond" w:cs="Arial"/>
          <w:b/>
          <w:bCs/>
          <w:sz w:val="24"/>
          <w:szCs w:val="24"/>
          <w:u w:val="single"/>
        </w:rPr>
      </w:pPr>
      <w:r w:rsidRPr="00FC537A">
        <w:rPr>
          <w:rFonts w:ascii="Univers Next Pro Light Cond" w:hAnsi="Univers Next Pro Light Cond" w:cs="Arial"/>
          <w:bCs/>
          <w:sz w:val="24"/>
          <w:szCs w:val="24"/>
          <w:shd w:val="clear" w:color="auto" w:fill="FFFFFF"/>
        </w:rPr>
        <w:t>Conformément à l’article R. 2113-1 du code de la commande publique, l</w:t>
      </w:r>
      <w:r w:rsidR="0054211C" w:rsidRPr="00FC537A">
        <w:rPr>
          <w:rFonts w:ascii="Univers Next Pro Light Cond" w:hAnsi="Univers Next Pro Light Cond" w:cs="Arial"/>
          <w:sz w:val="24"/>
          <w:szCs w:val="24"/>
        </w:rPr>
        <w:t>es règles applicables lorsque la mise en œuvre des critères d’attribution du règlement de la consultation conduirait à attribuer à un même soumissionnaire les lots N°1, N°2 et N°3 sont les suivantes.</w:t>
      </w:r>
    </w:p>
    <w:p w14:paraId="04299EA3" w14:textId="77777777" w:rsidR="0054211C" w:rsidRPr="00FC537A" w:rsidRDefault="0054211C" w:rsidP="0054211C">
      <w:pPr>
        <w:pStyle w:val="Corpsdetexte2"/>
        <w:rPr>
          <w:rFonts w:ascii="Univers Next Pro Light Cond" w:hAnsi="Univers Next Pro Light Cond" w:cs="Arial"/>
          <w:szCs w:val="24"/>
        </w:rPr>
      </w:pPr>
    </w:p>
    <w:p w14:paraId="4BB784BE" w14:textId="7DD02794" w:rsidR="0054211C" w:rsidRPr="00FC537A" w:rsidRDefault="0054211C" w:rsidP="0054211C">
      <w:pPr>
        <w:pStyle w:val="Corpsdetexte2"/>
        <w:rPr>
          <w:rFonts w:ascii="Univers Next Pro Light Cond" w:hAnsi="Univers Next Pro Light Cond" w:cs="Arial"/>
          <w:szCs w:val="24"/>
        </w:rPr>
      </w:pPr>
      <w:r w:rsidRPr="00FC537A">
        <w:rPr>
          <w:rFonts w:ascii="Univers Next Pro Light Cond" w:hAnsi="Univers Next Pro Light Cond" w:cs="Arial"/>
          <w:szCs w:val="24"/>
        </w:rPr>
        <w:t xml:space="preserve">Si un soumissionnaire est classé premier sur ces trois lots, les deux lots dont les consommations budgétaires </w:t>
      </w:r>
      <w:r w:rsidR="00097265" w:rsidRPr="00FC537A">
        <w:rPr>
          <w:rFonts w:ascii="Univers Next Pro Light Cond" w:hAnsi="Univers Next Pro Light Cond" w:cs="Arial"/>
          <w:szCs w:val="24"/>
        </w:rPr>
        <w:t xml:space="preserve">antérieures </w:t>
      </w:r>
      <w:r w:rsidRPr="00FC537A">
        <w:rPr>
          <w:rFonts w:ascii="Univers Next Pro Light Cond" w:hAnsi="Univers Next Pro Light Cond" w:cs="Arial"/>
          <w:szCs w:val="24"/>
        </w:rPr>
        <w:t xml:space="preserve">indiquées </w:t>
      </w:r>
      <w:r w:rsidR="00A840B2" w:rsidRPr="00FC537A">
        <w:rPr>
          <w:rFonts w:ascii="Univers Next Pro Light Cond" w:hAnsi="Univers Next Pro Light Cond" w:cs="Arial"/>
          <w:szCs w:val="24"/>
        </w:rPr>
        <w:t xml:space="preserve">à l’article 5 </w:t>
      </w:r>
      <w:r w:rsidR="00FC537A" w:rsidRPr="00FC537A">
        <w:rPr>
          <w:rFonts w:ascii="Univers Next Pro Light Cond" w:hAnsi="Univers Next Pro Light Cond" w:cs="Arial"/>
          <w:szCs w:val="24"/>
        </w:rPr>
        <w:t>du présent</w:t>
      </w:r>
      <w:r w:rsidRPr="00FC537A">
        <w:rPr>
          <w:rFonts w:ascii="Univers Next Pro Light Cond" w:hAnsi="Univers Next Pro Light Cond" w:cs="Arial"/>
          <w:szCs w:val="24"/>
        </w:rPr>
        <w:t xml:space="preserve"> règlement de la consultation sont les plus importantes lui sont attribués en priorité.</w:t>
      </w:r>
    </w:p>
    <w:p w14:paraId="529CA99B" w14:textId="77777777" w:rsidR="00FD4618" w:rsidRPr="00FC537A" w:rsidRDefault="00FD4618" w:rsidP="0054211C">
      <w:pPr>
        <w:pStyle w:val="Corpsdetexte2"/>
        <w:rPr>
          <w:rFonts w:ascii="Univers Next Pro Light Cond" w:hAnsi="Univers Next Pro Light Cond" w:cs="Arial"/>
          <w:szCs w:val="24"/>
        </w:rPr>
      </w:pPr>
    </w:p>
    <w:p w14:paraId="5A6C4955" w14:textId="1F95885C" w:rsidR="0054211C" w:rsidRPr="00FC537A" w:rsidRDefault="0054211C" w:rsidP="0054211C">
      <w:pPr>
        <w:pStyle w:val="Corpsdetexte2"/>
        <w:rPr>
          <w:rFonts w:ascii="Univers Next Pro Light Cond" w:hAnsi="Univers Next Pro Light Cond" w:cs="Arial"/>
          <w:szCs w:val="24"/>
        </w:rPr>
      </w:pPr>
      <w:r w:rsidRPr="00FC537A">
        <w:rPr>
          <w:rFonts w:ascii="Univers Next Pro Light Cond" w:hAnsi="Univers Next Pro Light Cond" w:cs="Arial"/>
          <w:szCs w:val="24"/>
        </w:rPr>
        <w:t xml:space="preserve">Le soumissionnaire classé second pour le lot qui n’a pu être attribué au candidat d’ores et déjà attributaire des deux lots les plus importants, sera réputé </w:t>
      </w:r>
      <w:proofErr w:type="gramStart"/>
      <w:r w:rsidRPr="00FC537A">
        <w:rPr>
          <w:rFonts w:ascii="Univers Next Pro Light Cond" w:hAnsi="Univers Next Pro Light Cond" w:cs="Arial"/>
          <w:szCs w:val="24"/>
        </w:rPr>
        <w:t>classé</w:t>
      </w:r>
      <w:proofErr w:type="gramEnd"/>
      <w:r w:rsidRPr="00FC537A">
        <w:rPr>
          <w:rFonts w:ascii="Univers Next Pro Light Cond" w:hAnsi="Univers Next Pro Light Cond" w:cs="Arial"/>
          <w:szCs w:val="24"/>
        </w:rPr>
        <w:t xml:space="preserve"> premier pour le lot concerné.</w:t>
      </w:r>
    </w:p>
    <w:p w14:paraId="469CFC20" w14:textId="77777777" w:rsidR="0054211C" w:rsidRPr="00FC537A" w:rsidRDefault="0054211C" w:rsidP="0054211C">
      <w:pPr>
        <w:pStyle w:val="Corpsdetexte2"/>
        <w:rPr>
          <w:rFonts w:ascii="Univers Next Pro Light Cond" w:hAnsi="Univers Next Pro Light Cond" w:cs="Arial"/>
          <w:szCs w:val="24"/>
        </w:rPr>
      </w:pPr>
    </w:p>
    <w:p w14:paraId="074639B1" w14:textId="264BC65F" w:rsidR="0054211C" w:rsidRPr="00FC537A" w:rsidRDefault="0054211C" w:rsidP="0054211C">
      <w:pPr>
        <w:pStyle w:val="Corpsdetexte2"/>
        <w:rPr>
          <w:rFonts w:ascii="Univers Next Pro Light Cond" w:hAnsi="Univers Next Pro Light Cond" w:cs="Arial"/>
          <w:b/>
          <w:bCs/>
          <w:szCs w:val="24"/>
        </w:rPr>
      </w:pPr>
      <w:r w:rsidRPr="00FC537A">
        <w:rPr>
          <w:rFonts w:ascii="Univers Next Pro Light Cond" w:hAnsi="Univers Next Pro Light Cond" w:cs="Arial"/>
          <w:szCs w:val="24"/>
        </w:rPr>
        <w:t>Par dérogation à la règle de l’attribution de 2 lots au maximum par soumissionnaire sur les lots N°1 à N°3, si un candidat est le seul à avoir remis une offre pouvant faire l’objet d’un examen pour un lot considéré et dès lors que l’offre en cause serait régulière, acceptable et appropriée, celui-ci lui est attribué et n’est pas comptabilisé dans le nombre maximum de lots pouvant lui être attribués.</w:t>
      </w:r>
    </w:p>
    <w:p w14:paraId="7916EF79" w14:textId="77777777" w:rsidR="00BD278F" w:rsidRPr="00FC537A" w:rsidRDefault="00BD278F" w:rsidP="00BD278F">
      <w:pPr>
        <w:tabs>
          <w:tab w:val="left" w:pos="432"/>
          <w:tab w:val="left" w:pos="4536"/>
          <w:tab w:val="left" w:pos="5103"/>
        </w:tabs>
        <w:jc w:val="both"/>
        <w:rPr>
          <w:rFonts w:ascii="Univers Next Pro Light Cond" w:hAnsi="Univers Next Pro Light Cond" w:cs="Arial"/>
          <w:sz w:val="24"/>
          <w:szCs w:val="24"/>
        </w:rPr>
      </w:pPr>
    </w:p>
    <w:p w14:paraId="08BA04AB" w14:textId="4213FBE5" w:rsidR="004F05B9" w:rsidRPr="00FC537A" w:rsidRDefault="004F05B9" w:rsidP="004746D8">
      <w:pPr>
        <w:pStyle w:val="Titre1"/>
        <w:numPr>
          <w:ilvl w:val="0"/>
          <w:numId w:val="46"/>
        </w:numPr>
        <w:rPr>
          <w:rFonts w:ascii="Univers Next Pro Light Cond" w:hAnsi="Univers Next Pro Light Cond" w:cs="Arial"/>
          <w:b/>
          <w:sz w:val="24"/>
          <w:szCs w:val="24"/>
          <w:u w:val="single"/>
        </w:rPr>
      </w:pPr>
      <w:bookmarkStart w:id="4" w:name="_Toc187740041"/>
      <w:r w:rsidRPr="00FC537A">
        <w:rPr>
          <w:rFonts w:ascii="Univers Next Pro Light Cond" w:hAnsi="Univers Next Pro Light Cond" w:cs="Arial"/>
          <w:b/>
          <w:sz w:val="24"/>
          <w:szCs w:val="24"/>
          <w:u w:val="single"/>
        </w:rPr>
        <w:t>Caractéristiques principales</w:t>
      </w:r>
      <w:bookmarkEnd w:id="4"/>
    </w:p>
    <w:p w14:paraId="6351DC46" w14:textId="77777777" w:rsidR="004F05B9" w:rsidRPr="00FC537A" w:rsidRDefault="004F05B9" w:rsidP="004F05B9">
      <w:pPr>
        <w:tabs>
          <w:tab w:val="left" w:pos="1701"/>
        </w:tabs>
        <w:jc w:val="both"/>
        <w:rPr>
          <w:rFonts w:ascii="Univers Next Pro Light Cond" w:hAnsi="Univers Next Pro Light Cond" w:cs="Arial"/>
          <w:b/>
          <w:i/>
          <w:sz w:val="24"/>
          <w:szCs w:val="24"/>
        </w:rPr>
      </w:pPr>
    </w:p>
    <w:p w14:paraId="567C668F" w14:textId="5E72FE56" w:rsidR="004F05B9" w:rsidRPr="00FC537A" w:rsidRDefault="004F05B9" w:rsidP="004F05B9">
      <w:pPr>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Marché de </w:t>
      </w:r>
      <w:r w:rsidR="00672A6A" w:rsidRPr="00FC537A">
        <w:rPr>
          <w:rFonts w:ascii="Univers Next Pro Light Cond" w:hAnsi="Univers Next Pro Light Cond" w:cs="Arial"/>
          <w:sz w:val="24"/>
          <w:szCs w:val="24"/>
        </w:rPr>
        <w:t>fournitures</w:t>
      </w:r>
    </w:p>
    <w:p w14:paraId="7D7762D3" w14:textId="120FD181" w:rsidR="004F05B9" w:rsidRPr="00FC537A" w:rsidRDefault="004F05B9" w:rsidP="004F05B9">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Code CPV </w:t>
      </w:r>
      <w:r w:rsidR="005E01EC" w:rsidRPr="00FC537A">
        <w:rPr>
          <w:rFonts w:ascii="Univers Next Pro Light Cond" w:hAnsi="Univers Next Pro Light Cond" w:cs="Arial"/>
          <w:sz w:val="24"/>
          <w:szCs w:val="24"/>
        </w:rPr>
        <w:t>22100000 Livres, brochures et dépliants imprimés</w:t>
      </w:r>
    </w:p>
    <w:p w14:paraId="6817218D" w14:textId="77777777" w:rsidR="004F05B9" w:rsidRPr="00FC537A" w:rsidRDefault="004F05B9" w:rsidP="004F05B9">
      <w:pPr>
        <w:jc w:val="both"/>
        <w:rPr>
          <w:rFonts w:ascii="Univers Next Pro Light Cond" w:hAnsi="Univers Next Pro Light Cond" w:cs="Arial"/>
          <w:iCs/>
          <w:sz w:val="24"/>
          <w:szCs w:val="24"/>
        </w:rPr>
      </w:pPr>
      <w:r w:rsidRPr="00FC537A">
        <w:rPr>
          <w:rStyle w:val="sstxt1"/>
          <w:rFonts w:ascii="Univers Next Pro Light Cond" w:hAnsi="Univers Next Pro Light Cond" w:cs="Arial"/>
          <w:i w:val="0"/>
          <w:sz w:val="24"/>
          <w:szCs w:val="24"/>
        </w:rPr>
        <w:t>Type de marché :</w:t>
      </w:r>
      <w:r w:rsidRPr="00FC537A">
        <w:rPr>
          <w:rFonts w:ascii="Univers Next Pro Light Cond" w:hAnsi="Univers Next Pro Light Cond" w:cs="Arial"/>
          <w:iCs/>
          <w:sz w:val="24"/>
          <w:szCs w:val="24"/>
        </w:rPr>
        <w:t xml:space="preserve"> Achat</w:t>
      </w:r>
    </w:p>
    <w:p w14:paraId="5A6F0373" w14:textId="77777777" w:rsidR="004F05B9" w:rsidRPr="00FC537A" w:rsidRDefault="004F05B9" w:rsidP="004F05B9">
      <w:pPr>
        <w:tabs>
          <w:tab w:val="left" w:pos="1701"/>
        </w:tabs>
        <w:jc w:val="both"/>
        <w:rPr>
          <w:rFonts w:ascii="Univers Next Pro Light Cond" w:hAnsi="Univers Next Pro Light Cond" w:cs="Arial"/>
          <w:sz w:val="24"/>
          <w:szCs w:val="24"/>
        </w:rPr>
      </w:pPr>
    </w:p>
    <w:p w14:paraId="4C4F1367" w14:textId="18630622" w:rsidR="005E01EC" w:rsidRPr="00FC537A" w:rsidRDefault="005E01EC" w:rsidP="005E01EC">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documents à fournir en exécution de l’accord-cadre sont constitués principalement de monographies, </w:t>
      </w:r>
      <w:r w:rsidR="00BD3298">
        <w:rPr>
          <w:rFonts w:ascii="Univers Next Pro Light Cond" w:hAnsi="Univers Next Pro Light Cond" w:cs="Arial"/>
          <w:sz w:val="24"/>
          <w:szCs w:val="24"/>
        </w:rPr>
        <w:t xml:space="preserve">de séries, </w:t>
      </w:r>
      <w:r w:rsidRPr="00FC537A">
        <w:rPr>
          <w:rFonts w:ascii="Univers Next Pro Light Cond" w:hAnsi="Univers Next Pro Light Cond" w:cs="Arial"/>
          <w:sz w:val="24"/>
          <w:szCs w:val="24"/>
        </w:rPr>
        <w:t>de méthodes ou manuels, de lexiques, de dictionnaires, de publications officielles. Selon les lots ils comprennent les séries, les annuaires, suites et collections à mise à jour traités en commandes permanentes.</w:t>
      </w:r>
    </w:p>
    <w:p w14:paraId="562898EA" w14:textId="45EA65C5" w:rsidR="005E01EC" w:rsidRPr="00FC537A" w:rsidRDefault="005E01EC" w:rsidP="004F05B9">
      <w:pPr>
        <w:tabs>
          <w:tab w:val="left" w:pos="1701"/>
        </w:tabs>
        <w:jc w:val="both"/>
        <w:rPr>
          <w:rFonts w:ascii="Univers Next Pro Light Cond" w:hAnsi="Univers Next Pro Light Cond" w:cs="Arial"/>
          <w:sz w:val="24"/>
          <w:szCs w:val="24"/>
        </w:rPr>
      </w:pPr>
    </w:p>
    <w:p w14:paraId="0CA16776" w14:textId="77777777" w:rsidR="00BD278F" w:rsidRPr="00FC537A" w:rsidRDefault="00BD278F" w:rsidP="000F6D6E">
      <w:pPr>
        <w:tabs>
          <w:tab w:val="left" w:pos="1701"/>
        </w:tabs>
        <w:jc w:val="both"/>
        <w:rPr>
          <w:rFonts w:ascii="Univers Next Pro Light Cond" w:hAnsi="Univers Next Pro Light Cond" w:cs="Arial"/>
          <w:sz w:val="24"/>
          <w:szCs w:val="24"/>
          <w:u w:val="single"/>
        </w:rPr>
      </w:pPr>
    </w:p>
    <w:p w14:paraId="529C46F1" w14:textId="30136172" w:rsidR="009B12A3" w:rsidRPr="00FC537A" w:rsidRDefault="00E56CD4" w:rsidP="004746D8">
      <w:pPr>
        <w:pStyle w:val="Titre1"/>
        <w:numPr>
          <w:ilvl w:val="0"/>
          <w:numId w:val="46"/>
        </w:numPr>
        <w:rPr>
          <w:rFonts w:ascii="Univers Next Pro Light Cond" w:hAnsi="Univers Next Pro Light Cond" w:cs="Arial"/>
          <w:b/>
          <w:sz w:val="24"/>
          <w:szCs w:val="24"/>
          <w:u w:val="single"/>
        </w:rPr>
      </w:pPr>
      <w:bookmarkStart w:id="5" w:name="_Toc187740042"/>
      <w:r w:rsidRPr="00FC537A">
        <w:rPr>
          <w:rFonts w:ascii="Univers Next Pro Light Cond" w:hAnsi="Univers Next Pro Light Cond" w:cs="Arial"/>
          <w:b/>
          <w:sz w:val="24"/>
          <w:szCs w:val="24"/>
          <w:u w:val="single"/>
        </w:rPr>
        <w:t>Forme d</w:t>
      </w:r>
      <w:r w:rsidR="005E01EC" w:rsidRPr="00FC537A">
        <w:rPr>
          <w:rFonts w:ascii="Univers Next Pro Light Cond" w:hAnsi="Univers Next Pro Light Cond" w:cs="Arial"/>
          <w:b/>
          <w:sz w:val="24"/>
          <w:szCs w:val="24"/>
          <w:u w:val="single"/>
        </w:rPr>
        <w:t>e l’accord-cadre</w:t>
      </w:r>
      <w:bookmarkEnd w:id="5"/>
    </w:p>
    <w:p w14:paraId="3F91ACBB" w14:textId="77777777" w:rsidR="009B12A3" w:rsidRPr="00FC537A" w:rsidRDefault="009B12A3" w:rsidP="000F6D6E">
      <w:pPr>
        <w:tabs>
          <w:tab w:val="left" w:pos="1701"/>
        </w:tabs>
        <w:jc w:val="both"/>
        <w:rPr>
          <w:rFonts w:ascii="Univers Next Pro Light Cond" w:hAnsi="Univers Next Pro Light Cond" w:cs="Arial"/>
          <w:sz w:val="24"/>
          <w:szCs w:val="24"/>
          <w:u w:val="single"/>
        </w:rPr>
      </w:pPr>
    </w:p>
    <w:p w14:paraId="022E55BF" w14:textId="77777777" w:rsidR="005E01EC" w:rsidRPr="00FC537A" w:rsidRDefault="005E01EC" w:rsidP="005E01EC">
      <w:pPr>
        <w:pBdr>
          <w:left w:val="nil"/>
        </w:pBd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présent contrat constitue un accord-cadre mono-attributaire au sens de l’article L2125-1 du code de la commande publique. Il donne lieu à la passation de bons de commandes dans les conditions fixées aux articles R. 2162-13 et R. 2162-14 du code de la commande publique.</w:t>
      </w:r>
    </w:p>
    <w:p w14:paraId="416ECCAB" w14:textId="77777777" w:rsidR="0050693F" w:rsidRPr="00FC537A" w:rsidRDefault="0050693F" w:rsidP="009B6A6C">
      <w:pPr>
        <w:tabs>
          <w:tab w:val="left" w:pos="1701"/>
        </w:tabs>
        <w:jc w:val="both"/>
        <w:rPr>
          <w:rFonts w:ascii="Univers Next Pro Light Cond" w:hAnsi="Univers Next Pro Light Cond" w:cs="Arial"/>
          <w:b/>
          <w:sz w:val="24"/>
          <w:szCs w:val="24"/>
          <w:u w:val="single"/>
        </w:rPr>
      </w:pPr>
    </w:p>
    <w:p w14:paraId="2447FD02" w14:textId="373BAA45" w:rsidR="00BB361E" w:rsidRPr="00FC537A" w:rsidRDefault="00BD278F" w:rsidP="004746D8">
      <w:pPr>
        <w:pStyle w:val="Titre1"/>
        <w:numPr>
          <w:ilvl w:val="0"/>
          <w:numId w:val="46"/>
        </w:numPr>
        <w:rPr>
          <w:rFonts w:ascii="Univers Next Pro Light Cond" w:hAnsi="Univers Next Pro Light Cond" w:cs="Arial"/>
          <w:b/>
          <w:sz w:val="24"/>
          <w:szCs w:val="24"/>
          <w:u w:val="single"/>
        </w:rPr>
      </w:pPr>
      <w:bookmarkStart w:id="6" w:name="_Toc187740043"/>
      <w:r w:rsidRPr="00FC537A">
        <w:rPr>
          <w:rFonts w:ascii="Univers Next Pro Light Cond" w:hAnsi="Univers Next Pro Light Cond" w:cs="Arial"/>
          <w:b/>
          <w:sz w:val="24"/>
          <w:szCs w:val="24"/>
          <w:u w:val="single"/>
        </w:rPr>
        <w:t xml:space="preserve">Valeur estimée </w:t>
      </w:r>
      <w:r w:rsidR="00E56CD4" w:rsidRPr="00FC537A">
        <w:rPr>
          <w:rFonts w:ascii="Univers Next Pro Light Cond" w:hAnsi="Univers Next Pro Light Cond" w:cs="Arial"/>
          <w:b/>
          <w:sz w:val="24"/>
          <w:szCs w:val="24"/>
          <w:u w:val="single"/>
        </w:rPr>
        <w:t>des prestations</w:t>
      </w:r>
      <w:bookmarkEnd w:id="6"/>
    </w:p>
    <w:p w14:paraId="5544B811" w14:textId="77777777" w:rsidR="00BB361E" w:rsidRPr="00FC537A" w:rsidRDefault="00BB361E" w:rsidP="00BB361E">
      <w:pPr>
        <w:jc w:val="both"/>
        <w:rPr>
          <w:rFonts w:ascii="Univers Next Pro Light Cond" w:hAnsi="Univers Next Pro Light Cond" w:cs="Arial"/>
          <w:sz w:val="24"/>
          <w:szCs w:val="24"/>
        </w:rPr>
      </w:pPr>
    </w:p>
    <w:p w14:paraId="5039A052" w14:textId="0A4665D2" w:rsidR="00E56CD4" w:rsidRPr="00FC537A" w:rsidRDefault="00BB361E" w:rsidP="00BB361E">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lastRenderedPageBreak/>
        <w:t xml:space="preserve">A titre d’information </w:t>
      </w:r>
      <w:r w:rsidR="009C0047" w:rsidRPr="00FC537A">
        <w:rPr>
          <w:rFonts w:ascii="Univers Next Pro Light Cond" w:hAnsi="Univers Next Pro Light Cond" w:cs="Arial"/>
          <w:sz w:val="24"/>
          <w:szCs w:val="24"/>
        </w:rPr>
        <w:t xml:space="preserve">non </w:t>
      </w:r>
      <w:r w:rsidRPr="00FC537A">
        <w:rPr>
          <w:rFonts w:ascii="Univers Next Pro Light Cond" w:hAnsi="Univers Next Pro Light Cond" w:cs="Arial"/>
          <w:sz w:val="24"/>
          <w:szCs w:val="24"/>
        </w:rPr>
        <w:t xml:space="preserve">contractuelle, la Bpi </w:t>
      </w:r>
      <w:r w:rsidR="00E56CD4" w:rsidRPr="00FC537A">
        <w:rPr>
          <w:rFonts w:ascii="Univers Next Pro Light Cond" w:hAnsi="Univers Next Pro Light Cond" w:cs="Arial"/>
          <w:sz w:val="24"/>
          <w:szCs w:val="24"/>
        </w:rPr>
        <w:t>estime l</w:t>
      </w:r>
      <w:r w:rsidR="005E01EC" w:rsidRPr="00FC537A">
        <w:rPr>
          <w:rFonts w:ascii="Univers Next Pro Light Cond" w:hAnsi="Univers Next Pro Light Cond" w:cs="Arial"/>
          <w:sz w:val="24"/>
          <w:szCs w:val="24"/>
        </w:rPr>
        <w:t xml:space="preserve">e montant annuel des </w:t>
      </w:r>
      <w:r w:rsidR="00097265" w:rsidRPr="00FC537A">
        <w:rPr>
          <w:rFonts w:ascii="Univers Next Pro Light Cond" w:hAnsi="Univers Next Pro Light Cond" w:cs="Arial"/>
          <w:sz w:val="24"/>
          <w:szCs w:val="24"/>
        </w:rPr>
        <w:t xml:space="preserve">dépenses antérieures pour l’année 2023 </w:t>
      </w:r>
      <w:r w:rsidR="009C0047" w:rsidRPr="00FC537A">
        <w:rPr>
          <w:rFonts w:ascii="Univers Next Pro Light Cond" w:hAnsi="Univers Next Pro Light Cond" w:cs="Arial"/>
          <w:sz w:val="24"/>
          <w:szCs w:val="24"/>
        </w:rPr>
        <w:t>à</w:t>
      </w:r>
      <w:r w:rsidR="00E56CD4" w:rsidRPr="00FC537A">
        <w:rPr>
          <w:rFonts w:ascii="Univers Next Pro Light Cond" w:hAnsi="Univers Next Pro Light Cond" w:cs="Arial"/>
          <w:sz w:val="24"/>
          <w:szCs w:val="24"/>
        </w:rPr>
        <w:t> :</w:t>
      </w:r>
    </w:p>
    <w:p w14:paraId="1A218345" w14:textId="77777777" w:rsidR="00E56CD4" w:rsidRPr="00FC537A" w:rsidRDefault="00E56CD4" w:rsidP="00BB361E">
      <w:pPr>
        <w:jc w:val="both"/>
        <w:rPr>
          <w:rFonts w:ascii="Univers Next Pro Light Cond" w:hAnsi="Univers Next Pro Light Cond" w:cs="Arial"/>
          <w:sz w:val="24"/>
          <w:szCs w:val="24"/>
        </w:rPr>
      </w:pPr>
    </w:p>
    <w:p w14:paraId="4F256B7C" w14:textId="77777777" w:rsidR="00F5612E" w:rsidRPr="00FC537A" w:rsidRDefault="00F5612E" w:rsidP="00F5612E">
      <w:pPr>
        <w:pStyle w:val="Corpsdetexte2"/>
        <w:rPr>
          <w:rFonts w:ascii="Univers Next Pro Light Cond" w:hAnsi="Univers Next Pro Light Cond" w:cs="Arial"/>
          <w:szCs w:val="24"/>
        </w:rPr>
      </w:pPr>
    </w:p>
    <w:tbl>
      <w:tblPr>
        <w:tblStyle w:val="Grilledutableau"/>
        <w:tblW w:w="0" w:type="auto"/>
        <w:tblLook w:val="04A0" w:firstRow="1" w:lastRow="0" w:firstColumn="1" w:lastColumn="0" w:noHBand="0" w:noVBand="1"/>
      </w:tblPr>
      <w:tblGrid>
        <w:gridCol w:w="846"/>
        <w:gridCol w:w="2551"/>
      </w:tblGrid>
      <w:tr w:rsidR="00F5612E" w:rsidRPr="00FC537A" w14:paraId="27CDB29A" w14:textId="77777777" w:rsidTr="007A416E">
        <w:tc>
          <w:tcPr>
            <w:tcW w:w="846" w:type="dxa"/>
          </w:tcPr>
          <w:p w14:paraId="699962CA"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Lot</w:t>
            </w:r>
          </w:p>
        </w:tc>
        <w:tc>
          <w:tcPr>
            <w:tcW w:w="2551" w:type="dxa"/>
          </w:tcPr>
          <w:p w14:paraId="3C6FCB0E"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Montant HT - année 2023</w:t>
            </w:r>
          </w:p>
        </w:tc>
      </w:tr>
      <w:tr w:rsidR="00F5612E" w:rsidRPr="00FC537A" w14:paraId="3038AF0E" w14:textId="77777777" w:rsidTr="007A416E">
        <w:tc>
          <w:tcPr>
            <w:tcW w:w="846" w:type="dxa"/>
          </w:tcPr>
          <w:p w14:paraId="1949819C"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1</w:t>
            </w:r>
          </w:p>
        </w:tc>
        <w:tc>
          <w:tcPr>
            <w:tcW w:w="2551" w:type="dxa"/>
          </w:tcPr>
          <w:p w14:paraId="33FDF1F9" w14:textId="3CD7CB2B"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65 689,36</w:t>
            </w:r>
            <w:r w:rsidR="00A50F7F" w:rsidRPr="00FC537A">
              <w:rPr>
                <w:rFonts w:ascii="Univers Next Pro Light Cond" w:hAnsi="Univers Next Pro Light Cond"/>
                <w:sz w:val="24"/>
                <w:szCs w:val="24"/>
              </w:rPr>
              <w:t xml:space="preserve"> €</w:t>
            </w:r>
          </w:p>
        </w:tc>
      </w:tr>
      <w:tr w:rsidR="00F5612E" w:rsidRPr="00FC537A" w14:paraId="4F55B9C8" w14:textId="77777777" w:rsidTr="007A416E">
        <w:tc>
          <w:tcPr>
            <w:tcW w:w="846" w:type="dxa"/>
          </w:tcPr>
          <w:p w14:paraId="09A07E83"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2</w:t>
            </w:r>
          </w:p>
        </w:tc>
        <w:tc>
          <w:tcPr>
            <w:tcW w:w="2551" w:type="dxa"/>
          </w:tcPr>
          <w:p w14:paraId="6D221392" w14:textId="71FC821D"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124 705,11</w:t>
            </w:r>
            <w:r w:rsidR="00A50F7F" w:rsidRPr="00FC537A">
              <w:rPr>
                <w:rFonts w:ascii="Univers Next Pro Light Cond" w:hAnsi="Univers Next Pro Light Cond"/>
                <w:sz w:val="24"/>
                <w:szCs w:val="24"/>
              </w:rPr>
              <w:t xml:space="preserve"> €</w:t>
            </w:r>
          </w:p>
        </w:tc>
      </w:tr>
      <w:tr w:rsidR="00F5612E" w:rsidRPr="00FC537A" w14:paraId="3A68F176" w14:textId="77777777" w:rsidTr="007A416E">
        <w:tc>
          <w:tcPr>
            <w:tcW w:w="846" w:type="dxa"/>
          </w:tcPr>
          <w:p w14:paraId="26C4FD4F"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3</w:t>
            </w:r>
          </w:p>
        </w:tc>
        <w:tc>
          <w:tcPr>
            <w:tcW w:w="2551" w:type="dxa"/>
          </w:tcPr>
          <w:p w14:paraId="6E367665" w14:textId="7AD41AEE"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57 475,09</w:t>
            </w:r>
            <w:r w:rsidR="00A50F7F" w:rsidRPr="00FC537A">
              <w:rPr>
                <w:rFonts w:ascii="Univers Next Pro Light Cond" w:hAnsi="Univers Next Pro Light Cond"/>
                <w:sz w:val="24"/>
                <w:szCs w:val="24"/>
              </w:rPr>
              <w:t xml:space="preserve"> €</w:t>
            </w:r>
          </w:p>
        </w:tc>
      </w:tr>
      <w:tr w:rsidR="00F5612E" w:rsidRPr="00FC537A" w14:paraId="428A0832" w14:textId="77777777" w:rsidTr="007A416E">
        <w:tc>
          <w:tcPr>
            <w:tcW w:w="846" w:type="dxa"/>
          </w:tcPr>
          <w:p w14:paraId="6703FD94"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4</w:t>
            </w:r>
          </w:p>
        </w:tc>
        <w:tc>
          <w:tcPr>
            <w:tcW w:w="2551" w:type="dxa"/>
          </w:tcPr>
          <w:p w14:paraId="1F23FC12" w14:textId="27392A16"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5 601,31</w:t>
            </w:r>
            <w:r w:rsidR="00A50F7F" w:rsidRPr="00FC537A">
              <w:rPr>
                <w:rFonts w:ascii="Univers Next Pro Light Cond" w:hAnsi="Univers Next Pro Light Cond"/>
                <w:sz w:val="24"/>
                <w:szCs w:val="24"/>
              </w:rPr>
              <w:t xml:space="preserve"> €</w:t>
            </w:r>
          </w:p>
        </w:tc>
      </w:tr>
      <w:tr w:rsidR="00F5612E" w:rsidRPr="00FC537A" w14:paraId="617AD1B2" w14:textId="77777777" w:rsidTr="007A416E">
        <w:tc>
          <w:tcPr>
            <w:tcW w:w="846" w:type="dxa"/>
          </w:tcPr>
          <w:p w14:paraId="44692ED8"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5</w:t>
            </w:r>
          </w:p>
        </w:tc>
        <w:tc>
          <w:tcPr>
            <w:tcW w:w="2551" w:type="dxa"/>
          </w:tcPr>
          <w:p w14:paraId="1236F5A7" w14:textId="05E59DB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5 902,55</w:t>
            </w:r>
            <w:r w:rsidR="00A50F7F" w:rsidRPr="00FC537A">
              <w:rPr>
                <w:rFonts w:ascii="Univers Next Pro Light Cond" w:hAnsi="Univers Next Pro Light Cond"/>
                <w:sz w:val="24"/>
                <w:szCs w:val="24"/>
              </w:rPr>
              <w:t xml:space="preserve"> €</w:t>
            </w:r>
          </w:p>
        </w:tc>
      </w:tr>
      <w:tr w:rsidR="00F5612E" w:rsidRPr="00FC537A" w14:paraId="7C01185A" w14:textId="77777777" w:rsidTr="007A416E">
        <w:tc>
          <w:tcPr>
            <w:tcW w:w="846" w:type="dxa"/>
          </w:tcPr>
          <w:p w14:paraId="3FCB8530"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6</w:t>
            </w:r>
          </w:p>
        </w:tc>
        <w:tc>
          <w:tcPr>
            <w:tcW w:w="2551" w:type="dxa"/>
          </w:tcPr>
          <w:p w14:paraId="7DC14F03" w14:textId="2A8EBE1A"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42 173,15</w:t>
            </w:r>
            <w:r w:rsidR="00A50F7F" w:rsidRPr="00FC537A">
              <w:rPr>
                <w:rFonts w:ascii="Univers Next Pro Light Cond" w:hAnsi="Univers Next Pro Light Cond"/>
                <w:sz w:val="24"/>
                <w:szCs w:val="24"/>
              </w:rPr>
              <w:t xml:space="preserve"> €</w:t>
            </w:r>
          </w:p>
        </w:tc>
      </w:tr>
      <w:tr w:rsidR="00F5612E" w:rsidRPr="00FC537A" w14:paraId="44C5971D" w14:textId="77777777" w:rsidTr="007A416E">
        <w:tc>
          <w:tcPr>
            <w:tcW w:w="846" w:type="dxa"/>
          </w:tcPr>
          <w:p w14:paraId="5110350C" w14:textId="77777777"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7</w:t>
            </w:r>
          </w:p>
        </w:tc>
        <w:tc>
          <w:tcPr>
            <w:tcW w:w="2551" w:type="dxa"/>
          </w:tcPr>
          <w:p w14:paraId="75CFED0A" w14:textId="7D479FA5" w:rsidR="00F5612E" w:rsidRPr="00FC537A" w:rsidRDefault="00F5612E" w:rsidP="007A416E">
            <w:pPr>
              <w:rPr>
                <w:rFonts w:ascii="Univers Next Pro Light Cond" w:hAnsi="Univers Next Pro Light Cond"/>
                <w:sz w:val="24"/>
                <w:szCs w:val="24"/>
              </w:rPr>
            </w:pPr>
            <w:r w:rsidRPr="00FC537A">
              <w:rPr>
                <w:rFonts w:ascii="Univers Next Pro Light Cond" w:hAnsi="Univers Next Pro Light Cond"/>
                <w:sz w:val="24"/>
                <w:szCs w:val="24"/>
              </w:rPr>
              <w:t>486,85</w:t>
            </w:r>
            <w:r w:rsidR="00A50F7F" w:rsidRPr="00FC537A">
              <w:rPr>
                <w:rFonts w:ascii="Univers Next Pro Light Cond" w:hAnsi="Univers Next Pro Light Cond"/>
                <w:sz w:val="24"/>
                <w:szCs w:val="24"/>
              </w:rPr>
              <w:t xml:space="preserve"> €</w:t>
            </w:r>
          </w:p>
        </w:tc>
      </w:tr>
    </w:tbl>
    <w:p w14:paraId="30060C15" w14:textId="77777777" w:rsidR="00BB361E" w:rsidRPr="00FC537A" w:rsidRDefault="00BB361E" w:rsidP="00BB361E">
      <w:pPr>
        <w:autoSpaceDE w:val="0"/>
        <w:autoSpaceDN w:val="0"/>
        <w:adjustRightInd w:val="0"/>
        <w:jc w:val="both"/>
        <w:rPr>
          <w:rFonts w:ascii="Univers Next Pro Light Cond" w:hAnsi="Univers Next Pro Light Cond" w:cs="Arial"/>
          <w:sz w:val="24"/>
          <w:szCs w:val="24"/>
        </w:rPr>
      </w:pPr>
    </w:p>
    <w:p w14:paraId="5CA383A0" w14:textId="77777777" w:rsidR="005E01EC" w:rsidRPr="00FC537A" w:rsidRDefault="005E01EC" w:rsidP="00BB361E">
      <w:pPr>
        <w:autoSpaceDE w:val="0"/>
        <w:autoSpaceDN w:val="0"/>
        <w:adjustRightInd w:val="0"/>
        <w:jc w:val="both"/>
        <w:rPr>
          <w:rFonts w:ascii="Univers Next Pro Light Cond" w:hAnsi="Univers Next Pro Light Cond" w:cs="Arial"/>
          <w:sz w:val="24"/>
          <w:szCs w:val="24"/>
        </w:rPr>
      </w:pPr>
    </w:p>
    <w:p w14:paraId="4C84BCB1" w14:textId="25255C29" w:rsidR="005312EB" w:rsidRPr="00FC537A" w:rsidRDefault="00F1218A" w:rsidP="004746D8">
      <w:pPr>
        <w:pStyle w:val="Titre1"/>
        <w:numPr>
          <w:ilvl w:val="0"/>
          <w:numId w:val="46"/>
        </w:numPr>
        <w:rPr>
          <w:rFonts w:ascii="Univers Next Pro Light Cond" w:hAnsi="Univers Next Pro Light Cond" w:cs="Arial"/>
          <w:b/>
          <w:sz w:val="24"/>
          <w:szCs w:val="24"/>
          <w:u w:val="single"/>
        </w:rPr>
      </w:pPr>
      <w:bookmarkStart w:id="7" w:name="_Toc187740044"/>
      <w:r w:rsidRPr="00FC537A">
        <w:rPr>
          <w:rFonts w:ascii="Univers Next Pro Light Cond" w:hAnsi="Univers Next Pro Light Cond" w:cs="Arial"/>
          <w:b/>
          <w:sz w:val="24"/>
          <w:szCs w:val="24"/>
          <w:u w:val="single"/>
        </w:rPr>
        <w:t>Durée d</w:t>
      </w:r>
      <w:r w:rsidR="00EF3512" w:rsidRPr="00FC537A">
        <w:rPr>
          <w:rFonts w:ascii="Univers Next Pro Light Cond" w:hAnsi="Univers Next Pro Light Cond" w:cs="Arial"/>
          <w:b/>
          <w:sz w:val="24"/>
          <w:szCs w:val="24"/>
          <w:u w:val="single"/>
        </w:rPr>
        <w:t>e l’accord-cadre</w:t>
      </w:r>
      <w:bookmarkEnd w:id="7"/>
    </w:p>
    <w:p w14:paraId="551BACF2" w14:textId="77777777" w:rsidR="00A0406F" w:rsidRPr="00FC537A" w:rsidRDefault="00A0406F" w:rsidP="00E76812">
      <w:pPr>
        <w:jc w:val="both"/>
        <w:rPr>
          <w:rFonts w:ascii="Univers Next Pro Light Cond" w:hAnsi="Univers Next Pro Light Cond" w:cs="Arial"/>
          <w:i/>
          <w:sz w:val="24"/>
          <w:szCs w:val="24"/>
        </w:rPr>
      </w:pPr>
    </w:p>
    <w:p w14:paraId="655E70ED" w14:textId="77777777" w:rsidR="00EF3512" w:rsidRPr="00FC537A" w:rsidRDefault="00EF3512" w:rsidP="001E3E8B">
      <w:pPr>
        <w:jc w:val="both"/>
        <w:rPr>
          <w:rFonts w:ascii="Univers Next Pro Light Cond" w:hAnsi="Univers Next Pro Light Cond" w:cs="Arial"/>
          <w:i/>
          <w:sz w:val="24"/>
          <w:szCs w:val="24"/>
        </w:rPr>
      </w:pPr>
    </w:p>
    <w:p w14:paraId="390481A5" w14:textId="7BF23E59" w:rsidR="00A674DA" w:rsidRPr="00FC537A" w:rsidRDefault="00A674DA" w:rsidP="00A674DA">
      <w:pPr>
        <w:tabs>
          <w:tab w:val="left" w:pos="426"/>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L’accord-cadre est conclu pour un an à compter de sa notification. Sauf dénonciation par le pouvoir adjudicateur signifiée par écrit, par tout moyen permettant d'en assurer la réception et d'en déterminer la date, au moins </w:t>
      </w:r>
      <w:r w:rsidR="00FD4618" w:rsidRPr="00FC537A">
        <w:rPr>
          <w:rFonts w:ascii="Univers Next Pro Light Cond" w:hAnsi="Univers Next Pro Light Cond" w:cs="Arial"/>
          <w:sz w:val="24"/>
          <w:szCs w:val="24"/>
        </w:rPr>
        <w:t>3</w:t>
      </w:r>
      <w:r w:rsidRPr="00FC537A">
        <w:rPr>
          <w:rFonts w:ascii="Univers Next Pro Light Cond" w:hAnsi="Univers Next Pro Light Cond" w:cs="Arial"/>
          <w:sz w:val="24"/>
          <w:szCs w:val="24"/>
        </w:rPr>
        <w:t xml:space="preserve"> mois avant la fin de sa durée de validité, cet accord-cadre peut faire l’objet d’une à trois reconductions annuelles tacites pour une période d</w:t>
      </w:r>
      <w:r w:rsidR="00097265" w:rsidRPr="00FC537A">
        <w:rPr>
          <w:rFonts w:ascii="Univers Next Pro Light Cond" w:hAnsi="Univers Next Pro Light Cond" w:cs="Arial"/>
          <w:sz w:val="24"/>
          <w:szCs w:val="24"/>
        </w:rPr>
        <w:t>’</w:t>
      </w:r>
      <w:r w:rsidRPr="00FC537A">
        <w:rPr>
          <w:rFonts w:ascii="Univers Next Pro Light Cond" w:hAnsi="Univers Next Pro Light Cond" w:cs="Arial"/>
          <w:sz w:val="24"/>
          <w:szCs w:val="24"/>
        </w:rPr>
        <w:t>un an, sans que le titulaire puisse s’y opposer. La durée totale de l’accord-cadre ne peut excéder quatre ans.</w:t>
      </w:r>
    </w:p>
    <w:p w14:paraId="16A421F6" w14:textId="77777777" w:rsidR="00EF2380" w:rsidRPr="00FC537A" w:rsidRDefault="00EF2380" w:rsidP="008D629C">
      <w:pPr>
        <w:tabs>
          <w:tab w:val="left" w:pos="1701"/>
        </w:tabs>
        <w:jc w:val="both"/>
        <w:rPr>
          <w:rFonts w:ascii="Univers Next Pro Light Cond" w:hAnsi="Univers Next Pro Light Cond" w:cs="Arial"/>
          <w:bCs/>
          <w:sz w:val="24"/>
          <w:szCs w:val="24"/>
        </w:rPr>
      </w:pPr>
    </w:p>
    <w:p w14:paraId="4C84BCB9" w14:textId="738173AA" w:rsidR="000E7BDA" w:rsidRPr="00FC537A" w:rsidRDefault="003A11F9" w:rsidP="004746D8">
      <w:pPr>
        <w:pStyle w:val="Titre1"/>
        <w:numPr>
          <w:ilvl w:val="0"/>
          <w:numId w:val="46"/>
        </w:numPr>
        <w:rPr>
          <w:rFonts w:ascii="Univers Next Pro Light Cond" w:hAnsi="Univers Next Pro Light Cond" w:cs="Arial"/>
          <w:sz w:val="24"/>
          <w:szCs w:val="24"/>
        </w:rPr>
      </w:pPr>
      <w:bookmarkStart w:id="8" w:name="_Toc187740045"/>
      <w:r w:rsidRPr="00FC537A">
        <w:rPr>
          <w:rFonts w:ascii="Univers Next Pro Light Cond" w:hAnsi="Univers Next Pro Light Cond" w:cs="Arial"/>
          <w:b/>
          <w:sz w:val="24"/>
          <w:szCs w:val="24"/>
          <w:u w:val="single"/>
        </w:rPr>
        <w:t>Variantes</w:t>
      </w:r>
      <w:r w:rsidR="00D05176" w:rsidRPr="00FC537A">
        <w:rPr>
          <w:rFonts w:ascii="Univers Next Pro Light Cond" w:hAnsi="Univers Next Pro Light Cond" w:cs="Arial"/>
          <w:b/>
          <w:sz w:val="24"/>
          <w:szCs w:val="24"/>
          <w:u w:val="single"/>
        </w:rPr>
        <w:t xml:space="preserve"> : </w:t>
      </w:r>
      <w:r w:rsidR="006B1217" w:rsidRPr="00FC537A">
        <w:rPr>
          <w:rFonts w:ascii="Univers Next Pro Light Cond" w:hAnsi="Univers Next Pro Light Cond" w:cs="Arial"/>
          <w:sz w:val="24"/>
          <w:szCs w:val="24"/>
        </w:rPr>
        <w:t>L</w:t>
      </w:r>
      <w:r w:rsidR="000E7BDA" w:rsidRPr="00FC537A">
        <w:rPr>
          <w:rFonts w:ascii="Univers Next Pro Light Cond" w:hAnsi="Univers Next Pro Light Cond" w:cs="Arial"/>
          <w:sz w:val="24"/>
          <w:szCs w:val="24"/>
        </w:rPr>
        <w:t>es variantes ne sont pas autorisées.</w:t>
      </w:r>
      <w:bookmarkEnd w:id="8"/>
    </w:p>
    <w:p w14:paraId="4C84BCBA" w14:textId="77777777" w:rsidR="006041FA" w:rsidRPr="00FC537A" w:rsidRDefault="006041FA" w:rsidP="003A11F9">
      <w:pPr>
        <w:tabs>
          <w:tab w:val="left" w:pos="1701"/>
        </w:tabs>
        <w:jc w:val="both"/>
        <w:rPr>
          <w:rFonts w:ascii="Univers Next Pro Light Cond" w:hAnsi="Univers Next Pro Light Cond" w:cs="Arial"/>
          <w:sz w:val="24"/>
          <w:szCs w:val="24"/>
        </w:rPr>
      </w:pPr>
    </w:p>
    <w:p w14:paraId="4C84BCBF" w14:textId="5601F71F" w:rsidR="005D546A" w:rsidRPr="00FC537A" w:rsidRDefault="00EF2380" w:rsidP="004746D8">
      <w:pPr>
        <w:pStyle w:val="Titre1"/>
        <w:numPr>
          <w:ilvl w:val="0"/>
          <w:numId w:val="46"/>
        </w:numPr>
        <w:rPr>
          <w:rFonts w:ascii="Univers Next Pro Light Cond" w:hAnsi="Univers Next Pro Light Cond" w:cs="Arial"/>
          <w:b/>
          <w:sz w:val="24"/>
          <w:szCs w:val="24"/>
          <w:u w:val="single"/>
        </w:rPr>
      </w:pPr>
      <w:bookmarkStart w:id="9" w:name="_Toc187740046"/>
      <w:r w:rsidRPr="00FC537A">
        <w:rPr>
          <w:rFonts w:ascii="Univers Next Pro Light Cond" w:hAnsi="Univers Next Pro Light Cond" w:cs="Arial"/>
          <w:b/>
          <w:sz w:val="24"/>
          <w:szCs w:val="24"/>
          <w:u w:val="single"/>
        </w:rPr>
        <w:t>Prix d</w:t>
      </w:r>
      <w:r w:rsidR="00A674DA" w:rsidRPr="00FC537A">
        <w:rPr>
          <w:rFonts w:ascii="Univers Next Pro Light Cond" w:hAnsi="Univers Next Pro Light Cond" w:cs="Arial"/>
          <w:b/>
          <w:sz w:val="24"/>
          <w:szCs w:val="24"/>
          <w:u w:val="single"/>
        </w:rPr>
        <w:t>e l’accord-cadre</w:t>
      </w:r>
      <w:bookmarkEnd w:id="9"/>
    </w:p>
    <w:p w14:paraId="3DA1BDFD" w14:textId="77777777" w:rsidR="00FC537A" w:rsidRDefault="00FC537A" w:rsidP="00FC537A">
      <w:pPr>
        <w:pStyle w:val="Corpsdetexte2"/>
        <w:outlineLvl w:val="0"/>
        <w:rPr>
          <w:rFonts w:ascii="Univers Next Pro Light Cond" w:hAnsi="Univers Next Pro Light Cond" w:cs="Arial"/>
          <w:b/>
          <w:szCs w:val="24"/>
        </w:rPr>
      </w:pPr>
      <w:bookmarkStart w:id="10" w:name="_Toc187740047"/>
    </w:p>
    <w:p w14:paraId="19EB3DF6" w14:textId="1CC79852" w:rsidR="00460FFA" w:rsidRPr="00FC537A" w:rsidRDefault="00460FFA" w:rsidP="00FC537A">
      <w:pPr>
        <w:pStyle w:val="Corpsdetexte2"/>
        <w:numPr>
          <w:ilvl w:val="0"/>
          <w:numId w:val="50"/>
        </w:numPr>
        <w:rPr>
          <w:rFonts w:ascii="Univers Next Pro Light Cond" w:hAnsi="Univers Next Pro Light Cond" w:cs="Arial"/>
          <w:b/>
          <w:szCs w:val="24"/>
        </w:rPr>
      </w:pPr>
      <w:r w:rsidRPr="00FC537A">
        <w:rPr>
          <w:rFonts w:ascii="Univers Next Pro Light Cond" w:hAnsi="Univers Next Pro Light Cond" w:cs="Arial"/>
          <w:b/>
          <w:szCs w:val="24"/>
        </w:rPr>
        <w:t>Nature et contenu des prix</w:t>
      </w:r>
      <w:bookmarkEnd w:id="10"/>
    </w:p>
    <w:p w14:paraId="207B5E03" w14:textId="77777777" w:rsidR="00460FFA" w:rsidRPr="00FC537A" w:rsidRDefault="00460FFA" w:rsidP="00D9214B">
      <w:pPr>
        <w:pStyle w:val="Corpsdetexte2"/>
        <w:rPr>
          <w:rFonts w:ascii="Univers Next Pro Light Cond" w:hAnsi="Univers Next Pro Light Cond" w:cs="Arial"/>
          <w:szCs w:val="24"/>
        </w:rPr>
      </w:pPr>
    </w:p>
    <w:p w14:paraId="77339454" w14:textId="10F1CE92" w:rsidR="00A674DA" w:rsidRPr="00FC537A" w:rsidRDefault="00A674DA" w:rsidP="00A674DA">
      <w:pPr>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 prix des fournitures est calculé par rapport aux conditions générales pratiquées par les différents éditeurs. Chaque candidat indique dans l’annexe à l’acte d’engagement, les taux de remise qu’il pratique</w:t>
      </w:r>
      <w:r w:rsidR="00C94C03" w:rsidRPr="00FC537A">
        <w:rPr>
          <w:rFonts w:ascii="Univers Next Pro Light Cond" w:hAnsi="Univers Next Pro Light Cond" w:cs="Arial"/>
          <w:color w:val="000000"/>
          <w:sz w:val="24"/>
          <w:szCs w:val="24"/>
        </w:rPr>
        <w:t xml:space="preserve"> sur le prix </w:t>
      </w:r>
      <w:r w:rsidR="0098629C" w:rsidRPr="00FC537A">
        <w:rPr>
          <w:rFonts w:ascii="Univers Next Pro Light Cond" w:hAnsi="Univers Next Pro Light Cond" w:cs="Arial"/>
          <w:color w:val="000000"/>
          <w:sz w:val="24"/>
          <w:szCs w:val="24"/>
        </w:rPr>
        <w:t xml:space="preserve">de vente au </w:t>
      </w:r>
      <w:r w:rsidR="00C94C03" w:rsidRPr="00FC537A">
        <w:rPr>
          <w:rFonts w:ascii="Univers Next Pro Light Cond" w:hAnsi="Univers Next Pro Light Cond" w:cs="Arial"/>
          <w:color w:val="000000"/>
          <w:sz w:val="24"/>
          <w:szCs w:val="24"/>
        </w:rPr>
        <w:t>public du livre</w:t>
      </w:r>
      <w:r w:rsidR="0098629C" w:rsidRPr="00FC537A">
        <w:rPr>
          <w:rFonts w:ascii="Univers Next Pro Light Cond" w:hAnsi="Univers Next Pro Light Cond" w:cs="Arial"/>
          <w:sz w:val="24"/>
          <w:szCs w:val="24"/>
        </w:rPr>
        <w:t xml:space="preserve"> au sens de la loi </w:t>
      </w:r>
      <w:r w:rsidR="0098629C" w:rsidRPr="00FC537A">
        <w:rPr>
          <w:rStyle w:val="lev"/>
          <w:rFonts w:ascii="Univers Next Pro Light Cond" w:hAnsi="Univers Next Pro Light Cond" w:cs="Arial"/>
          <w:b w:val="0"/>
          <w:color w:val="000000"/>
          <w:sz w:val="24"/>
          <w:szCs w:val="24"/>
          <w:shd w:val="clear" w:color="auto" w:fill="FFFFFF"/>
        </w:rPr>
        <w:t>n°81-766 du 10 août 1981 relative au prix du livre</w:t>
      </w:r>
      <w:r w:rsidR="001658F6" w:rsidRPr="00FC537A">
        <w:rPr>
          <w:rFonts w:ascii="Univers Next Pro Light Cond" w:hAnsi="Univers Next Pro Light Cond" w:cs="Arial"/>
          <w:color w:val="000000"/>
          <w:sz w:val="24"/>
          <w:szCs w:val="24"/>
        </w:rPr>
        <w:t>.</w:t>
      </w:r>
    </w:p>
    <w:p w14:paraId="278E7202" w14:textId="77777777" w:rsidR="00FD4618" w:rsidRPr="00FC537A" w:rsidRDefault="00FD4618" w:rsidP="00A674DA">
      <w:pPr>
        <w:jc w:val="both"/>
        <w:rPr>
          <w:rFonts w:ascii="Univers Next Pro Light Cond" w:hAnsi="Univers Next Pro Light Cond" w:cs="Arial"/>
          <w:color w:val="000000"/>
          <w:sz w:val="24"/>
          <w:szCs w:val="24"/>
        </w:rPr>
      </w:pPr>
    </w:p>
    <w:p w14:paraId="10CE4A03" w14:textId="3A1CE150" w:rsidR="00A674DA" w:rsidRPr="00FC537A" w:rsidRDefault="00A674DA" w:rsidP="00A674DA">
      <w:pPr>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Les candidats peuvent pratiquer différentes remises par type de publication, suivant le barème qu’ils ont communiqué et </w:t>
      </w:r>
      <w:r w:rsidR="001658F6" w:rsidRPr="00FC537A">
        <w:rPr>
          <w:rFonts w:ascii="Univers Next Pro Light Cond" w:hAnsi="Univers Next Pro Light Cond" w:cs="Arial"/>
          <w:color w:val="000000"/>
          <w:sz w:val="24"/>
          <w:szCs w:val="24"/>
        </w:rPr>
        <w:t xml:space="preserve">qui constitue l’annexe </w:t>
      </w:r>
      <w:r w:rsidRPr="00FC537A">
        <w:rPr>
          <w:rFonts w:ascii="Univers Next Pro Light Cond" w:hAnsi="Univers Next Pro Light Cond" w:cs="Arial"/>
          <w:color w:val="000000"/>
          <w:sz w:val="24"/>
          <w:szCs w:val="24"/>
        </w:rPr>
        <w:t>à l’acte d’engagement.</w:t>
      </w:r>
    </w:p>
    <w:p w14:paraId="54FA135B" w14:textId="77777777" w:rsidR="00A674DA" w:rsidRPr="00FC537A" w:rsidRDefault="00A674DA" w:rsidP="00A674DA">
      <w:pPr>
        <w:jc w:val="both"/>
        <w:rPr>
          <w:rFonts w:ascii="Univers Next Pro Light Cond" w:hAnsi="Univers Next Pro Light Cond" w:cs="Arial"/>
          <w:color w:val="000000"/>
          <w:sz w:val="24"/>
          <w:szCs w:val="24"/>
        </w:rPr>
      </w:pPr>
    </w:p>
    <w:p w14:paraId="18C561BA" w14:textId="6FB26BB3" w:rsidR="00A674DA" w:rsidRPr="00FC537A" w:rsidRDefault="00097265" w:rsidP="00A674DA">
      <w:pPr>
        <w:jc w:val="both"/>
        <w:rPr>
          <w:rFonts w:ascii="Univers Next Pro Light Cond" w:hAnsi="Univers Next Pro Light Cond" w:cs="Arial"/>
          <w:color w:val="000000"/>
          <w:sz w:val="24"/>
          <w:szCs w:val="24"/>
        </w:rPr>
      </w:pPr>
      <w:r w:rsidRPr="00EB609E">
        <w:rPr>
          <w:rFonts w:ascii="Univers Next Pro Light Cond" w:hAnsi="Univers Next Pro Light Cond" w:cs="Arial"/>
          <w:color w:val="000000"/>
          <w:sz w:val="24"/>
          <w:szCs w:val="24"/>
        </w:rPr>
        <w:t>Le prix des prestations d’</w:t>
      </w:r>
      <w:proofErr w:type="spellStart"/>
      <w:r w:rsidRPr="00EB609E">
        <w:rPr>
          <w:rFonts w:ascii="Univers Next Pro Light Cond" w:hAnsi="Univers Next Pro Light Cond" w:cs="Arial"/>
          <w:color w:val="000000"/>
          <w:sz w:val="24"/>
          <w:szCs w:val="24"/>
        </w:rPr>
        <w:t>antiquariat</w:t>
      </w:r>
      <w:proofErr w:type="spellEnd"/>
      <w:r w:rsidRPr="00EB609E">
        <w:rPr>
          <w:rFonts w:ascii="Univers Next Pro Light Cond" w:hAnsi="Univers Next Pro Light Cond" w:cs="Arial"/>
          <w:color w:val="000000"/>
          <w:sz w:val="24"/>
          <w:szCs w:val="24"/>
        </w:rPr>
        <w:t xml:space="preserve"> </w:t>
      </w:r>
      <w:r w:rsidR="00EB609E" w:rsidRPr="00494125">
        <w:rPr>
          <w:rFonts w:ascii="Univers Next Pro Light Cond" w:hAnsi="Univers Next Pro Light Cond" w:cs="Arial"/>
          <w:color w:val="000000"/>
          <w:sz w:val="24"/>
          <w:szCs w:val="24"/>
        </w:rPr>
        <w:t xml:space="preserve">pour les lots pour lesquels cette prestation est demandée </w:t>
      </w:r>
      <w:r w:rsidRPr="00EB609E">
        <w:rPr>
          <w:rFonts w:ascii="Univers Next Pro Light Cond" w:hAnsi="Univers Next Pro Light Cond" w:cs="Arial"/>
          <w:color w:val="000000"/>
          <w:sz w:val="24"/>
          <w:szCs w:val="24"/>
        </w:rPr>
        <w:t>est indiqué dans</w:t>
      </w:r>
      <w:r w:rsidRPr="00FC537A">
        <w:rPr>
          <w:rFonts w:ascii="Univers Next Pro Light Cond" w:hAnsi="Univers Next Pro Light Cond" w:cs="Arial"/>
          <w:color w:val="000000"/>
          <w:sz w:val="24"/>
          <w:szCs w:val="24"/>
        </w:rPr>
        <w:t xml:space="preserve"> l’annexe financière à l’acte d’engagement. </w:t>
      </w:r>
    </w:p>
    <w:p w14:paraId="6742E3FA" w14:textId="77777777" w:rsidR="00A674DA" w:rsidRPr="00FC537A" w:rsidRDefault="00A674DA" w:rsidP="00A674DA">
      <w:pPr>
        <w:jc w:val="both"/>
        <w:rPr>
          <w:rFonts w:ascii="Univers Next Pro Light Cond" w:hAnsi="Univers Next Pro Light Cond" w:cs="Arial"/>
          <w:color w:val="000000"/>
          <w:sz w:val="24"/>
          <w:szCs w:val="24"/>
        </w:rPr>
      </w:pPr>
    </w:p>
    <w:p w14:paraId="0C30CBA2" w14:textId="3D88E2D3" w:rsidR="00A674DA" w:rsidRPr="00FC537A" w:rsidRDefault="00A674DA" w:rsidP="00A674DA">
      <w:pPr>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Les prix de l’accord-cadre sont réputés complets et franco de port. Ponctuellement</w:t>
      </w:r>
      <w:r w:rsidR="00A840B2" w:rsidRPr="00FC537A">
        <w:rPr>
          <w:rFonts w:ascii="Univers Next Pro Light Cond" w:hAnsi="Univers Next Pro Light Cond" w:cs="Arial"/>
          <w:color w:val="000000"/>
          <w:sz w:val="24"/>
          <w:szCs w:val="24"/>
        </w:rPr>
        <w:t xml:space="preserve"> sous réserve de l’information et de l’acceptation préalables de la Bpi,</w:t>
      </w:r>
      <w:r w:rsidRPr="00FC537A">
        <w:rPr>
          <w:rFonts w:ascii="Univers Next Pro Light Cond" w:hAnsi="Univers Next Pro Light Cond" w:cs="Arial"/>
          <w:color w:val="000000"/>
          <w:sz w:val="24"/>
          <w:szCs w:val="24"/>
        </w:rPr>
        <w:t xml:space="preserve"> le bon de commande pourra prévoir le règlement des frais de port</w:t>
      </w:r>
      <w:r w:rsidR="00EB609E">
        <w:rPr>
          <w:rFonts w:ascii="Univers Next Pro Light Cond" w:hAnsi="Univers Next Pro Light Cond" w:cs="Arial"/>
          <w:color w:val="000000"/>
          <w:sz w:val="24"/>
          <w:szCs w:val="24"/>
        </w:rPr>
        <w:t xml:space="preserve"> spécifiques</w:t>
      </w:r>
      <w:r w:rsidRPr="00FC537A">
        <w:rPr>
          <w:rFonts w:ascii="Univers Next Pro Light Cond" w:hAnsi="Univers Next Pro Light Cond" w:cs="Arial"/>
          <w:color w:val="000000"/>
          <w:sz w:val="24"/>
          <w:szCs w:val="24"/>
        </w:rPr>
        <w:t xml:space="preserve">. Ils comprennent toutes les dépenses afférentes à la coordination des prestations faisant l'objet de l’accord-cadre, toutes fournitures (conditionnement, emballages notamment), </w:t>
      </w:r>
      <w:r w:rsidR="00097265" w:rsidRPr="00FC537A">
        <w:rPr>
          <w:rFonts w:ascii="Univers Next Pro Light Cond" w:hAnsi="Univers Next Pro Light Cond" w:cs="Arial"/>
          <w:color w:val="000000"/>
          <w:sz w:val="24"/>
          <w:szCs w:val="24"/>
        </w:rPr>
        <w:t>mains-d’œuvre nécessaires</w:t>
      </w:r>
      <w:r w:rsidRPr="00FC537A">
        <w:rPr>
          <w:rFonts w:ascii="Univers Next Pro Light Cond" w:hAnsi="Univers Next Pro Light Cond" w:cs="Arial"/>
          <w:color w:val="000000"/>
          <w:sz w:val="24"/>
          <w:szCs w:val="24"/>
        </w:rPr>
        <w:t xml:space="preserve"> à l'exécution complète des fournitures et prestations conformément aux règles de l'art ainsi que toute sujétion, aléas et frais accessoires. </w:t>
      </w:r>
    </w:p>
    <w:p w14:paraId="2946FF95" w14:textId="77777777" w:rsidR="00FD4618" w:rsidRPr="00FC537A" w:rsidRDefault="00FD4618" w:rsidP="00A674DA">
      <w:pPr>
        <w:jc w:val="both"/>
        <w:rPr>
          <w:rFonts w:ascii="Univers Next Pro Light Cond" w:hAnsi="Univers Next Pro Light Cond" w:cs="Arial"/>
          <w:color w:val="000000"/>
          <w:sz w:val="24"/>
          <w:szCs w:val="24"/>
        </w:rPr>
      </w:pPr>
    </w:p>
    <w:p w14:paraId="4700C936" w14:textId="6E70F09C" w:rsidR="00A674DA" w:rsidRPr="00FC537A" w:rsidRDefault="00A674DA" w:rsidP="00A674DA">
      <w:pPr>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lastRenderedPageBreak/>
        <w:t xml:space="preserve">Les candidats s’engagent à ne pas proposer pour les documents soumis à la réglementation du prix du livre, des taux de remise dépassant les plafonds fixés dans la loi N°2003-517 du 18 juin 2003 relative à la rémunération au titre du prêt en bibliothèque et renforçant la protection sociale des auteurs, soit 9%. </w:t>
      </w:r>
    </w:p>
    <w:p w14:paraId="043401C6" w14:textId="77777777" w:rsidR="00A674DA" w:rsidRPr="00FC537A" w:rsidRDefault="00A674DA" w:rsidP="00A674DA">
      <w:pPr>
        <w:rPr>
          <w:rFonts w:ascii="Univers Next Pro Light Cond" w:hAnsi="Univers Next Pro Light Cond" w:cs="Arial"/>
          <w:sz w:val="24"/>
          <w:szCs w:val="24"/>
        </w:rPr>
      </w:pPr>
    </w:p>
    <w:p w14:paraId="5A34C4A5" w14:textId="5609BE59" w:rsidR="00A674DA" w:rsidRPr="00FC537A" w:rsidRDefault="00A674DA" w:rsidP="00A674DA">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conditions générales des éditeurs sur lesquelles sont pratiqués les taux de remise, sont celles en vigueur à la date de l'émission du bon de commande. </w:t>
      </w:r>
    </w:p>
    <w:p w14:paraId="152AD5EA" w14:textId="77777777" w:rsidR="00850F24" w:rsidRPr="00FC537A" w:rsidRDefault="00850F24" w:rsidP="00460FFA">
      <w:pPr>
        <w:jc w:val="both"/>
        <w:rPr>
          <w:rFonts w:ascii="Univers Next Pro Light Cond" w:hAnsi="Univers Next Pro Light Cond" w:cs="Arial"/>
          <w:b/>
          <w:bCs/>
          <w:sz w:val="24"/>
          <w:szCs w:val="24"/>
        </w:rPr>
      </w:pPr>
    </w:p>
    <w:p w14:paraId="3CA7AF38" w14:textId="77777777" w:rsidR="00460FFA" w:rsidRPr="00FC537A" w:rsidRDefault="00460FFA" w:rsidP="00460FFA">
      <w:pPr>
        <w:jc w:val="both"/>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 Variation des prix</w:t>
      </w:r>
    </w:p>
    <w:p w14:paraId="07F9CBCB" w14:textId="77777777" w:rsidR="00460FFA" w:rsidRPr="00FC537A" w:rsidRDefault="00460FFA" w:rsidP="00460FFA">
      <w:pPr>
        <w:jc w:val="both"/>
        <w:rPr>
          <w:rFonts w:ascii="Univers Next Pro Light Cond" w:hAnsi="Univers Next Pro Light Cond" w:cs="Arial"/>
          <w:b/>
          <w:bCs/>
          <w:sz w:val="24"/>
          <w:szCs w:val="24"/>
        </w:rPr>
      </w:pPr>
    </w:p>
    <w:p w14:paraId="7F094062" w14:textId="21DA7156" w:rsidR="00EF2380" w:rsidRPr="00FC537A" w:rsidRDefault="00A674DA" w:rsidP="00EF2380">
      <w:pPr>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Les taux de remise</w:t>
      </w:r>
      <w:r w:rsidR="00097265" w:rsidRPr="00FC537A">
        <w:rPr>
          <w:rFonts w:ascii="Univers Next Pro Light Cond" w:hAnsi="Univers Next Pro Light Cond" w:cs="Arial"/>
          <w:color w:val="000000"/>
          <w:sz w:val="24"/>
          <w:szCs w:val="24"/>
        </w:rPr>
        <w:t xml:space="preserve"> et le prix des prestations d’</w:t>
      </w:r>
      <w:proofErr w:type="spellStart"/>
      <w:r w:rsidR="00097265" w:rsidRPr="00FC537A">
        <w:rPr>
          <w:rFonts w:ascii="Univers Next Pro Light Cond" w:hAnsi="Univers Next Pro Light Cond" w:cs="Arial"/>
          <w:color w:val="000000"/>
          <w:sz w:val="24"/>
          <w:szCs w:val="24"/>
        </w:rPr>
        <w:t>antiquariat</w:t>
      </w:r>
      <w:proofErr w:type="spellEnd"/>
      <w:r w:rsidR="00097265" w:rsidRPr="00FC537A">
        <w:rPr>
          <w:rFonts w:ascii="Univers Next Pro Light Cond" w:hAnsi="Univers Next Pro Light Cond" w:cs="Arial"/>
          <w:color w:val="000000"/>
          <w:sz w:val="24"/>
          <w:szCs w:val="24"/>
        </w:rPr>
        <w:t xml:space="preserve"> </w:t>
      </w:r>
      <w:r w:rsidRPr="00FC537A">
        <w:rPr>
          <w:rFonts w:ascii="Univers Next Pro Light Cond" w:hAnsi="Univers Next Pro Light Cond" w:cs="Arial"/>
          <w:color w:val="000000"/>
          <w:sz w:val="24"/>
          <w:szCs w:val="24"/>
        </w:rPr>
        <w:t>sont fermes pour toute la durée de l’accord-cadre.</w:t>
      </w:r>
    </w:p>
    <w:p w14:paraId="015FE2B8" w14:textId="77777777" w:rsidR="00A674DA" w:rsidRPr="00FC537A" w:rsidRDefault="00A674DA" w:rsidP="00EF2380">
      <w:pPr>
        <w:jc w:val="both"/>
        <w:rPr>
          <w:rFonts w:ascii="Univers Next Pro Light Cond" w:hAnsi="Univers Next Pro Light Cond" w:cs="Arial"/>
          <w:color w:val="000000"/>
          <w:sz w:val="24"/>
          <w:szCs w:val="24"/>
        </w:rPr>
      </w:pPr>
    </w:p>
    <w:p w14:paraId="568954EE" w14:textId="1E6A0EE2" w:rsidR="00A674DA" w:rsidRPr="00FC537A" w:rsidRDefault="00A674DA" w:rsidP="00EF2380">
      <w:pPr>
        <w:jc w:val="both"/>
        <w:rPr>
          <w:rFonts w:ascii="Univers Next Pro Light Cond" w:hAnsi="Univers Next Pro Light Cond" w:cs="Arial"/>
          <w:b/>
          <w:color w:val="000000"/>
          <w:sz w:val="24"/>
          <w:szCs w:val="24"/>
        </w:rPr>
      </w:pPr>
      <w:r w:rsidRPr="00FC537A">
        <w:rPr>
          <w:rFonts w:ascii="Univers Next Pro Light Cond" w:hAnsi="Univers Next Pro Light Cond" w:cs="Arial"/>
          <w:b/>
          <w:color w:val="000000"/>
          <w:sz w:val="24"/>
          <w:szCs w:val="24"/>
        </w:rPr>
        <w:t>- Montants de l’accord-cadre</w:t>
      </w:r>
    </w:p>
    <w:p w14:paraId="079C9E1A" w14:textId="77777777" w:rsidR="00A674DA" w:rsidRPr="00FC537A" w:rsidRDefault="00A674DA" w:rsidP="00EF2380">
      <w:pPr>
        <w:jc w:val="both"/>
        <w:rPr>
          <w:rFonts w:ascii="Univers Next Pro Light Cond" w:hAnsi="Univers Next Pro Light Cond" w:cs="Arial"/>
          <w:color w:val="000000"/>
          <w:sz w:val="24"/>
          <w:szCs w:val="24"/>
        </w:rPr>
      </w:pPr>
    </w:p>
    <w:p w14:paraId="00F692EC" w14:textId="71D0013F" w:rsidR="00A674DA" w:rsidRPr="00FC537A" w:rsidRDefault="00A674DA" w:rsidP="00A674DA">
      <w:pPr>
        <w:pStyle w:val="Corpsdetexte2"/>
        <w:rPr>
          <w:rFonts w:ascii="Univers Next Pro Light Cond" w:hAnsi="Univers Next Pro Light Cond" w:cs="Arial"/>
          <w:szCs w:val="24"/>
        </w:rPr>
      </w:pPr>
      <w:r w:rsidRPr="00FC537A">
        <w:rPr>
          <w:rFonts w:ascii="Univers Next Pro Light Cond" w:hAnsi="Univers Next Pro Light Cond" w:cs="Arial"/>
          <w:szCs w:val="24"/>
        </w:rPr>
        <w:t xml:space="preserve">Les différents lots de cet accord-cadre sont conclus sans montants minimums et </w:t>
      </w:r>
      <w:r w:rsidR="00BA04CF" w:rsidRPr="00FC537A">
        <w:rPr>
          <w:rFonts w:ascii="Univers Next Pro Light Cond" w:hAnsi="Univers Next Pro Light Cond" w:cs="Arial"/>
          <w:szCs w:val="24"/>
        </w:rPr>
        <w:t xml:space="preserve">avec les </w:t>
      </w:r>
      <w:r w:rsidRPr="00FC537A">
        <w:rPr>
          <w:rFonts w:ascii="Univers Next Pro Light Cond" w:hAnsi="Univers Next Pro Light Cond" w:cs="Arial"/>
          <w:szCs w:val="24"/>
        </w:rPr>
        <w:t>maximums annuels</w:t>
      </w:r>
      <w:r w:rsidR="00BA04CF" w:rsidRPr="00FC537A">
        <w:rPr>
          <w:rFonts w:ascii="Univers Next Pro Light Cond" w:hAnsi="Univers Next Pro Light Cond" w:cs="Arial"/>
          <w:szCs w:val="24"/>
        </w:rPr>
        <w:t xml:space="preserve"> suivant pour les lots objet de l’accord-cadre</w:t>
      </w:r>
      <w:r w:rsidRPr="00FC537A">
        <w:rPr>
          <w:rFonts w:ascii="Univers Next Pro Light Cond" w:hAnsi="Univers Next Pro Light Cond" w:cs="Arial"/>
          <w:szCs w:val="24"/>
        </w:rPr>
        <w:t>.</w:t>
      </w:r>
    </w:p>
    <w:p w14:paraId="06EC0AE3" w14:textId="2419A1DF" w:rsidR="00A674DA" w:rsidRPr="00FC537A" w:rsidRDefault="00A674DA" w:rsidP="00EF2380">
      <w:pPr>
        <w:jc w:val="both"/>
        <w:rPr>
          <w:rFonts w:ascii="Univers Next Pro Light Cond" w:hAnsi="Univers Next Pro Light Cond" w:cs="Arial"/>
          <w:sz w:val="24"/>
          <w:szCs w:val="24"/>
        </w:rPr>
      </w:pPr>
    </w:p>
    <w:tbl>
      <w:tblPr>
        <w:tblStyle w:val="Grilledutableau"/>
        <w:tblW w:w="0" w:type="auto"/>
        <w:tblLook w:val="04A0" w:firstRow="1" w:lastRow="0" w:firstColumn="1" w:lastColumn="0" w:noHBand="0" w:noVBand="1"/>
      </w:tblPr>
      <w:tblGrid>
        <w:gridCol w:w="867"/>
        <w:gridCol w:w="4450"/>
        <w:gridCol w:w="3745"/>
      </w:tblGrid>
      <w:tr w:rsidR="00BA04CF" w:rsidRPr="00FC537A" w14:paraId="0AED1916" w14:textId="77777777" w:rsidTr="00A840B2">
        <w:tc>
          <w:tcPr>
            <w:tcW w:w="867" w:type="dxa"/>
            <w:shd w:val="clear" w:color="auto" w:fill="E7E6E6" w:themeFill="background2"/>
          </w:tcPr>
          <w:p w14:paraId="36A15876" w14:textId="77777777" w:rsidR="00BA04CF" w:rsidRPr="00FC537A" w:rsidRDefault="00BA04CF" w:rsidP="00A840B2">
            <w:pPr>
              <w:tabs>
                <w:tab w:val="left" w:pos="432"/>
                <w:tab w:val="left" w:pos="4536"/>
                <w:tab w:val="left" w:pos="5103"/>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N° de lot</w:t>
            </w:r>
          </w:p>
        </w:tc>
        <w:tc>
          <w:tcPr>
            <w:tcW w:w="4450" w:type="dxa"/>
            <w:shd w:val="clear" w:color="auto" w:fill="E7E6E6" w:themeFill="background2"/>
            <w:vAlign w:val="center"/>
          </w:tcPr>
          <w:p w14:paraId="66CB7FF4"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Intitulé du lot</w:t>
            </w:r>
          </w:p>
        </w:tc>
        <w:tc>
          <w:tcPr>
            <w:tcW w:w="3745" w:type="dxa"/>
            <w:shd w:val="clear" w:color="auto" w:fill="E7E6E6" w:themeFill="background2"/>
          </w:tcPr>
          <w:p w14:paraId="27F8B2B9" w14:textId="77777777" w:rsidR="00BA04CF" w:rsidRPr="00FC537A" w:rsidRDefault="00BA04CF" w:rsidP="00A840B2">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Montants maximum annuel HT</w:t>
            </w:r>
          </w:p>
        </w:tc>
      </w:tr>
      <w:tr w:rsidR="00BA04CF" w:rsidRPr="00FC537A" w14:paraId="597F2860" w14:textId="77777777" w:rsidTr="005F2B89">
        <w:tc>
          <w:tcPr>
            <w:tcW w:w="867" w:type="dxa"/>
            <w:vAlign w:val="center"/>
          </w:tcPr>
          <w:p w14:paraId="44E8051C"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1</w:t>
            </w:r>
          </w:p>
        </w:tc>
        <w:tc>
          <w:tcPr>
            <w:tcW w:w="4450" w:type="dxa"/>
            <w:vAlign w:val="center"/>
          </w:tcPr>
          <w:p w14:paraId="1418CBC8"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Documents de langue française édités en France ou à l’étranger en linguistique et littératures (y compris traduction) et en art (y compris le cinéma, à l’exception du domaine de la musique)</w:t>
            </w:r>
          </w:p>
        </w:tc>
        <w:tc>
          <w:tcPr>
            <w:tcW w:w="3745" w:type="dxa"/>
            <w:vAlign w:val="center"/>
          </w:tcPr>
          <w:p w14:paraId="164E6B82" w14:textId="64B4AB25"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72 000€</w:t>
            </w:r>
          </w:p>
        </w:tc>
      </w:tr>
      <w:tr w:rsidR="00BA04CF" w:rsidRPr="00FC537A" w14:paraId="77C049F5" w14:textId="77777777" w:rsidTr="005F2B89">
        <w:tc>
          <w:tcPr>
            <w:tcW w:w="867" w:type="dxa"/>
            <w:vAlign w:val="center"/>
          </w:tcPr>
          <w:p w14:paraId="7E3CD605"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2</w:t>
            </w:r>
          </w:p>
        </w:tc>
        <w:tc>
          <w:tcPr>
            <w:tcW w:w="4450" w:type="dxa"/>
            <w:vAlign w:val="center"/>
          </w:tcPr>
          <w:p w14:paraId="7EEB7446"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Documents de langue française édités en France ou à l’étranger en droit, économie, gestion, médecine, techniques, loisirs et vie pratique</w:t>
            </w:r>
          </w:p>
        </w:tc>
        <w:tc>
          <w:tcPr>
            <w:tcW w:w="3745" w:type="dxa"/>
            <w:vAlign w:val="center"/>
          </w:tcPr>
          <w:p w14:paraId="29D8A861" w14:textId="1E1C18EB"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193 000€</w:t>
            </w:r>
          </w:p>
        </w:tc>
      </w:tr>
      <w:tr w:rsidR="00BA04CF" w:rsidRPr="00FC537A" w14:paraId="2A4CECEE" w14:textId="77777777" w:rsidTr="005F2B89">
        <w:tc>
          <w:tcPr>
            <w:tcW w:w="867" w:type="dxa"/>
            <w:vAlign w:val="center"/>
          </w:tcPr>
          <w:p w14:paraId="26E2291A"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3</w:t>
            </w:r>
          </w:p>
        </w:tc>
        <w:tc>
          <w:tcPr>
            <w:tcW w:w="4450" w:type="dxa"/>
            <w:vAlign w:val="center"/>
          </w:tcPr>
          <w:p w14:paraId="4D4F8FE7"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Documents de langue française édités en France ou à l’étranger en sciences, sciences humaines et sociales (hors histoire et géographie)</w:t>
            </w:r>
          </w:p>
        </w:tc>
        <w:tc>
          <w:tcPr>
            <w:tcW w:w="3745" w:type="dxa"/>
            <w:vAlign w:val="center"/>
          </w:tcPr>
          <w:p w14:paraId="0050795F" w14:textId="38AE2F5F"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59 000€</w:t>
            </w:r>
          </w:p>
        </w:tc>
      </w:tr>
      <w:tr w:rsidR="00BA04CF" w:rsidRPr="00FC537A" w14:paraId="62C5A45E" w14:textId="77777777" w:rsidTr="005F2B89">
        <w:tc>
          <w:tcPr>
            <w:tcW w:w="867" w:type="dxa"/>
            <w:vAlign w:val="center"/>
          </w:tcPr>
          <w:p w14:paraId="642A41DF"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4</w:t>
            </w:r>
          </w:p>
        </w:tc>
        <w:tc>
          <w:tcPr>
            <w:tcW w:w="4450" w:type="dxa"/>
            <w:vAlign w:val="center"/>
          </w:tcPr>
          <w:p w14:paraId="442E0751" w14:textId="77777777" w:rsidR="00BA04CF" w:rsidRPr="00FC537A" w:rsidRDefault="00BA04CF" w:rsidP="00A840B2">
            <w:pPr>
              <w:rPr>
                <w:rFonts w:ascii="Univers Next Pro Light Cond" w:hAnsi="Univers Next Pro Light Cond" w:cs="Arial"/>
                <w:sz w:val="24"/>
                <w:szCs w:val="24"/>
              </w:rPr>
            </w:pPr>
            <w:r w:rsidRPr="00FC537A">
              <w:rPr>
                <w:rFonts w:ascii="Univers Next Pro Light Cond" w:hAnsi="Univers Next Pro Light Cond" w:cs="Arial"/>
                <w:sz w:val="24"/>
                <w:szCs w:val="24"/>
              </w:rPr>
              <w:t>Bandes dessinées de langue française éditées en France ou à l’étranger</w:t>
            </w:r>
          </w:p>
        </w:tc>
        <w:tc>
          <w:tcPr>
            <w:tcW w:w="3745" w:type="dxa"/>
            <w:vAlign w:val="center"/>
          </w:tcPr>
          <w:p w14:paraId="34DB7935" w14:textId="442DC445" w:rsidR="00BA04CF" w:rsidRPr="00FC537A" w:rsidRDefault="005F2B89" w:rsidP="005F2B89">
            <w:pPr>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14 000€</w:t>
            </w:r>
          </w:p>
        </w:tc>
      </w:tr>
      <w:tr w:rsidR="00BA04CF" w:rsidRPr="00FC537A" w14:paraId="0E9883C4" w14:textId="77777777" w:rsidTr="005F2B89">
        <w:tc>
          <w:tcPr>
            <w:tcW w:w="867" w:type="dxa"/>
            <w:vAlign w:val="center"/>
          </w:tcPr>
          <w:p w14:paraId="533F9A3E"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5</w:t>
            </w:r>
          </w:p>
        </w:tc>
        <w:tc>
          <w:tcPr>
            <w:tcW w:w="4450" w:type="dxa"/>
            <w:vAlign w:val="center"/>
          </w:tcPr>
          <w:p w14:paraId="4A0D0C2C"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Méthodes de langues sur supports divers</w:t>
            </w:r>
          </w:p>
        </w:tc>
        <w:tc>
          <w:tcPr>
            <w:tcW w:w="3745" w:type="dxa"/>
            <w:vAlign w:val="center"/>
          </w:tcPr>
          <w:p w14:paraId="7198D10B" w14:textId="1EDD12A4"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6 100€</w:t>
            </w:r>
          </w:p>
        </w:tc>
      </w:tr>
      <w:tr w:rsidR="00BA04CF" w:rsidRPr="00FC537A" w14:paraId="63DD0286" w14:textId="77777777" w:rsidTr="005F2B89">
        <w:tc>
          <w:tcPr>
            <w:tcW w:w="867" w:type="dxa"/>
            <w:vAlign w:val="center"/>
          </w:tcPr>
          <w:p w14:paraId="0C03B7EB"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6</w:t>
            </w:r>
          </w:p>
        </w:tc>
        <w:tc>
          <w:tcPr>
            <w:tcW w:w="4450" w:type="dxa"/>
            <w:vAlign w:val="center"/>
          </w:tcPr>
          <w:p w14:paraId="05B37151"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Documents de langue anglaise</w:t>
            </w:r>
          </w:p>
        </w:tc>
        <w:tc>
          <w:tcPr>
            <w:tcW w:w="3745" w:type="dxa"/>
            <w:vAlign w:val="center"/>
          </w:tcPr>
          <w:p w14:paraId="500ED3B7" w14:textId="1A9EB1FA"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46 000€</w:t>
            </w:r>
          </w:p>
        </w:tc>
      </w:tr>
      <w:tr w:rsidR="00BA04CF" w:rsidRPr="00FC537A" w14:paraId="623C2224" w14:textId="77777777" w:rsidTr="005F2B89">
        <w:tc>
          <w:tcPr>
            <w:tcW w:w="867" w:type="dxa"/>
            <w:vAlign w:val="center"/>
          </w:tcPr>
          <w:p w14:paraId="30B6AFDD" w14:textId="77777777" w:rsidR="00BA04CF" w:rsidRPr="00FC537A" w:rsidRDefault="00BA04CF" w:rsidP="00A840B2">
            <w:pPr>
              <w:tabs>
                <w:tab w:val="left" w:pos="432"/>
                <w:tab w:val="left" w:pos="4536"/>
                <w:tab w:val="left" w:pos="5103"/>
              </w:tabs>
              <w:jc w:val="center"/>
              <w:rPr>
                <w:rFonts w:ascii="Univers Next Pro Light Cond" w:hAnsi="Univers Next Pro Light Cond" w:cs="Arial"/>
                <w:sz w:val="24"/>
                <w:szCs w:val="24"/>
              </w:rPr>
            </w:pPr>
            <w:r w:rsidRPr="00FC537A">
              <w:rPr>
                <w:rFonts w:ascii="Univers Next Pro Light Cond" w:hAnsi="Univers Next Pro Light Cond" w:cs="Arial"/>
                <w:sz w:val="24"/>
                <w:szCs w:val="24"/>
              </w:rPr>
              <w:t>7</w:t>
            </w:r>
          </w:p>
        </w:tc>
        <w:tc>
          <w:tcPr>
            <w:tcW w:w="4450" w:type="dxa"/>
            <w:vAlign w:val="center"/>
          </w:tcPr>
          <w:p w14:paraId="6B857B50" w14:textId="77777777" w:rsidR="00BA04CF" w:rsidRPr="00FC537A" w:rsidRDefault="00BA04CF" w:rsidP="00A840B2">
            <w:pPr>
              <w:tabs>
                <w:tab w:val="left" w:pos="432"/>
                <w:tab w:val="left" w:pos="4536"/>
                <w:tab w:val="left" w:pos="5103"/>
              </w:tabs>
              <w:rPr>
                <w:rFonts w:ascii="Univers Next Pro Light Cond" w:hAnsi="Univers Next Pro Light Cond" w:cs="Arial"/>
                <w:sz w:val="24"/>
                <w:szCs w:val="24"/>
              </w:rPr>
            </w:pPr>
            <w:r w:rsidRPr="00FC537A">
              <w:rPr>
                <w:rFonts w:ascii="Univers Next Pro Light Cond" w:hAnsi="Univers Next Pro Light Cond" w:cs="Arial"/>
                <w:sz w:val="24"/>
                <w:szCs w:val="24"/>
              </w:rPr>
              <w:t>Documents de langue allemande</w:t>
            </w:r>
          </w:p>
        </w:tc>
        <w:tc>
          <w:tcPr>
            <w:tcW w:w="3745" w:type="dxa"/>
            <w:vAlign w:val="center"/>
          </w:tcPr>
          <w:p w14:paraId="7AD89795" w14:textId="450A5255" w:rsidR="00BA04CF" w:rsidRPr="00FC537A" w:rsidRDefault="005F2B89" w:rsidP="005F2B89">
            <w:pPr>
              <w:tabs>
                <w:tab w:val="left" w:pos="432"/>
                <w:tab w:val="left" w:pos="4536"/>
                <w:tab w:val="left" w:pos="5103"/>
              </w:tabs>
              <w:jc w:val="center"/>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700€</w:t>
            </w:r>
          </w:p>
        </w:tc>
      </w:tr>
    </w:tbl>
    <w:p w14:paraId="37F6B863" w14:textId="77777777" w:rsidR="00BA04CF" w:rsidRPr="00FC537A" w:rsidRDefault="00BA04CF" w:rsidP="00BA04CF">
      <w:pPr>
        <w:pStyle w:val="Corpsdetexte2"/>
        <w:rPr>
          <w:rFonts w:ascii="Univers Next Pro Light Cond" w:hAnsi="Univers Next Pro Light Cond" w:cs="Arial"/>
          <w:szCs w:val="24"/>
        </w:rPr>
      </w:pPr>
    </w:p>
    <w:p w14:paraId="4C84BCCD" w14:textId="5FEC40C0" w:rsidR="00301094" w:rsidRPr="00FC537A" w:rsidRDefault="00301094" w:rsidP="004746D8">
      <w:pPr>
        <w:pStyle w:val="Titre1"/>
        <w:numPr>
          <w:ilvl w:val="0"/>
          <w:numId w:val="46"/>
        </w:numPr>
        <w:rPr>
          <w:rFonts w:ascii="Univers Next Pro Light Cond" w:hAnsi="Univers Next Pro Light Cond" w:cs="Arial"/>
          <w:b/>
          <w:sz w:val="24"/>
          <w:szCs w:val="24"/>
          <w:u w:val="single"/>
        </w:rPr>
      </w:pPr>
      <w:bookmarkStart w:id="11" w:name="_Toc187740048"/>
      <w:r w:rsidRPr="00FC537A">
        <w:rPr>
          <w:rFonts w:ascii="Univers Next Pro Light Cond" w:hAnsi="Univers Next Pro Light Cond" w:cs="Arial"/>
          <w:b/>
          <w:sz w:val="24"/>
          <w:szCs w:val="24"/>
          <w:u w:val="single"/>
        </w:rPr>
        <w:t xml:space="preserve">Conditions relatives </w:t>
      </w:r>
      <w:r w:rsidR="00A674DA" w:rsidRPr="00FC537A">
        <w:rPr>
          <w:rFonts w:ascii="Univers Next Pro Light Cond" w:hAnsi="Univers Next Pro Light Cond" w:cs="Arial"/>
          <w:b/>
          <w:sz w:val="24"/>
          <w:szCs w:val="24"/>
          <w:u w:val="single"/>
        </w:rPr>
        <w:t>à l’accord-cadre</w:t>
      </w:r>
      <w:bookmarkEnd w:id="11"/>
    </w:p>
    <w:p w14:paraId="4C84BCCE" w14:textId="77777777" w:rsidR="008D5210" w:rsidRPr="00FC537A" w:rsidRDefault="008D5210" w:rsidP="00301094">
      <w:pPr>
        <w:tabs>
          <w:tab w:val="left" w:pos="1701"/>
        </w:tabs>
        <w:jc w:val="both"/>
        <w:rPr>
          <w:rFonts w:ascii="Univers Next Pro Light Cond" w:hAnsi="Univers Next Pro Light Cond" w:cs="Arial"/>
          <w:sz w:val="24"/>
          <w:szCs w:val="24"/>
          <w:u w:val="single"/>
        </w:rPr>
      </w:pPr>
    </w:p>
    <w:p w14:paraId="4C84BCCF" w14:textId="77777777" w:rsidR="00301094" w:rsidRPr="00FC537A" w:rsidRDefault="00301094" w:rsidP="00301094">
      <w:pPr>
        <w:tabs>
          <w:tab w:val="left" w:pos="1701"/>
        </w:tabs>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Cautionnement et garanties exigés</w:t>
      </w:r>
    </w:p>
    <w:p w14:paraId="4C84BCD0" w14:textId="73CB32ED" w:rsidR="00301094" w:rsidRPr="00FC537A" w:rsidRDefault="00301094" w:rsidP="00301094">
      <w:pPr>
        <w:rPr>
          <w:rFonts w:ascii="Univers Next Pro Light Cond" w:hAnsi="Univers Next Pro Light Cond" w:cs="Arial"/>
          <w:sz w:val="24"/>
          <w:szCs w:val="24"/>
        </w:rPr>
      </w:pPr>
      <w:r w:rsidRPr="00FC537A">
        <w:rPr>
          <w:rFonts w:ascii="Univers Next Pro Light Cond" w:hAnsi="Univers Next Pro Light Cond" w:cs="Arial"/>
          <w:sz w:val="24"/>
          <w:szCs w:val="24"/>
        </w:rPr>
        <w:t>La Bpi n’exige pas la constitution de cautionnement et n’a pas fixé pour ce</w:t>
      </w:r>
      <w:r w:rsidR="00A674DA" w:rsidRPr="00FC537A">
        <w:rPr>
          <w:rFonts w:ascii="Univers Next Pro Light Cond" w:hAnsi="Univers Next Pro Light Cond" w:cs="Arial"/>
          <w:sz w:val="24"/>
          <w:szCs w:val="24"/>
        </w:rPr>
        <w:t>t</w:t>
      </w:r>
      <w:r w:rsidR="00B05A84" w:rsidRPr="00FC537A">
        <w:rPr>
          <w:rFonts w:ascii="Univers Next Pro Light Cond" w:hAnsi="Univers Next Pro Light Cond" w:cs="Arial"/>
          <w:sz w:val="24"/>
          <w:szCs w:val="24"/>
        </w:rPr>
        <w:t xml:space="preserve"> </w:t>
      </w:r>
      <w:r w:rsidR="00A674DA" w:rsidRPr="00FC537A">
        <w:rPr>
          <w:rFonts w:ascii="Univers Next Pro Light Cond" w:hAnsi="Univers Next Pro Light Cond" w:cs="Arial"/>
          <w:sz w:val="24"/>
          <w:szCs w:val="24"/>
        </w:rPr>
        <w:t>accord-cadre</w:t>
      </w:r>
      <w:r w:rsidRPr="00FC537A">
        <w:rPr>
          <w:rFonts w:ascii="Univers Next Pro Light Cond" w:hAnsi="Univers Next Pro Light Cond" w:cs="Arial"/>
          <w:sz w:val="24"/>
          <w:szCs w:val="24"/>
        </w:rPr>
        <w:t xml:space="preserve"> de retenue de garantie.</w:t>
      </w:r>
    </w:p>
    <w:p w14:paraId="4C84BCD1" w14:textId="77777777" w:rsidR="008D5210" w:rsidRPr="00FC537A" w:rsidRDefault="008D5210" w:rsidP="00301094">
      <w:pPr>
        <w:rPr>
          <w:rFonts w:ascii="Univers Next Pro Light Cond" w:hAnsi="Univers Next Pro Light Cond" w:cs="Arial"/>
          <w:sz w:val="24"/>
          <w:szCs w:val="24"/>
        </w:rPr>
      </w:pPr>
    </w:p>
    <w:p w14:paraId="4C84BCD2" w14:textId="77777777" w:rsidR="00301094" w:rsidRPr="00FC537A" w:rsidRDefault="00301094" w:rsidP="00301094">
      <w:pPr>
        <w:tabs>
          <w:tab w:val="left" w:pos="1701"/>
        </w:tabs>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Modalités essentielles de financement et de paiement</w:t>
      </w:r>
    </w:p>
    <w:p w14:paraId="33C4964E" w14:textId="40230952" w:rsidR="004577FF" w:rsidRPr="00FC537A" w:rsidRDefault="00F36BE8" w:rsidP="004577FF">
      <w:pPr>
        <w:pStyle w:val="Corpsdetexte21"/>
        <w:spacing w:after="0"/>
        <w:ind w:left="0"/>
        <w:rPr>
          <w:rFonts w:ascii="Univers Next Pro Light Cond" w:hAnsi="Univers Next Pro Light Cond" w:cs="Arial"/>
          <w:b/>
          <w:bCs/>
        </w:rPr>
      </w:pPr>
      <w:r w:rsidRPr="00FC537A">
        <w:rPr>
          <w:rFonts w:ascii="Univers Next Pro Light Cond" w:hAnsi="Univers Next Pro Light Cond" w:cs="Arial"/>
        </w:rPr>
        <w:t>Financement : règlement d</w:t>
      </w:r>
      <w:r w:rsidR="001C5711" w:rsidRPr="00FC537A">
        <w:rPr>
          <w:rFonts w:ascii="Univers Next Pro Light Cond" w:hAnsi="Univers Next Pro Light Cond" w:cs="Arial"/>
        </w:rPr>
        <w:t xml:space="preserve">u marché </w:t>
      </w:r>
      <w:r w:rsidRPr="00FC537A">
        <w:rPr>
          <w:rFonts w:ascii="Univers Next Pro Light Cond" w:hAnsi="Univers Next Pro Light Cond" w:cs="Arial"/>
        </w:rPr>
        <w:t>sur des ressources propres (budget de l’établissement)</w:t>
      </w:r>
      <w:r w:rsidR="00D94CC7" w:rsidRPr="00FC537A">
        <w:rPr>
          <w:rFonts w:ascii="Univers Next Pro Light Cond" w:hAnsi="Univers Next Pro Light Cond" w:cs="Arial"/>
        </w:rPr>
        <w:t>.</w:t>
      </w:r>
      <w:r w:rsidR="001B67B8" w:rsidRPr="00FC537A">
        <w:rPr>
          <w:rFonts w:ascii="Univers Next Pro Light Cond" w:hAnsi="Univers Next Pro Light Cond" w:cs="Arial"/>
        </w:rPr>
        <w:t xml:space="preserve"> </w:t>
      </w:r>
      <w:r w:rsidR="004577FF" w:rsidRPr="00FC537A">
        <w:rPr>
          <w:rFonts w:ascii="Univers Next Pro Light Cond" w:hAnsi="Univers Next Pro Light Cond" w:cs="Arial"/>
        </w:rPr>
        <w:t>Compte tenu d</w:t>
      </w:r>
      <w:r w:rsidR="0048745A" w:rsidRPr="00FC537A">
        <w:rPr>
          <w:rFonts w:ascii="Univers Next Pro Light Cond" w:hAnsi="Univers Next Pro Light Cond" w:cs="Arial"/>
        </w:rPr>
        <w:t>es délais d’exécution et des bons de commande</w:t>
      </w:r>
      <w:r w:rsidR="004577FF" w:rsidRPr="00FC537A">
        <w:rPr>
          <w:rFonts w:ascii="Univers Next Pro Light Cond" w:hAnsi="Univers Next Pro Light Cond" w:cs="Arial"/>
        </w:rPr>
        <w:t xml:space="preserve">, le titulaire ne peut bénéficier de l’avance prévue à l’article </w:t>
      </w:r>
      <w:r w:rsidR="004577FF" w:rsidRPr="00FC537A">
        <w:rPr>
          <w:rFonts w:ascii="Univers Next Pro Light Cond" w:hAnsi="Univers Next Pro Light Cond" w:cs="Arial"/>
          <w:bCs/>
        </w:rPr>
        <w:t>R2191-3 du code de la commande publique</w:t>
      </w:r>
      <w:r w:rsidR="004577FF" w:rsidRPr="00FC537A">
        <w:rPr>
          <w:rFonts w:ascii="Univers Next Pro Light Cond" w:hAnsi="Univers Next Pro Light Cond" w:cs="Arial"/>
        </w:rPr>
        <w:t>.</w:t>
      </w:r>
    </w:p>
    <w:p w14:paraId="17C6FE36" w14:textId="77777777" w:rsidR="004577FF" w:rsidRPr="00FC537A" w:rsidRDefault="004577FF" w:rsidP="004577FF">
      <w:pPr>
        <w:jc w:val="both"/>
        <w:rPr>
          <w:rFonts w:ascii="Univers Next Pro Light Cond" w:hAnsi="Univers Next Pro Light Cond" w:cs="Arial"/>
          <w:sz w:val="24"/>
          <w:szCs w:val="24"/>
        </w:rPr>
      </w:pPr>
    </w:p>
    <w:p w14:paraId="4BB8B9E4" w14:textId="0B1E458E" w:rsidR="001209B5" w:rsidRPr="00FC537A" w:rsidRDefault="00F36BE8" w:rsidP="00F36BE8">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Paiement</w:t>
      </w:r>
      <w:r w:rsidR="001209B5" w:rsidRPr="00FC537A">
        <w:rPr>
          <w:rFonts w:ascii="Univers Next Pro Light Cond" w:hAnsi="Univers Next Pro Light Cond" w:cs="Arial"/>
          <w:sz w:val="24"/>
          <w:szCs w:val="24"/>
        </w:rPr>
        <w:t xml:space="preserve"> : </w:t>
      </w:r>
      <w:r w:rsidRPr="00FC537A">
        <w:rPr>
          <w:rFonts w:ascii="Univers Next Pro Light Cond" w:hAnsi="Univers Next Pro Light Cond" w:cs="Arial"/>
          <w:sz w:val="24"/>
          <w:szCs w:val="24"/>
        </w:rPr>
        <w:t>dans un délai de 30 jours</w:t>
      </w:r>
      <w:r w:rsidR="0035110A" w:rsidRPr="00FC537A">
        <w:rPr>
          <w:rFonts w:ascii="Univers Next Pro Light Cond" w:hAnsi="Univers Next Pro Light Cond" w:cs="Arial"/>
          <w:sz w:val="24"/>
          <w:szCs w:val="24"/>
        </w:rPr>
        <w:t xml:space="preserve"> conformément </w:t>
      </w:r>
      <w:r w:rsidR="00391D8A" w:rsidRPr="00FC537A">
        <w:rPr>
          <w:rFonts w:ascii="Univers Next Pro Light Cond" w:hAnsi="Univers Next Pro Light Cond" w:cs="Arial"/>
          <w:sz w:val="24"/>
          <w:szCs w:val="24"/>
        </w:rPr>
        <w:t xml:space="preserve">à l’article </w:t>
      </w:r>
      <w:r w:rsidR="00391D8A" w:rsidRPr="00FC537A">
        <w:rPr>
          <w:rFonts w:ascii="Univers Next Pro Light Cond" w:hAnsi="Univers Next Pro Light Cond" w:cs="Arial"/>
          <w:bCs/>
          <w:sz w:val="24"/>
          <w:szCs w:val="24"/>
        </w:rPr>
        <w:t>R2192-10 du code de la commande publique</w:t>
      </w:r>
      <w:r w:rsidR="002D128C" w:rsidRPr="00FC537A">
        <w:rPr>
          <w:rStyle w:val="lev"/>
          <w:rFonts w:ascii="Univers Next Pro Light Cond" w:hAnsi="Univers Next Pro Light Cond" w:cs="Arial"/>
          <w:b w:val="0"/>
          <w:sz w:val="24"/>
          <w:szCs w:val="24"/>
        </w:rPr>
        <w:t>.</w:t>
      </w:r>
    </w:p>
    <w:p w14:paraId="4C84BCD3" w14:textId="0BDB889E" w:rsidR="00F36BE8" w:rsidRPr="00FC537A" w:rsidRDefault="001209B5" w:rsidP="00F36BE8">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N</w:t>
      </w:r>
      <w:r w:rsidR="00F36BE8" w:rsidRPr="00FC537A">
        <w:rPr>
          <w:rFonts w:ascii="Univers Next Pro Light Cond" w:hAnsi="Univers Next Pro Light Cond" w:cs="Arial"/>
          <w:sz w:val="24"/>
          <w:szCs w:val="24"/>
        </w:rPr>
        <w:t>antissement et cession de créance</w:t>
      </w:r>
      <w:r w:rsidRPr="00FC537A">
        <w:rPr>
          <w:rFonts w:ascii="Univers Next Pro Light Cond" w:hAnsi="Univers Next Pro Light Cond" w:cs="Arial"/>
          <w:sz w:val="24"/>
          <w:szCs w:val="24"/>
        </w:rPr>
        <w:t> :</w:t>
      </w:r>
      <w:r w:rsidR="00F36BE8" w:rsidRPr="00FC537A">
        <w:rPr>
          <w:rFonts w:ascii="Univers Next Pro Light Cond" w:hAnsi="Univers Next Pro Light Cond" w:cs="Arial"/>
          <w:sz w:val="24"/>
          <w:szCs w:val="24"/>
        </w:rPr>
        <w:t xml:space="preserve"> dans les conditions fixées </w:t>
      </w:r>
      <w:r w:rsidR="0035110A" w:rsidRPr="00FC537A">
        <w:rPr>
          <w:rFonts w:ascii="Univers Next Pro Light Cond" w:hAnsi="Univers Next Pro Light Cond" w:cs="Arial"/>
          <w:sz w:val="24"/>
          <w:szCs w:val="24"/>
        </w:rPr>
        <w:t xml:space="preserve">par la réglementation </w:t>
      </w:r>
      <w:r w:rsidR="00F36BE8" w:rsidRPr="00FC537A">
        <w:rPr>
          <w:rFonts w:ascii="Univers Next Pro Light Cond" w:hAnsi="Univers Next Pro Light Cond" w:cs="Arial"/>
          <w:sz w:val="24"/>
          <w:szCs w:val="24"/>
        </w:rPr>
        <w:t xml:space="preserve">des marchés publics. </w:t>
      </w:r>
    </w:p>
    <w:p w14:paraId="4C84BCD4" w14:textId="77777777" w:rsidR="00D53272" w:rsidRPr="00FC537A" w:rsidRDefault="00D53272" w:rsidP="00301094">
      <w:pPr>
        <w:tabs>
          <w:tab w:val="left" w:pos="1701"/>
        </w:tabs>
        <w:jc w:val="both"/>
        <w:rPr>
          <w:rFonts w:ascii="Univers Next Pro Light Cond" w:hAnsi="Univers Next Pro Light Cond" w:cs="Arial"/>
          <w:sz w:val="24"/>
          <w:szCs w:val="24"/>
        </w:rPr>
      </w:pPr>
    </w:p>
    <w:p w14:paraId="4C84BCD5" w14:textId="77777777" w:rsidR="00396A30" w:rsidRPr="00FC537A" w:rsidRDefault="00396A30" w:rsidP="004746D8">
      <w:pPr>
        <w:pStyle w:val="Titre1"/>
        <w:numPr>
          <w:ilvl w:val="0"/>
          <w:numId w:val="46"/>
        </w:numPr>
        <w:rPr>
          <w:rFonts w:ascii="Univers Next Pro Light Cond" w:hAnsi="Univers Next Pro Light Cond" w:cs="Arial"/>
          <w:b/>
          <w:bCs/>
          <w:sz w:val="24"/>
          <w:szCs w:val="24"/>
          <w:u w:val="single"/>
        </w:rPr>
      </w:pPr>
      <w:bookmarkStart w:id="12" w:name="_Toc187740049"/>
      <w:r w:rsidRPr="00FC537A">
        <w:rPr>
          <w:rFonts w:ascii="Univers Next Pro Light Cond" w:hAnsi="Univers Next Pro Light Cond" w:cs="Arial"/>
          <w:b/>
          <w:bCs/>
          <w:sz w:val="24"/>
          <w:szCs w:val="24"/>
          <w:u w:val="single"/>
        </w:rPr>
        <w:t>Forme juridique que devra revêtir le groupement d’entrepreneurs, de fournisseurs ou de prestataires de service</w:t>
      </w:r>
      <w:bookmarkEnd w:id="12"/>
    </w:p>
    <w:p w14:paraId="4C84BCD6" w14:textId="77777777" w:rsidR="00905DF8" w:rsidRPr="00FC537A" w:rsidRDefault="00905DF8" w:rsidP="00905DF8">
      <w:pPr>
        <w:tabs>
          <w:tab w:val="left" w:pos="1701"/>
        </w:tabs>
        <w:ind w:left="360"/>
        <w:jc w:val="both"/>
        <w:rPr>
          <w:rFonts w:ascii="Univers Next Pro Light Cond" w:hAnsi="Univers Next Pro Light Cond" w:cs="Arial"/>
          <w:b/>
          <w:bCs/>
          <w:sz w:val="24"/>
          <w:szCs w:val="24"/>
        </w:rPr>
      </w:pPr>
    </w:p>
    <w:p w14:paraId="4C84BCD8" w14:textId="178C7178" w:rsidR="008659E4" w:rsidRPr="00FC537A" w:rsidRDefault="00396A30" w:rsidP="00905DF8">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soumission de groupements est autorisée. Les cotraitants sont soit solidaires, soit conjoints.</w:t>
      </w:r>
      <w:r w:rsidR="00905DF8" w:rsidRPr="00FC537A">
        <w:rPr>
          <w:rFonts w:ascii="Univers Next Pro Light Cond" w:hAnsi="Univers Next Pro Light Cond" w:cs="Arial"/>
          <w:sz w:val="24"/>
          <w:szCs w:val="24"/>
        </w:rPr>
        <w:t xml:space="preserve"> </w:t>
      </w:r>
      <w:r w:rsidR="001C5711" w:rsidRPr="00FC537A">
        <w:rPr>
          <w:rFonts w:ascii="Univers Next Pro Light Cond" w:hAnsi="Univers Next Pro Light Cond" w:cs="Arial"/>
          <w:sz w:val="24"/>
          <w:szCs w:val="24"/>
        </w:rPr>
        <w:t>En cas de recours à la cotraitance conjointe, le mandataire est solidaire du ou des cotraitant</w:t>
      </w:r>
      <w:r w:rsidR="0075566F" w:rsidRPr="00FC537A">
        <w:rPr>
          <w:rFonts w:ascii="Univers Next Pro Light Cond" w:hAnsi="Univers Next Pro Light Cond" w:cs="Arial"/>
          <w:sz w:val="24"/>
          <w:szCs w:val="24"/>
        </w:rPr>
        <w:t>s</w:t>
      </w:r>
      <w:r w:rsidR="001C5711" w:rsidRPr="00FC537A">
        <w:rPr>
          <w:rFonts w:ascii="Univers Next Pro Light Cond" w:hAnsi="Univers Next Pro Light Cond" w:cs="Arial"/>
          <w:sz w:val="24"/>
          <w:szCs w:val="24"/>
        </w:rPr>
        <w:t xml:space="preserve"> vis-à-vis du pouvoir adjudicateur. </w:t>
      </w:r>
      <w:r w:rsidR="008659E4" w:rsidRPr="00FC537A">
        <w:rPr>
          <w:rFonts w:ascii="Univers Next Pro Light Cond" w:hAnsi="Univers Next Pro Light Cond" w:cs="Arial"/>
          <w:sz w:val="24"/>
          <w:szCs w:val="24"/>
        </w:rPr>
        <w:t xml:space="preserve">Un même opérateur économique ne peut pas être mandataire de plus d’un groupement candidat </w:t>
      </w:r>
      <w:r w:rsidR="001C5711" w:rsidRPr="00FC537A">
        <w:rPr>
          <w:rFonts w:ascii="Univers Next Pro Light Cond" w:hAnsi="Univers Next Pro Light Cond" w:cs="Arial"/>
          <w:sz w:val="24"/>
          <w:szCs w:val="24"/>
        </w:rPr>
        <w:t>au</w:t>
      </w:r>
      <w:r w:rsidR="008659E4" w:rsidRPr="00FC537A">
        <w:rPr>
          <w:rFonts w:ascii="Univers Next Pro Light Cond" w:hAnsi="Univers Next Pro Light Cond" w:cs="Arial"/>
          <w:sz w:val="24"/>
          <w:szCs w:val="24"/>
        </w:rPr>
        <w:t xml:space="preserve"> </w:t>
      </w:r>
      <w:r w:rsidR="001C5711" w:rsidRPr="00FC537A">
        <w:rPr>
          <w:rFonts w:ascii="Univers Next Pro Light Cond" w:hAnsi="Univers Next Pro Light Cond" w:cs="Arial"/>
          <w:sz w:val="24"/>
          <w:szCs w:val="24"/>
        </w:rPr>
        <w:t>marché</w:t>
      </w:r>
      <w:r w:rsidR="008659E4" w:rsidRPr="00FC537A">
        <w:rPr>
          <w:rFonts w:ascii="Univers Next Pro Light Cond" w:hAnsi="Univers Next Pro Light Cond" w:cs="Arial"/>
          <w:sz w:val="24"/>
          <w:szCs w:val="24"/>
        </w:rPr>
        <w:t xml:space="preserve"> faisant l’objet de la présente consultation.</w:t>
      </w:r>
    </w:p>
    <w:p w14:paraId="4C84BCD9" w14:textId="77777777" w:rsidR="00396A30" w:rsidRPr="00FC537A" w:rsidRDefault="00396A30" w:rsidP="00396A30">
      <w:pPr>
        <w:tabs>
          <w:tab w:val="left" w:pos="1701"/>
        </w:tabs>
        <w:jc w:val="both"/>
        <w:rPr>
          <w:rFonts w:ascii="Univers Next Pro Light Cond" w:hAnsi="Univers Next Pro Light Cond" w:cs="Arial"/>
          <w:sz w:val="24"/>
          <w:szCs w:val="24"/>
        </w:rPr>
      </w:pPr>
    </w:p>
    <w:p w14:paraId="4C9AAC1A" w14:textId="77777777" w:rsidR="001658F6" w:rsidRPr="00FC537A" w:rsidRDefault="001658F6" w:rsidP="00396A30">
      <w:pPr>
        <w:tabs>
          <w:tab w:val="left" w:pos="1701"/>
        </w:tabs>
        <w:jc w:val="both"/>
        <w:rPr>
          <w:rFonts w:ascii="Univers Next Pro Light Cond" w:hAnsi="Univers Next Pro Light Cond" w:cs="Arial"/>
          <w:sz w:val="24"/>
          <w:szCs w:val="24"/>
        </w:rPr>
      </w:pPr>
    </w:p>
    <w:p w14:paraId="4C84BCDD" w14:textId="77777777" w:rsidR="00396A30" w:rsidRPr="00FC537A" w:rsidRDefault="00396A30" w:rsidP="004746D8">
      <w:pPr>
        <w:pStyle w:val="Titre1"/>
        <w:numPr>
          <w:ilvl w:val="0"/>
          <w:numId w:val="46"/>
        </w:numPr>
        <w:rPr>
          <w:rFonts w:ascii="Univers Next Pro Light Cond" w:hAnsi="Univers Next Pro Light Cond" w:cs="Arial"/>
          <w:b/>
          <w:bCs/>
          <w:sz w:val="24"/>
          <w:szCs w:val="24"/>
          <w:u w:val="single"/>
        </w:rPr>
      </w:pPr>
      <w:bookmarkStart w:id="13" w:name="_Toc187740050"/>
      <w:r w:rsidRPr="00FC537A">
        <w:rPr>
          <w:rFonts w:ascii="Univers Next Pro Light Cond" w:hAnsi="Univers Next Pro Light Cond" w:cs="Arial"/>
          <w:b/>
          <w:bCs/>
          <w:sz w:val="24"/>
          <w:szCs w:val="24"/>
          <w:u w:val="single"/>
        </w:rPr>
        <w:t>Langues pouvant être utilisées dans l’offre ou la candidature autre que la langue française</w:t>
      </w:r>
      <w:bookmarkEnd w:id="13"/>
    </w:p>
    <w:p w14:paraId="0014D65E" w14:textId="77777777" w:rsidR="001209B5" w:rsidRPr="00FC537A" w:rsidRDefault="001209B5" w:rsidP="00396A30">
      <w:pPr>
        <w:tabs>
          <w:tab w:val="left" w:pos="1701"/>
        </w:tabs>
        <w:jc w:val="both"/>
        <w:rPr>
          <w:rFonts w:ascii="Univers Next Pro Light Cond" w:hAnsi="Univers Next Pro Light Cond" w:cs="Arial"/>
          <w:sz w:val="24"/>
          <w:szCs w:val="24"/>
        </w:rPr>
      </w:pPr>
    </w:p>
    <w:p w14:paraId="4C84BCDE" w14:textId="77777777" w:rsidR="00396A30" w:rsidRPr="00FC537A" w:rsidRDefault="00396A30" w:rsidP="00396A30">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A peine de rejet de leur offre ou candidature, les soumissions devront être rédigées exclusivement en français.</w:t>
      </w:r>
    </w:p>
    <w:p w14:paraId="4C84BCDF" w14:textId="2BD5BA56" w:rsidR="00FA013C" w:rsidRDefault="00FA013C" w:rsidP="00FA013C">
      <w:pPr>
        <w:spacing w:line="240" w:lineRule="atLeast"/>
        <w:jc w:val="both"/>
        <w:rPr>
          <w:rFonts w:ascii="Univers Next Pro Light Cond" w:hAnsi="Univers Next Pro Light Cond" w:cs="Arial"/>
          <w:sz w:val="24"/>
          <w:szCs w:val="24"/>
        </w:rPr>
      </w:pPr>
    </w:p>
    <w:p w14:paraId="2F0823A8" w14:textId="77777777" w:rsidR="00C666C1" w:rsidRPr="00B70926" w:rsidRDefault="00C666C1" w:rsidP="00494125">
      <w:pPr>
        <w:pStyle w:val="Titre1"/>
        <w:numPr>
          <w:ilvl w:val="0"/>
          <w:numId w:val="46"/>
        </w:numPr>
        <w:rPr>
          <w:rFonts w:ascii="Univers Next Pro Light Cond" w:hAnsi="Univers Next Pro Light Cond" w:cs="Arial"/>
          <w:b/>
          <w:bCs/>
          <w:sz w:val="22"/>
          <w:szCs w:val="22"/>
          <w:u w:val="single"/>
        </w:rPr>
      </w:pPr>
      <w:r w:rsidRPr="00B70926">
        <w:rPr>
          <w:rFonts w:ascii="Univers Next Pro Light Cond" w:hAnsi="Univers Next Pro Light Cond" w:cs="Calibri"/>
          <w:b/>
          <w:color w:val="000000"/>
          <w:sz w:val="22"/>
          <w:szCs w:val="22"/>
        </w:rPr>
        <w:t>Données à caractère personnel des candidats à la présente procédure</w:t>
      </w:r>
    </w:p>
    <w:p w14:paraId="664CAFEE" w14:textId="77777777" w:rsidR="00C666C1" w:rsidRPr="00B70926" w:rsidRDefault="00C666C1" w:rsidP="00C666C1">
      <w:pPr>
        <w:spacing w:line="240" w:lineRule="atLeast"/>
        <w:jc w:val="both"/>
        <w:rPr>
          <w:rFonts w:ascii="Univers Next Pro Light Cond" w:hAnsi="Univers Next Pro Light Cond" w:cs="Arial"/>
          <w:sz w:val="22"/>
          <w:szCs w:val="22"/>
        </w:rPr>
      </w:pPr>
    </w:p>
    <w:p w14:paraId="27063DBD" w14:textId="77777777" w:rsidR="00C666C1" w:rsidRPr="00B70926" w:rsidRDefault="00C666C1" w:rsidP="00C666C1">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color w:val="000000"/>
          <w:sz w:val="22"/>
          <w:szCs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du présent marché public sont susceptibles de faire l'objet de traitement(s). </w:t>
      </w:r>
    </w:p>
    <w:p w14:paraId="357B544D" w14:textId="77777777" w:rsidR="00C666C1" w:rsidRDefault="00C666C1" w:rsidP="00C666C1">
      <w:pPr>
        <w:autoSpaceDE w:val="0"/>
        <w:autoSpaceDN w:val="0"/>
        <w:adjustRightInd w:val="0"/>
        <w:jc w:val="both"/>
        <w:rPr>
          <w:rFonts w:ascii="Univers Next Pro Light Cond" w:hAnsi="Univers Next Pro Light Cond" w:cs="Calibri"/>
          <w:b/>
          <w:bCs/>
          <w:color w:val="000000"/>
          <w:sz w:val="22"/>
          <w:szCs w:val="22"/>
        </w:rPr>
      </w:pPr>
    </w:p>
    <w:p w14:paraId="575DE33D" w14:textId="77777777" w:rsidR="00C666C1" w:rsidRPr="00B70926" w:rsidRDefault="00C666C1" w:rsidP="00C666C1">
      <w:pPr>
        <w:autoSpaceDE w:val="0"/>
        <w:autoSpaceDN w:val="0"/>
        <w:adjustRightInd w:val="0"/>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Identité et coordonnées du responsable de traitement : </w:t>
      </w:r>
    </w:p>
    <w:p w14:paraId="47E39020" w14:textId="77777777" w:rsidR="00C666C1" w:rsidRPr="00B70926" w:rsidRDefault="00C666C1" w:rsidP="00C666C1">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Bibliothèque publique d’information</w:t>
      </w:r>
    </w:p>
    <w:p w14:paraId="001CE3DC" w14:textId="77777777" w:rsidR="00C666C1" w:rsidRPr="00B70926" w:rsidRDefault="00C666C1" w:rsidP="00C666C1">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25, rue du renard</w:t>
      </w:r>
    </w:p>
    <w:p w14:paraId="6F5E264B" w14:textId="77777777" w:rsidR="00C666C1" w:rsidRPr="00B70926" w:rsidRDefault="00C666C1" w:rsidP="00C666C1">
      <w:pPr>
        <w:autoSpaceDE w:val="0"/>
        <w:autoSpaceDN w:val="0"/>
        <w:adjustRightInd w:val="0"/>
        <w:rPr>
          <w:rFonts w:ascii="Univers Next Pro Light Cond" w:hAnsi="Univers Next Pro Light Cond" w:cs="Calibri"/>
          <w:bCs/>
          <w:color w:val="000000"/>
          <w:sz w:val="22"/>
          <w:szCs w:val="22"/>
        </w:rPr>
      </w:pPr>
      <w:r w:rsidRPr="00B70926">
        <w:rPr>
          <w:rFonts w:ascii="Univers Next Pro Light Cond" w:hAnsi="Univers Next Pro Light Cond" w:cs="Calibri"/>
          <w:bCs/>
          <w:color w:val="000000"/>
          <w:sz w:val="22"/>
          <w:szCs w:val="22"/>
        </w:rPr>
        <w:t>75197 Paris cedex à’</w:t>
      </w:r>
    </w:p>
    <w:p w14:paraId="09EFEE02" w14:textId="77777777" w:rsidR="00C666C1" w:rsidRPr="00B70926" w:rsidRDefault="00C666C1" w:rsidP="00C666C1">
      <w:pPr>
        <w:autoSpaceDE w:val="0"/>
        <w:autoSpaceDN w:val="0"/>
        <w:adjustRightInd w:val="0"/>
        <w:rPr>
          <w:rFonts w:ascii="Univers Next Pro Light Cond" w:hAnsi="Univers Next Pro Light Cond" w:cs="Calibri"/>
          <w:b/>
          <w:bCs/>
          <w:color w:val="000000"/>
          <w:sz w:val="22"/>
          <w:szCs w:val="22"/>
        </w:rPr>
      </w:pPr>
    </w:p>
    <w:p w14:paraId="548A6DA9" w14:textId="47728BE6" w:rsidR="00C666C1" w:rsidRPr="00B70926" w:rsidRDefault="00C666C1" w:rsidP="00C666C1">
      <w:pPr>
        <w:autoSpaceDE w:val="0"/>
        <w:autoSpaceDN w:val="0"/>
        <w:adjustRightInd w:val="0"/>
        <w:rPr>
          <w:rFonts w:ascii="Univers Next Pro Light Cond" w:hAnsi="Univers Next Pro Light Cond" w:cs="Calibri"/>
          <w:color w:val="000080"/>
          <w:sz w:val="22"/>
          <w:szCs w:val="22"/>
        </w:rPr>
      </w:pPr>
      <w:r w:rsidRPr="00B70926">
        <w:rPr>
          <w:rFonts w:ascii="Univers Next Pro Light Cond" w:hAnsi="Univers Next Pro Light Cond" w:cs="Calibri"/>
          <w:b/>
          <w:bCs/>
          <w:color w:val="000000"/>
          <w:sz w:val="22"/>
          <w:szCs w:val="22"/>
        </w:rPr>
        <w:t>Coordonnées du délégué à la protection des données :</w:t>
      </w:r>
      <w:r w:rsidR="00FB2F2F">
        <w:rPr>
          <w:rFonts w:ascii="Univers Next Pro Light Cond" w:hAnsi="Univers Next Pro Light Cond" w:cs="Calibri"/>
          <w:b/>
          <w:bCs/>
          <w:color w:val="000000"/>
          <w:sz w:val="22"/>
          <w:szCs w:val="22"/>
        </w:rPr>
        <w:t>contact.</w:t>
      </w:r>
      <w:hyperlink r:id="rId8" w:history="1">
        <w:r w:rsidR="00FB2F2F" w:rsidRPr="00FB2F2F">
          <w:rPr>
            <w:rStyle w:val="Lienhypertexte"/>
            <w:rFonts w:ascii="Univers Next Pro Light Cond" w:hAnsi="Univers Next Pro Light Cond" w:cs="Calibri"/>
            <w:b/>
            <w:bCs/>
            <w:sz w:val="22"/>
            <w:szCs w:val="22"/>
          </w:rPr>
          <w:t>dpo@bpi.fr</w:t>
        </w:r>
      </w:hyperlink>
      <w:r w:rsidRPr="00B70926">
        <w:rPr>
          <w:rFonts w:ascii="Univers Next Pro Light Cond" w:hAnsi="Univers Next Pro Light Cond" w:cs="Calibri"/>
          <w:b/>
          <w:bCs/>
          <w:color w:val="000000"/>
          <w:sz w:val="22"/>
          <w:szCs w:val="22"/>
        </w:rPr>
        <w:t xml:space="preserve"> </w:t>
      </w:r>
    </w:p>
    <w:p w14:paraId="5D9DC94E" w14:textId="77777777" w:rsidR="00C666C1" w:rsidRPr="00B70926" w:rsidRDefault="00C666C1" w:rsidP="00C666C1">
      <w:pPr>
        <w:autoSpaceDE w:val="0"/>
        <w:autoSpaceDN w:val="0"/>
        <w:adjustRightInd w:val="0"/>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Base juridique du traitement </w:t>
      </w:r>
      <w:r w:rsidRPr="00B70926">
        <w:rPr>
          <w:rFonts w:ascii="Univers Next Pro Light Cond" w:hAnsi="Univers Next Pro Light Cond" w:cs="Calibri"/>
          <w:color w:val="000000"/>
          <w:sz w:val="22"/>
          <w:szCs w:val="22"/>
        </w:rPr>
        <w:t xml:space="preserve">: c) et e) de l'article 6.1 du RGPD </w:t>
      </w:r>
    </w:p>
    <w:p w14:paraId="0940982C" w14:textId="77777777" w:rsidR="00C666C1" w:rsidRPr="00B70926" w:rsidRDefault="00C666C1" w:rsidP="00C666C1">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Finalité du ou des traitements </w:t>
      </w:r>
      <w:r w:rsidRPr="00B70926">
        <w:rPr>
          <w:rFonts w:ascii="Univers Next Pro Light Cond" w:hAnsi="Univers Next Pro Light Cond" w:cs="Calibri"/>
          <w:color w:val="000000"/>
          <w:sz w:val="22"/>
          <w:szCs w:val="22"/>
        </w:rPr>
        <w:t xml:space="preserve">: suivi de la présente procédure de passation, attribution du marché public et obligations légales en matière de durée d'utilité administrative (DUA) applicable aux marchés publics. </w:t>
      </w:r>
    </w:p>
    <w:p w14:paraId="0E1A7381" w14:textId="77777777" w:rsidR="00C666C1" w:rsidRPr="00B70926" w:rsidRDefault="00C666C1" w:rsidP="00C666C1">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Destinataires ou catégorie de destinataires </w:t>
      </w:r>
      <w:r w:rsidRPr="00B70926">
        <w:rPr>
          <w:rFonts w:ascii="Univers Next Pro Light Cond" w:hAnsi="Univers Next Pro Light Cond" w:cs="Calibri"/>
          <w:color w:val="000000"/>
          <w:sz w:val="22"/>
          <w:szCs w:val="22"/>
        </w:rPr>
        <w:t>: les données à caractère personnel concernées sont destinées exclusivement aux agents de l'</w:t>
      </w:r>
      <w:r>
        <w:rPr>
          <w:rFonts w:ascii="Univers Next Pro Light Cond" w:hAnsi="Univers Next Pro Light Cond" w:cs="Calibri"/>
          <w:color w:val="000000"/>
          <w:sz w:val="22"/>
          <w:szCs w:val="22"/>
        </w:rPr>
        <w:t>a</w:t>
      </w:r>
      <w:r w:rsidRPr="00B70926">
        <w:rPr>
          <w:rFonts w:ascii="Univers Next Pro Light Cond" w:hAnsi="Univers Next Pro Light Cond" w:cs="Calibri"/>
          <w:color w:val="000000"/>
          <w:sz w:val="22"/>
          <w:szCs w:val="22"/>
        </w:rPr>
        <w:t xml:space="preserve">cheteur en charge de la passation puis de l'exécution du présent contrat. </w:t>
      </w:r>
    </w:p>
    <w:p w14:paraId="27CDD316" w14:textId="77777777" w:rsidR="00C666C1" w:rsidRPr="00B70926" w:rsidRDefault="00C666C1" w:rsidP="00C666C1">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b/>
          <w:bCs/>
          <w:color w:val="000000"/>
          <w:sz w:val="22"/>
          <w:szCs w:val="22"/>
        </w:rPr>
        <w:t xml:space="preserve">Durée de conservation </w:t>
      </w:r>
      <w:r w:rsidRPr="00B70926">
        <w:rPr>
          <w:rFonts w:ascii="Univers Next Pro Light Cond" w:hAnsi="Univers Next Pro Light Cond" w:cs="Calibri"/>
          <w:color w:val="000000"/>
          <w:sz w:val="22"/>
          <w:szCs w:val="22"/>
        </w:rPr>
        <w:t xml:space="preserve">: ces données sont conservées pendant toute la durée de passation et d'exécution du contrat ainsi que durant la DUA applicable au contrat. </w:t>
      </w:r>
    </w:p>
    <w:p w14:paraId="1E27C7D0" w14:textId="77777777" w:rsidR="00C666C1" w:rsidRPr="00B70926" w:rsidRDefault="00C666C1" w:rsidP="00C666C1">
      <w:pPr>
        <w:autoSpaceDE w:val="0"/>
        <w:autoSpaceDN w:val="0"/>
        <w:adjustRightInd w:val="0"/>
        <w:jc w:val="both"/>
        <w:rPr>
          <w:rFonts w:ascii="Univers Next Pro Light Cond" w:hAnsi="Univers Next Pro Light Cond" w:cs="Calibri"/>
          <w:color w:val="000000"/>
          <w:sz w:val="22"/>
          <w:szCs w:val="22"/>
        </w:rPr>
      </w:pPr>
      <w:r w:rsidRPr="00B70926">
        <w:rPr>
          <w:rFonts w:ascii="Univers Next Pro Light Cond" w:hAnsi="Univers Next Pro Light Cond" w:cs="Calibri"/>
          <w:color w:val="000000"/>
          <w:sz w:val="22"/>
          <w:szCs w:val="22"/>
        </w:rPr>
        <w:t xml:space="preserve">Conformément aux dispositions des articles 15 à 21 du RGPD, les personnes dont les données à caractère personnel sont collectées disposent notamment d'un droit d'accès, de rectification et d'effacement relativement aux informations qui les concernent. Elles peuvent également s'opposer au traitement de ces données. L'exercice des droits d'information et d'accès aux données à caractère personnel peut être effectué auprès du délégué à la protection des données. </w:t>
      </w:r>
    </w:p>
    <w:p w14:paraId="772941B6" w14:textId="77777777" w:rsidR="00C666C1" w:rsidRPr="00B70926" w:rsidRDefault="00C666C1" w:rsidP="00C666C1">
      <w:pPr>
        <w:spacing w:line="240" w:lineRule="atLeast"/>
        <w:jc w:val="both"/>
        <w:rPr>
          <w:rFonts w:ascii="Univers Next Pro Light Cond" w:hAnsi="Univers Next Pro Light Cond" w:cs="Arial"/>
          <w:sz w:val="22"/>
          <w:szCs w:val="22"/>
        </w:rPr>
      </w:pPr>
      <w:r w:rsidRPr="00B70926">
        <w:rPr>
          <w:rFonts w:ascii="Univers Next Pro Light Cond" w:hAnsi="Univers Next Pro Light Cond" w:cs="Calibri"/>
          <w:color w:val="000000"/>
          <w:sz w:val="22"/>
          <w:szCs w:val="22"/>
        </w:rPr>
        <w:t>La personne dont les données à caractère personnel sont collectées dans le cadre de la présente procédure dispose d'un droit de réclamation auprès de la CNIL.</w:t>
      </w:r>
    </w:p>
    <w:p w14:paraId="415A3EE6" w14:textId="3E2BC63C" w:rsidR="00C666C1" w:rsidRDefault="00C666C1" w:rsidP="00FA013C">
      <w:pPr>
        <w:spacing w:line="240" w:lineRule="atLeast"/>
        <w:jc w:val="both"/>
        <w:rPr>
          <w:rFonts w:ascii="Univers Next Pro Light Cond" w:hAnsi="Univers Next Pro Light Cond" w:cs="Arial"/>
          <w:sz w:val="24"/>
          <w:szCs w:val="24"/>
        </w:rPr>
      </w:pPr>
    </w:p>
    <w:p w14:paraId="5723D9DA" w14:textId="77777777" w:rsidR="00C666C1" w:rsidRPr="00B70926" w:rsidRDefault="00C666C1" w:rsidP="00FB2F2F">
      <w:pPr>
        <w:pStyle w:val="Titre1"/>
        <w:numPr>
          <w:ilvl w:val="0"/>
          <w:numId w:val="46"/>
        </w:numPr>
        <w:rPr>
          <w:rFonts w:ascii="Univers Next Pro Light Cond" w:hAnsi="Univers Next Pro Light Cond" w:cs="Arial"/>
          <w:b/>
          <w:sz w:val="22"/>
          <w:szCs w:val="22"/>
          <w:u w:val="single"/>
        </w:rPr>
      </w:pPr>
      <w:r w:rsidRPr="00B70926">
        <w:rPr>
          <w:rFonts w:ascii="Univers Next Pro Light Cond" w:hAnsi="Univers Next Pro Light Cond" w:cs="Arial"/>
          <w:b/>
          <w:sz w:val="22"/>
          <w:szCs w:val="22"/>
          <w:u w:val="single"/>
        </w:rPr>
        <w:t>Conflits d’intérêt</w:t>
      </w:r>
    </w:p>
    <w:p w14:paraId="156952EB" w14:textId="77777777" w:rsidR="00C666C1" w:rsidRPr="00B70926" w:rsidRDefault="00C666C1" w:rsidP="00C666C1">
      <w:pPr>
        <w:tabs>
          <w:tab w:val="left" w:pos="1701"/>
        </w:tabs>
        <w:jc w:val="both"/>
        <w:rPr>
          <w:rFonts w:ascii="Univers Next Pro Light Cond" w:hAnsi="Univers Next Pro Light Cond" w:cs="Arial"/>
          <w:sz w:val="22"/>
          <w:szCs w:val="22"/>
        </w:rPr>
      </w:pPr>
    </w:p>
    <w:p w14:paraId="049EC93B"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Afin de prévenir toute situation risquant de compromettre l’impartialité du pouvoir adjudicateur ou induire une rupture d’égalité de traitement entre les candidats, chaque candidat s’engage à alerter le pouvoir adjudicateur, au moment du dépôt de sa candidature et de son offre ou au cours de la procédure de passation :</w:t>
      </w:r>
    </w:p>
    <w:p w14:paraId="5A9A9753"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lastRenderedPageBreak/>
        <w:t>- de toute situation de conflit d’intérêts potentiel ou avéré, créée par sa candidature ;</w:t>
      </w:r>
    </w:p>
    <w:p w14:paraId="77AC4283"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 de son accès (ou de celui d’un des membres de son groupement ou d’un de ses sous-traitants) à des informations susceptibles de créer une distorsion de concurrence par rapport aux autres candidats dans le cadre de la présente procédure de passation.</w:t>
      </w:r>
    </w:p>
    <w:p w14:paraId="268082FE"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p>
    <w:p w14:paraId="2B2E173A"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Il est rappelé que constitue une situation de conflit d’intérêts, toute situation dans laquelle une personne représentant le pouvoir adjudicateur qui participe au déroulement de la procédure de passation de l’accord-cadre ou est susceptible d'en influencer l'issue a, directement ou indirectement, un intérêt financier, économique ou tout autre intérêt personnel à son issue qui pourrait compromettre son impartialité ou son indépendance dans le cadre de la procédure de passation de l’accord-cadre.</w:t>
      </w:r>
    </w:p>
    <w:p w14:paraId="223DD474" w14:textId="77777777" w:rsidR="00C666C1" w:rsidRPr="00B70926" w:rsidRDefault="00C666C1" w:rsidP="00C666C1">
      <w:pPr>
        <w:autoSpaceDE w:val="0"/>
        <w:autoSpaceDN w:val="0"/>
        <w:adjustRightInd w:val="0"/>
        <w:jc w:val="both"/>
        <w:rPr>
          <w:rFonts w:ascii="Univers Next Pro Light Cond" w:hAnsi="Univers Next Pro Light Cond" w:cs="CIDFont+F4"/>
          <w:sz w:val="22"/>
          <w:szCs w:val="22"/>
        </w:rPr>
      </w:pPr>
      <w:r w:rsidRPr="00B70926">
        <w:rPr>
          <w:rFonts w:ascii="Univers Next Pro Light Cond" w:hAnsi="Univers Next Pro Light Cond" w:cs="CIDFont+F4"/>
          <w:sz w:val="22"/>
          <w:szCs w:val="22"/>
        </w:rPr>
        <w:t>Un tel conflit d’intérêts peut notamment résulter d’un lien économique, familial, politique ou tout autre lien particulier, entre l’un des représentants du pouvoir adjudicateur, et le candidat, un membre du groupement ou un sous-traitant.</w:t>
      </w:r>
    </w:p>
    <w:p w14:paraId="390C2B73" w14:textId="77777777" w:rsidR="00C666C1" w:rsidRPr="00B70926" w:rsidRDefault="00C666C1" w:rsidP="00C666C1">
      <w:pPr>
        <w:autoSpaceDE w:val="0"/>
        <w:autoSpaceDN w:val="0"/>
        <w:adjustRightInd w:val="0"/>
        <w:jc w:val="both"/>
        <w:rPr>
          <w:rFonts w:ascii="Univers Next Pro Light Cond" w:hAnsi="Univers Next Pro Light Cond" w:cs="Arial"/>
          <w:sz w:val="22"/>
          <w:szCs w:val="22"/>
        </w:rPr>
      </w:pPr>
      <w:r w:rsidRPr="00B70926">
        <w:rPr>
          <w:rFonts w:ascii="Univers Next Pro Light Cond" w:hAnsi="Univers Next Pro Light Cond" w:cs="CIDFont+F4"/>
          <w:sz w:val="22"/>
          <w:szCs w:val="22"/>
        </w:rPr>
        <w:t>En cas d’alerte ou de risque avéré de conflit d’intérêts, le pouvoir adjudicateur se réserve le droit de prendre toute mesure appropriée pour y remédier, conformément à l’article L. 2141-10 du code de la commande publique.</w:t>
      </w:r>
    </w:p>
    <w:p w14:paraId="3060CCFB" w14:textId="03499D9D" w:rsidR="00C666C1" w:rsidRDefault="00C666C1" w:rsidP="00FA013C">
      <w:pPr>
        <w:spacing w:line="240" w:lineRule="atLeast"/>
        <w:jc w:val="both"/>
        <w:rPr>
          <w:rFonts w:ascii="Univers Next Pro Light Cond" w:hAnsi="Univers Next Pro Light Cond" w:cs="Arial"/>
          <w:sz w:val="24"/>
          <w:szCs w:val="24"/>
        </w:rPr>
      </w:pPr>
    </w:p>
    <w:p w14:paraId="3A305365" w14:textId="6AFC2ED8" w:rsidR="00C666C1" w:rsidRDefault="00C666C1" w:rsidP="00FA013C">
      <w:pPr>
        <w:spacing w:line="240" w:lineRule="atLeast"/>
        <w:jc w:val="both"/>
        <w:rPr>
          <w:rFonts w:ascii="Univers Next Pro Light Cond" w:hAnsi="Univers Next Pro Light Cond" w:cs="Arial"/>
          <w:sz w:val="24"/>
          <w:szCs w:val="24"/>
        </w:rPr>
      </w:pPr>
    </w:p>
    <w:p w14:paraId="679E0D8D" w14:textId="77777777" w:rsidR="00C666C1" w:rsidRPr="00FC537A" w:rsidRDefault="00C666C1" w:rsidP="00FA013C">
      <w:pPr>
        <w:spacing w:line="240" w:lineRule="atLeast"/>
        <w:jc w:val="both"/>
        <w:rPr>
          <w:rFonts w:ascii="Univers Next Pro Light Cond" w:hAnsi="Univers Next Pro Light Cond" w:cs="Arial"/>
          <w:sz w:val="24"/>
          <w:szCs w:val="24"/>
        </w:rPr>
      </w:pPr>
    </w:p>
    <w:p w14:paraId="4C84BCE0" w14:textId="77777777" w:rsidR="00FA013C" w:rsidRPr="00FC537A" w:rsidRDefault="00FA013C" w:rsidP="004746D8">
      <w:pPr>
        <w:pStyle w:val="Titre1"/>
        <w:numPr>
          <w:ilvl w:val="0"/>
          <w:numId w:val="46"/>
        </w:numPr>
        <w:rPr>
          <w:rFonts w:ascii="Univers Next Pro Light Cond" w:hAnsi="Univers Next Pro Light Cond" w:cs="Arial"/>
          <w:b/>
          <w:sz w:val="24"/>
          <w:szCs w:val="24"/>
          <w:u w:val="single"/>
        </w:rPr>
      </w:pPr>
      <w:bookmarkStart w:id="14" w:name="_Toc187740051"/>
      <w:r w:rsidRPr="00FC537A">
        <w:rPr>
          <w:rFonts w:ascii="Univers Next Pro Light Cond" w:hAnsi="Univers Next Pro Light Cond" w:cs="Arial"/>
          <w:b/>
          <w:sz w:val="24"/>
          <w:szCs w:val="24"/>
          <w:u w:val="single"/>
        </w:rPr>
        <w:t>Procédures</w:t>
      </w:r>
      <w:bookmarkEnd w:id="14"/>
    </w:p>
    <w:p w14:paraId="4C84BCE1" w14:textId="77777777" w:rsidR="00FA013C" w:rsidRPr="00FC537A" w:rsidRDefault="00FA013C" w:rsidP="00FA013C">
      <w:pPr>
        <w:jc w:val="both"/>
        <w:rPr>
          <w:rFonts w:ascii="Univers Next Pro Light Cond" w:hAnsi="Univers Next Pro Light Cond" w:cs="Arial"/>
          <w:sz w:val="24"/>
          <w:szCs w:val="24"/>
        </w:rPr>
      </w:pPr>
    </w:p>
    <w:p w14:paraId="6C5ACC32" w14:textId="77777777" w:rsidR="00D27A30" w:rsidRPr="00FC537A" w:rsidRDefault="00D27A30" w:rsidP="00D27A30">
      <w:pPr>
        <w:tabs>
          <w:tab w:val="decimal" w:pos="432"/>
          <w:tab w:val="decimal" w:pos="1872"/>
          <w:tab w:val="left" w:pos="3600"/>
        </w:tabs>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procédure de passation de l’accord-cadre est celle de l’appel d’offres ouvert, en application des articles R2161-2 et suivants du code de la commande publique, ainsi que de toutes les dispositions dudit code relatives à l’appel d’offres ouvert.</w:t>
      </w:r>
    </w:p>
    <w:p w14:paraId="725882C3" w14:textId="77777777" w:rsidR="00D27A30" w:rsidRPr="00FC537A" w:rsidRDefault="00D27A30" w:rsidP="00D27A30">
      <w:pPr>
        <w:tabs>
          <w:tab w:val="decimal" w:pos="432"/>
          <w:tab w:val="decimal" w:pos="1872"/>
          <w:tab w:val="left" w:pos="3600"/>
        </w:tabs>
        <w:spacing w:line="240" w:lineRule="atLeast"/>
        <w:jc w:val="both"/>
        <w:rPr>
          <w:rFonts w:ascii="Univers Next Pro Light Cond" w:hAnsi="Univers Next Pro Light Cond" w:cs="Arial"/>
          <w:sz w:val="24"/>
          <w:szCs w:val="24"/>
        </w:rPr>
      </w:pPr>
    </w:p>
    <w:p w14:paraId="489D628F" w14:textId="77777777" w:rsidR="00D27A30" w:rsidRPr="00FC537A" w:rsidRDefault="00D27A30" w:rsidP="00D27A30">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Il ne peut y avoir de négociation avec les soumissionnaires. Il est seulement possible à la Bpi de leur demander de préciser la teneur de leur offre.</w:t>
      </w:r>
    </w:p>
    <w:p w14:paraId="31EA3B34" w14:textId="77777777" w:rsidR="00D94CC7" w:rsidRPr="00FC537A" w:rsidRDefault="00D94CC7" w:rsidP="00D94CC7">
      <w:pPr>
        <w:jc w:val="both"/>
        <w:rPr>
          <w:rFonts w:ascii="Univers Next Pro Light Cond" w:hAnsi="Univers Next Pro Light Cond" w:cs="Arial"/>
          <w:sz w:val="24"/>
          <w:szCs w:val="24"/>
        </w:rPr>
      </w:pPr>
    </w:p>
    <w:p w14:paraId="574CE4B8" w14:textId="77777777" w:rsidR="00D94CC7" w:rsidRPr="00FC537A" w:rsidRDefault="00D94CC7" w:rsidP="00D94CC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 présente procédure est soumise aux dispositions applicables des articles </w:t>
      </w:r>
      <w:r w:rsidRPr="00FC537A">
        <w:rPr>
          <w:rFonts w:ascii="Univers Next Pro Light Cond" w:hAnsi="Univers Next Pro Light Cond" w:cs="Arial"/>
          <w:bCs/>
          <w:sz w:val="24"/>
          <w:szCs w:val="24"/>
        </w:rPr>
        <w:t xml:space="preserve">R2132-7 et suivants du code de la commande publique </w:t>
      </w:r>
      <w:r w:rsidRPr="00FC537A">
        <w:rPr>
          <w:rFonts w:ascii="Univers Next Pro Light Cond" w:hAnsi="Univers Next Pro Light Cond" w:cs="Arial"/>
          <w:sz w:val="24"/>
          <w:szCs w:val="24"/>
        </w:rPr>
        <w:t>portant sur le s</w:t>
      </w:r>
      <w:r w:rsidRPr="00FC537A">
        <w:rPr>
          <w:rFonts w:ascii="Univers Next Pro Light Cond" w:hAnsi="Univers Next Pro Light Cond" w:cs="Arial"/>
          <w:bCs/>
          <w:sz w:val="24"/>
          <w:szCs w:val="24"/>
        </w:rPr>
        <w:t>upport des communications et échanges d'informations</w:t>
      </w:r>
      <w:r w:rsidRPr="00FC537A">
        <w:rPr>
          <w:rFonts w:ascii="Univers Next Pro Light Cond" w:hAnsi="Univers Next Pro Light Cond" w:cs="Arial"/>
          <w:sz w:val="24"/>
          <w:szCs w:val="24"/>
        </w:rPr>
        <w:t>.</w:t>
      </w:r>
    </w:p>
    <w:p w14:paraId="4C84BCE6" w14:textId="77777777" w:rsidR="00FA013C" w:rsidRPr="00FC537A" w:rsidRDefault="00FA013C" w:rsidP="00396A30">
      <w:pPr>
        <w:tabs>
          <w:tab w:val="left" w:pos="1701"/>
        </w:tabs>
        <w:jc w:val="both"/>
        <w:rPr>
          <w:rFonts w:ascii="Univers Next Pro Light Cond" w:hAnsi="Univers Next Pro Light Cond" w:cs="Arial"/>
          <w:sz w:val="24"/>
          <w:szCs w:val="24"/>
        </w:rPr>
      </w:pPr>
    </w:p>
    <w:p w14:paraId="4C84BCE7" w14:textId="6B833FB4" w:rsidR="00D87116" w:rsidRPr="00FC537A" w:rsidRDefault="003F3580" w:rsidP="004746D8">
      <w:pPr>
        <w:pStyle w:val="Titre1"/>
        <w:numPr>
          <w:ilvl w:val="0"/>
          <w:numId w:val="46"/>
        </w:numPr>
        <w:rPr>
          <w:rFonts w:ascii="Univers Next Pro Light Cond" w:hAnsi="Univers Next Pro Light Cond" w:cs="Arial"/>
          <w:b/>
          <w:sz w:val="24"/>
          <w:szCs w:val="24"/>
          <w:u w:val="single"/>
        </w:rPr>
      </w:pPr>
      <w:bookmarkStart w:id="15" w:name="_Toc187740052"/>
      <w:r w:rsidRPr="00FC537A">
        <w:rPr>
          <w:rFonts w:ascii="Univers Next Pro Light Cond" w:hAnsi="Univers Next Pro Light Cond" w:cs="Arial"/>
          <w:b/>
          <w:sz w:val="24"/>
          <w:szCs w:val="24"/>
          <w:u w:val="single"/>
        </w:rPr>
        <w:t>Sélection des</w:t>
      </w:r>
      <w:r w:rsidR="00BB19A4" w:rsidRPr="00FC537A">
        <w:rPr>
          <w:rFonts w:ascii="Univers Next Pro Light Cond" w:hAnsi="Univers Next Pro Light Cond" w:cs="Arial"/>
          <w:b/>
          <w:sz w:val="24"/>
          <w:szCs w:val="24"/>
          <w:u w:val="single"/>
        </w:rPr>
        <w:t xml:space="preserve"> candidatures</w:t>
      </w:r>
      <w:bookmarkEnd w:id="15"/>
      <w:r w:rsidR="00BB19A4" w:rsidRPr="00FC537A">
        <w:rPr>
          <w:rFonts w:ascii="Univers Next Pro Light Cond" w:hAnsi="Univers Next Pro Light Cond" w:cs="Arial"/>
          <w:b/>
          <w:sz w:val="24"/>
          <w:szCs w:val="24"/>
          <w:u w:val="single"/>
        </w:rPr>
        <w:t xml:space="preserve"> </w:t>
      </w:r>
    </w:p>
    <w:p w14:paraId="4C84BCE8" w14:textId="77777777" w:rsidR="00D87116" w:rsidRPr="00FC537A" w:rsidRDefault="00D87116" w:rsidP="00D87116">
      <w:pPr>
        <w:tabs>
          <w:tab w:val="left" w:pos="1701"/>
        </w:tabs>
        <w:jc w:val="both"/>
        <w:rPr>
          <w:rFonts w:ascii="Univers Next Pro Light Cond" w:hAnsi="Univers Next Pro Light Cond" w:cs="Arial"/>
          <w:sz w:val="24"/>
          <w:szCs w:val="24"/>
        </w:rPr>
      </w:pPr>
    </w:p>
    <w:p w14:paraId="4C84BCEB" w14:textId="77777777" w:rsidR="00BB19A4" w:rsidRPr="00FC537A" w:rsidRDefault="00BB19A4" w:rsidP="008D5210">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capacités professionnelles, techniques et financières des candidats seront appréciées au regard des documents </w:t>
      </w:r>
      <w:r w:rsidR="008659E4" w:rsidRPr="00FC537A">
        <w:rPr>
          <w:rFonts w:ascii="Univers Next Pro Light Cond" w:hAnsi="Univers Next Pro Light Cond" w:cs="Arial"/>
          <w:sz w:val="24"/>
          <w:szCs w:val="24"/>
        </w:rPr>
        <w:t>et renseignement</w:t>
      </w:r>
      <w:r w:rsidR="00835BD3" w:rsidRPr="00FC537A">
        <w:rPr>
          <w:rFonts w:ascii="Univers Next Pro Light Cond" w:hAnsi="Univers Next Pro Light Cond" w:cs="Arial"/>
          <w:sz w:val="24"/>
          <w:szCs w:val="24"/>
        </w:rPr>
        <w:t>s</w:t>
      </w:r>
      <w:r w:rsidR="008659E4" w:rsidRPr="00FC537A">
        <w:rPr>
          <w:rFonts w:ascii="Univers Next Pro Light Cond" w:hAnsi="Univers Next Pro Light Cond" w:cs="Arial"/>
          <w:sz w:val="24"/>
          <w:szCs w:val="24"/>
        </w:rPr>
        <w:t xml:space="preserve"> </w:t>
      </w:r>
      <w:r w:rsidRPr="00FC537A">
        <w:rPr>
          <w:rFonts w:ascii="Univers Next Pro Light Cond" w:hAnsi="Univers Next Pro Light Cond" w:cs="Arial"/>
          <w:sz w:val="24"/>
          <w:szCs w:val="24"/>
        </w:rPr>
        <w:t>demandés et énumérés ci-après</w:t>
      </w:r>
      <w:r w:rsidR="00835BD3" w:rsidRPr="00FC537A">
        <w:rPr>
          <w:rFonts w:ascii="Univers Next Pro Light Cond" w:hAnsi="Univers Next Pro Light Cond" w:cs="Arial"/>
          <w:sz w:val="24"/>
          <w:szCs w:val="24"/>
        </w:rPr>
        <w:t>,</w:t>
      </w:r>
      <w:r w:rsidRPr="00FC537A">
        <w:rPr>
          <w:rFonts w:ascii="Univers Next Pro Light Cond" w:hAnsi="Univers Next Pro Light Cond" w:cs="Arial"/>
          <w:sz w:val="24"/>
          <w:szCs w:val="24"/>
        </w:rPr>
        <w:t xml:space="preserve"> dans l</w:t>
      </w:r>
      <w:r w:rsidR="005D546A" w:rsidRPr="00FC537A">
        <w:rPr>
          <w:rFonts w:ascii="Univers Next Pro Light Cond" w:hAnsi="Univers Next Pro Light Cond" w:cs="Arial"/>
          <w:sz w:val="24"/>
          <w:szCs w:val="24"/>
        </w:rPr>
        <w:t>a rubrique intitulée</w:t>
      </w:r>
      <w:r w:rsidRPr="00FC537A">
        <w:rPr>
          <w:rFonts w:ascii="Univers Next Pro Light Cond" w:hAnsi="Univers Next Pro Light Cond" w:cs="Arial"/>
          <w:sz w:val="24"/>
          <w:szCs w:val="24"/>
        </w:rPr>
        <w:t xml:space="preserve"> </w:t>
      </w:r>
      <w:r w:rsidRPr="00FC537A">
        <w:rPr>
          <w:rFonts w:ascii="Univers Next Pro Light Cond" w:hAnsi="Univers Next Pro Light Cond" w:cs="Arial"/>
          <w:i/>
          <w:sz w:val="24"/>
          <w:szCs w:val="24"/>
        </w:rPr>
        <w:t>dossier de consultation</w:t>
      </w:r>
      <w:r w:rsidR="009A099B" w:rsidRPr="00FC537A">
        <w:rPr>
          <w:rFonts w:ascii="Univers Next Pro Light Cond" w:hAnsi="Univers Next Pro Light Cond" w:cs="Arial"/>
          <w:sz w:val="24"/>
          <w:szCs w:val="24"/>
        </w:rPr>
        <w:t xml:space="preserve"> </w:t>
      </w:r>
      <w:r w:rsidR="009A099B" w:rsidRPr="00FC537A">
        <w:rPr>
          <w:rFonts w:ascii="Univers Next Pro Light Cond" w:hAnsi="Univers Next Pro Light Cond" w:cs="Arial"/>
          <w:sz w:val="24"/>
          <w:szCs w:val="24"/>
          <w:u w:val="single"/>
        </w:rPr>
        <w:t>Candidature.</w:t>
      </w:r>
    </w:p>
    <w:p w14:paraId="21107A48" w14:textId="77777777" w:rsidR="00BC1B77" w:rsidRPr="00FC537A" w:rsidRDefault="00BC1B77" w:rsidP="008F3146">
      <w:pPr>
        <w:tabs>
          <w:tab w:val="left" w:pos="1701"/>
        </w:tabs>
        <w:jc w:val="both"/>
        <w:rPr>
          <w:rFonts w:ascii="Univers Next Pro Light Cond" w:hAnsi="Univers Next Pro Light Cond" w:cs="Arial"/>
          <w:sz w:val="24"/>
          <w:szCs w:val="24"/>
        </w:rPr>
      </w:pPr>
    </w:p>
    <w:p w14:paraId="4C84BCED" w14:textId="77777777" w:rsidR="008D0585" w:rsidRPr="00FC537A" w:rsidRDefault="008D0585" w:rsidP="008F3146">
      <w:pPr>
        <w:widowControl w:val="0"/>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Si la Bpi constate que des pièces ou informations dont la présentation était réclamée au titre de la candidature sont absentes ou incomplètes, elle pourra demander à tous les candidats concernés de compléter leur dossier de candidature dans un délai approprié et identique pour tous.</w:t>
      </w:r>
    </w:p>
    <w:p w14:paraId="63F947DC" w14:textId="77777777" w:rsidR="000B188F" w:rsidRPr="00FC537A" w:rsidRDefault="000B188F" w:rsidP="008F3146">
      <w:pPr>
        <w:widowControl w:val="0"/>
        <w:autoSpaceDE w:val="0"/>
        <w:autoSpaceDN w:val="0"/>
        <w:adjustRightInd w:val="0"/>
        <w:jc w:val="both"/>
        <w:rPr>
          <w:rFonts w:ascii="Univers Next Pro Light Cond" w:hAnsi="Univers Next Pro Light Cond" w:cs="Arial"/>
          <w:sz w:val="24"/>
          <w:szCs w:val="24"/>
        </w:rPr>
      </w:pPr>
    </w:p>
    <w:p w14:paraId="4C84BCEF" w14:textId="77777777" w:rsidR="008D0585" w:rsidRPr="00FC537A" w:rsidRDefault="008D0585" w:rsidP="008F3146">
      <w:pPr>
        <w:widowControl w:val="0"/>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Bpi vérifie les informations qui figurent dans la candidature, y compris en ce qui concerne les opérateurs économiques sur les capacités desquels le candidat s’appuie. Cette vérification est effectuée dans les conditions suivantes</w:t>
      </w:r>
      <w:r w:rsidR="00835BD3" w:rsidRPr="00FC537A">
        <w:rPr>
          <w:rFonts w:ascii="Univers Next Pro Light Cond" w:hAnsi="Univers Next Pro Light Cond" w:cs="Arial"/>
          <w:sz w:val="24"/>
          <w:szCs w:val="24"/>
        </w:rPr>
        <w:t>.</w:t>
      </w:r>
    </w:p>
    <w:p w14:paraId="4C84BCF1" w14:textId="594ED44F" w:rsidR="008D0585" w:rsidRPr="00FC537A" w:rsidRDefault="008D0585" w:rsidP="008F3146">
      <w:pPr>
        <w:widowControl w:val="0"/>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vérification de l’aptitude à exercer l’activité professionnelle, de la capacité économique et financières et des capacités techniques et professionnelles des candidats peut être effectuée à tout moment de la procédure et au plus tard avant l</w:t>
      </w:r>
      <w:r w:rsidR="00835BD3" w:rsidRPr="00FC537A">
        <w:rPr>
          <w:rFonts w:ascii="Univers Next Pro Light Cond" w:hAnsi="Univers Next Pro Light Cond" w:cs="Arial"/>
          <w:sz w:val="24"/>
          <w:szCs w:val="24"/>
        </w:rPr>
        <w:t>’attribution d</w:t>
      </w:r>
      <w:r w:rsidR="003C236E" w:rsidRPr="00FC537A">
        <w:rPr>
          <w:rFonts w:ascii="Univers Next Pro Light Cond" w:hAnsi="Univers Next Pro Light Cond" w:cs="Arial"/>
          <w:sz w:val="24"/>
          <w:szCs w:val="24"/>
        </w:rPr>
        <w:t>u marché</w:t>
      </w:r>
      <w:r w:rsidR="00835BD3" w:rsidRPr="00FC537A">
        <w:rPr>
          <w:rFonts w:ascii="Univers Next Pro Light Cond" w:hAnsi="Univers Next Pro Light Cond" w:cs="Arial"/>
          <w:sz w:val="24"/>
          <w:szCs w:val="24"/>
        </w:rPr>
        <w:t>. L</w:t>
      </w:r>
      <w:r w:rsidRPr="00FC537A">
        <w:rPr>
          <w:rFonts w:ascii="Univers Next Pro Light Cond" w:hAnsi="Univers Next Pro Light Cond" w:cs="Arial"/>
          <w:sz w:val="24"/>
          <w:szCs w:val="24"/>
        </w:rPr>
        <w:t>a Bpi ne peut exiger que du seul candidat auquel il est envisagé d’attribuer l</w:t>
      </w:r>
      <w:r w:rsidR="00BC1B77" w:rsidRPr="00FC537A">
        <w:rPr>
          <w:rFonts w:ascii="Univers Next Pro Light Cond" w:hAnsi="Univers Next Pro Light Cond" w:cs="Arial"/>
          <w:sz w:val="24"/>
          <w:szCs w:val="24"/>
        </w:rPr>
        <w:t>e marché</w:t>
      </w:r>
      <w:r w:rsidR="00835BD3" w:rsidRPr="00FC537A">
        <w:rPr>
          <w:rFonts w:ascii="Univers Next Pro Light Cond" w:hAnsi="Univers Next Pro Light Cond" w:cs="Arial"/>
          <w:sz w:val="24"/>
          <w:szCs w:val="24"/>
        </w:rPr>
        <w:t>,</w:t>
      </w:r>
      <w:r w:rsidRPr="00FC537A">
        <w:rPr>
          <w:rFonts w:ascii="Univers Next Pro Light Cond" w:hAnsi="Univers Next Pro Light Cond" w:cs="Arial"/>
          <w:sz w:val="24"/>
          <w:szCs w:val="24"/>
        </w:rPr>
        <w:t xml:space="preserve"> qu’il justifie ne pas être dans un cas d</w:t>
      </w:r>
      <w:r w:rsidR="00835BD3" w:rsidRPr="00FC537A">
        <w:rPr>
          <w:rFonts w:ascii="Univers Next Pro Light Cond" w:hAnsi="Univers Next Pro Light Cond" w:cs="Arial"/>
          <w:sz w:val="24"/>
          <w:szCs w:val="24"/>
        </w:rPr>
        <w:t>’interdiction de soumissionner.</w:t>
      </w:r>
    </w:p>
    <w:p w14:paraId="40388046" w14:textId="77777777" w:rsidR="00E9550F" w:rsidRPr="00FC537A" w:rsidRDefault="00E9550F" w:rsidP="008F3146">
      <w:pPr>
        <w:widowControl w:val="0"/>
        <w:autoSpaceDE w:val="0"/>
        <w:autoSpaceDN w:val="0"/>
        <w:adjustRightInd w:val="0"/>
        <w:jc w:val="both"/>
        <w:rPr>
          <w:rFonts w:ascii="Univers Next Pro Light Cond" w:hAnsi="Univers Next Pro Light Cond" w:cs="Arial"/>
          <w:sz w:val="24"/>
          <w:szCs w:val="24"/>
        </w:rPr>
      </w:pPr>
    </w:p>
    <w:p w14:paraId="4C84BCF3" w14:textId="34269352" w:rsidR="00BB19A4" w:rsidRPr="00FC537A" w:rsidRDefault="003F3580" w:rsidP="004746D8">
      <w:pPr>
        <w:pStyle w:val="Titre1"/>
        <w:numPr>
          <w:ilvl w:val="0"/>
          <w:numId w:val="46"/>
        </w:numPr>
        <w:rPr>
          <w:rFonts w:ascii="Univers Next Pro Light Cond" w:hAnsi="Univers Next Pro Light Cond" w:cs="Arial"/>
          <w:b/>
          <w:sz w:val="24"/>
          <w:szCs w:val="24"/>
          <w:u w:val="single"/>
        </w:rPr>
      </w:pPr>
      <w:bookmarkStart w:id="16" w:name="_Toc187740053"/>
      <w:r w:rsidRPr="00FC537A">
        <w:rPr>
          <w:rFonts w:ascii="Univers Next Pro Light Cond" w:hAnsi="Univers Next Pro Light Cond" w:cs="Arial"/>
          <w:b/>
          <w:sz w:val="24"/>
          <w:szCs w:val="24"/>
          <w:u w:val="single"/>
        </w:rPr>
        <w:lastRenderedPageBreak/>
        <w:t>Jugement des offres</w:t>
      </w:r>
      <w:bookmarkEnd w:id="16"/>
    </w:p>
    <w:p w14:paraId="4C84BCF4" w14:textId="77777777" w:rsidR="00BB19A4" w:rsidRPr="00FC537A" w:rsidRDefault="00BB19A4" w:rsidP="00D87116">
      <w:pPr>
        <w:tabs>
          <w:tab w:val="left" w:pos="1701"/>
        </w:tabs>
        <w:jc w:val="both"/>
        <w:rPr>
          <w:rFonts w:ascii="Univers Next Pro Light Cond" w:hAnsi="Univers Next Pro Light Cond" w:cs="Arial"/>
          <w:sz w:val="24"/>
          <w:szCs w:val="24"/>
        </w:rPr>
      </w:pPr>
    </w:p>
    <w:p w14:paraId="746A96CF" w14:textId="38287AEF" w:rsidR="003D40FA" w:rsidRPr="00FC537A" w:rsidRDefault="003D40FA" w:rsidP="00283BCA">
      <w:pPr>
        <w:autoSpaceDE w:val="0"/>
        <w:autoSpaceDN w:val="0"/>
        <w:adjustRightInd w:val="0"/>
        <w:jc w:val="both"/>
        <w:rPr>
          <w:rFonts w:ascii="Univers Next Pro Light Cond" w:hAnsi="Univers Next Pro Light Cond" w:cs="Arial"/>
          <w:color w:val="000000"/>
          <w:sz w:val="24"/>
          <w:szCs w:val="24"/>
          <w:u w:val="single"/>
        </w:rPr>
      </w:pPr>
    </w:p>
    <w:p w14:paraId="74565FBF" w14:textId="77777777" w:rsidR="008B3B7F" w:rsidRPr="00FC537A" w:rsidRDefault="008B3B7F" w:rsidP="008B3B7F">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L’offre économiquement la plus avantageuse sera appréciée en fonction des critères énoncés ci-dessous avec leur pondération :</w:t>
      </w:r>
    </w:p>
    <w:p w14:paraId="30A4060B" w14:textId="77777777" w:rsidR="008B3B7F" w:rsidRPr="00FC537A" w:rsidRDefault="008B3B7F" w:rsidP="008B3B7F">
      <w:pPr>
        <w:tabs>
          <w:tab w:val="left" w:pos="1701"/>
        </w:tabs>
        <w:ind w:left="360"/>
        <w:jc w:val="both"/>
        <w:rPr>
          <w:rFonts w:ascii="Univers Next Pro Light Cond" w:hAnsi="Univers Next Pro Light Cond" w:cs="Arial"/>
          <w:sz w:val="24"/>
          <w:szCs w:val="24"/>
        </w:rPr>
      </w:pPr>
    </w:p>
    <w:p w14:paraId="1F889DF4" w14:textId="77777777" w:rsidR="008B3B7F" w:rsidRPr="00FC537A" w:rsidRDefault="008B3B7F" w:rsidP="008B3B7F">
      <w:pPr>
        <w:pStyle w:val="Paragraphedeliste"/>
        <w:numPr>
          <w:ilvl w:val="0"/>
          <w:numId w:val="9"/>
        </w:numPr>
        <w:autoSpaceDE w:val="0"/>
        <w:autoSpaceDN w:val="0"/>
        <w:adjustRightInd w:val="0"/>
        <w:contextualSpacing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Valeur technique 70 %,</w:t>
      </w:r>
    </w:p>
    <w:p w14:paraId="572057D4" w14:textId="77777777" w:rsidR="008B3B7F" w:rsidRPr="00FC537A" w:rsidRDefault="008B3B7F" w:rsidP="008B3B7F">
      <w:pPr>
        <w:pStyle w:val="Paragraphedeliste"/>
        <w:numPr>
          <w:ilvl w:val="0"/>
          <w:numId w:val="9"/>
        </w:numPr>
        <w:autoSpaceDE w:val="0"/>
        <w:autoSpaceDN w:val="0"/>
        <w:adjustRightInd w:val="0"/>
        <w:contextualSpacing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Prix : 10 %,</w:t>
      </w:r>
    </w:p>
    <w:p w14:paraId="0ED65714" w14:textId="67BF4D81" w:rsidR="008B3B7F" w:rsidRPr="00FC537A" w:rsidRDefault="008B3B7F" w:rsidP="008B3B7F">
      <w:pPr>
        <w:pStyle w:val="Paragraphedeliste"/>
        <w:numPr>
          <w:ilvl w:val="0"/>
          <w:numId w:val="9"/>
        </w:numPr>
        <w:tabs>
          <w:tab w:val="left" w:pos="1701"/>
        </w:tabs>
        <w:contextualSpacing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Impératif </w:t>
      </w:r>
      <w:r w:rsidR="00DA6AF2">
        <w:rPr>
          <w:rFonts w:ascii="Univers Next Pro Light Cond" w:hAnsi="Univers Next Pro Light Cond" w:cs="Arial"/>
          <w:color w:val="000000"/>
          <w:sz w:val="24"/>
          <w:szCs w:val="24"/>
        </w:rPr>
        <w:t xml:space="preserve">environnemental </w:t>
      </w:r>
      <w:r w:rsidRPr="00FC537A">
        <w:rPr>
          <w:rFonts w:ascii="Univers Next Pro Light Cond" w:hAnsi="Univers Next Pro Light Cond" w:cs="Arial"/>
          <w:color w:val="000000"/>
          <w:sz w:val="24"/>
          <w:szCs w:val="24"/>
        </w:rPr>
        <w:t>en matière de commande publique : 20 %.</w:t>
      </w:r>
    </w:p>
    <w:p w14:paraId="4FD765CB" w14:textId="2A54667A" w:rsidR="008B3B7F" w:rsidRDefault="008B3B7F" w:rsidP="008B3B7F">
      <w:pPr>
        <w:autoSpaceDE w:val="0"/>
        <w:autoSpaceDN w:val="0"/>
        <w:adjustRightInd w:val="0"/>
        <w:jc w:val="both"/>
        <w:rPr>
          <w:rFonts w:ascii="Univers Next Pro Light Cond" w:hAnsi="Univers Next Pro Light Cond" w:cs="Arial"/>
          <w:color w:val="000000"/>
          <w:sz w:val="24"/>
          <w:szCs w:val="24"/>
          <w:u w:val="single"/>
        </w:rPr>
      </w:pPr>
    </w:p>
    <w:p w14:paraId="08B2BA6C" w14:textId="77777777" w:rsidR="00FC537A" w:rsidRPr="00FC537A" w:rsidRDefault="00FC537A" w:rsidP="008B3B7F">
      <w:pPr>
        <w:autoSpaceDE w:val="0"/>
        <w:autoSpaceDN w:val="0"/>
        <w:adjustRightInd w:val="0"/>
        <w:jc w:val="both"/>
        <w:rPr>
          <w:rFonts w:ascii="Univers Next Pro Light Cond" w:hAnsi="Univers Next Pro Light Cond" w:cs="Arial"/>
          <w:color w:val="000000"/>
          <w:sz w:val="24"/>
          <w:szCs w:val="24"/>
          <w:u w:val="single"/>
        </w:rPr>
      </w:pPr>
    </w:p>
    <w:p w14:paraId="1568FA2F" w14:textId="77777777" w:rsidR="008B3B7F" w:rsidRPr="00FC537A" w:rsidRDefault="008B3B7F" w:rsidP="008B3B7F">
      <w:pPr>
        <w:autoSpaceDE w:val="0"/>
        <w:autoSpaceDN w:val="0"/>
        <w:adjustRightInd w:val="0"/>
        <w:jc w:val="both"/>
        <w:rPr>
          <w:rFonts w:ascii="Univers Next Pro Light Cond" w:hAnsi="Univers Next Pro Light Cond" w:cs="Arial"/>
          <w:color w:val="000000"/>
          <w:sz w:val="24"/>
          <w:szCs w:val="24"/>
          <w:u w:val="single"/>
        </w:rPr>
      </w:pPr>
    </w:p>
    <w:p w14:paraId="7752A3F4" w14:textId="068EB701" w:rsidR="008B3B7F" w:rsidRPr="00FC537A" w:rsidRDefault="008B3B7F" w:rsidP="008B3B7F">
      <w:pPr>
        <w:pStyle w:val="Paragraphedeliste"/>
        <w:numPr>
          <w:ilvl w:val="0"/>
          <w:numId w:val="38"/>
        </w:numPr>
        <w:autoSpaceDE w:val="0"/>
        <w:autoSpaceDN w:val="0"/>
        <w:adjustRightInd w:val="0"/>
        <w:rPr>
          <w:rFonts w:ascii="Univers Next Pro Light Cond" w:hAnsi="Univers Next Pro Light Cond" w:cs="Arial"/>
          <w:b/>
          <w:bCs/>
          <w:color w:val="000000"/>
          <w:sz w:val="32"/>
          <w:szCs w:val="32"/>
        </w:rPr>
      </w:pPr>
      <w:r w:rsidRPr="00FC537A">
        <w:rPr>
          <w:rFonts w:ascii="Univers Next Pro Light Cond" w:hAnsi="Univers Next Pro Light Cond" w:cs="Arial"/>
          <w:b/>
          <w:bCs/>
          <w:color w:val="000000"/>
          <w:sz w:val="32"/>
          <w:szCs w:val="32"/>
        </w:rPr>
        <w:t>Pour les Lots 1, 2, 3, 6 et 7</w:t>
      </w:r>
    </w:p>
    <w:p w14:paraId="3868C166" w14:textId="77777777" w:rsidR="008B3B7F" w:rsidRPr="00FC537A" w:rsidRDefault="008B3B7F" w:rsidP="008B3B7F">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8B3B7F" w:rsidRPr="00FC537A" w14:paraId="0EF7B632" w14:textId="77777777" w:rsidTr="00A840B2">
        <w:tc>
          <w:tcPr>
            <w:tcW w:w="9063" w:type="dxa"/>
            <w:gridSpan w:val="2"/>
            <w:shd w:val="clear" w:color="auto" w:fill="auto"/>
          </w:tcPr>
          <w:p w14:paraId="25D04657" w14:textId="77777777" w:rsidR="008B3B7F" w:rsidRPr="00FC537A" w:rsidRDefault="008B3B7F" w:rsidP="00A840B2">
            <w:pPr>
              <w:autoSpaceDE w:val="0"/>
              <w:autoSpaceDN w:val="0"/>
              <w:adjustRightInd w:val="0"/>
              <w:jc w:val="center"/>
              <w:rPr>
                <w:rFonts w:ascii="Univers Next Pro Light Cond" w:hAnsi="Univers Next Pro Light Cond"/>
                <w:b/>
                <w:bCs/>
                <w:sz w:val="24"/>
                <w:szCs w:val="24"/>
                <w:u w:val="single"/>
              </w:rPr>
            </w:pPr>
            <w:r w:rsidRPr="00FC537A">
              <w:rPr>
                <w:rFonts w:ascii="Univers Next Pro Light Cond" w:hAnsi="Univers Next Pro Light Cond"/>
                <w:b/>
                <w:bCs/>
                <w:sz w:val="24"/>
                <w:szCs w:val="24"/>
                <w:u w:val="single"/>
              </w:rPr>
              <w:t xml:space="preserve">Valeur Technique </w:t>
            </w:r>
          </w:p>
          <w:p w14:paraId="42273ABE" w14:textId="77777777" w:rsidR="008B3B7F" w:rsidRPr="00FC537A" w:rsidRDefault="008B3B7F" w:rsidP="00A840B2">
            <w:pPr>
              <w:autoSpaceDE w:val="0"/>
              <w:autoSpaceDN w:val="0"/>
              <w:adjustRightInd w:val="0"/>
              <w:jc w:val="center"/>
              <w:rPr>
                <w:rFonts w:ascii="Univers Next Pro Light Cond" w:hAnsi="Univers Next Pro Light Cond"/>
                <w:b/>
                <w:bCs/>
                <w:sz w:val="24"/>
                <w:szCs w:val="24"/>
              </w:rPr>
            </w:pPr>
          </w:p>
          <w:p w14:paraId="76055B45" w14:textId="5EBE316C"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de la valeur technique sur </w:t>
            </w:r>
            <w:r w:rsidR="00F96A6B" w:rsidRPr="00FC537A">
              <w:rPr>
                <w:rFonts w:ascii="Univers Next Pro Light Cond" w:hAnsi="Univers Next Pro Light Cond" w:cs="Arial"/>
                <w:b/>
                <w:sz w:val="24"/>
                <w:szCs w:val="24"/>
              </w:rPr>
              <w:t>1</w:t>
            </w:r>
            <w:r w:rsidR="00F96A6B">
              <w:rPr>
                <w:rFonts w:ascii="Univers Next Pro Light Cond" w:hAnsi="Univers Next Pro Light Cond" w:cs="Arial"/>
                <w:b/>
                <w:sz w:val="24"/>
                <w:szCs w:val="24"/>
              </w:rPr>
              <w:t>15</w:t>
            </w:r>
            <w:r w:rsidR="00F96A6B" w:rsidRPr="00FC537A">
              <w:rPr>
                <w:rFonts w:ascii="Univers Next Pro Light Cond" w:hAnsi="Univers Next Pro Light Cond" w:cs="Arial"/>
                <w:b/>
                <w:sz w:val="24"/>
                <w:szCs w:val="24"/>
              </w:rPr>
              <w:t xml:space="preserve"> </w:t>
            </w:r>
            <w:r w:rsidRPr="00FC537A">
              <w:rPr>
                <w:rFonts w:ascii="Univers Next Pro Light Cond" w:hAnsi="Univers Next Pro Light Cond" w:cs="Arial"/>
                <w:b/>
                <w:sz w:val="24"/>
                <w:szCs w:val="24"/>
              </w:rPr>
              <w:t>correspond au total des notes obtenues pour l’évaluation des sous-critères, et fait l’objet d’une pondération de 70 % en étant multipliée par un coefficient de 7.</w:t>
            </w:r>
          </w:p>
          <w:p w14:paraId="468B5483" w14:textId="77777777" w:rsidR="008B3B7F" w:rsidRPr="00FC537A" w:rsidRDefault="008B3B7F" w:rsidP="00A840B2">
            <w:pPr>
              <w:jc w:val="both"/>
              <w:rPr>
                <w:rFonts w:ascii="Univers Next Pro Light Cond" w:hAnsi="Univers Next Pro Light Cond" w:cs="Arial"/>
                <w:b/>
                <w:sz w:val="24"/>
                <w:szCs w:val="24"/>
              </w:rPr>
            </w:pPr>
          </w:p>
          <w:p w14:paraId="6A35F589"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331981B4"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p>
          <w:p w14:paraId="7491B6AC" w14:textId="2C0F48B4" w:rsidR="008B3B7F" w:rsidRPr="00FC537A" w:rsidRDefault="008B3B7F" w:rsidP="00A840B2">
            <w:p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NB : il est précisé que chaque item des sous-critères énumérés ci-après est noté sur 5 (5 = excellent, 4 = très bon, 3 = moyen, 2 = insuffisant, 1 = très insuffisant)</w:t>
            </w:r>
          </w:p>
          <w:p w14:paraId="1519CDFD"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p>
          <w:p w14:paraId="1A000CCC" w14:textId="77777777" w:rsidR="008B3B7F" w:rsidRPr="00FC537A" w:rsidRDefault="008B3B7F" w:rsidP="00A840B2">
            <w:pPr>
              <w:jc w:val="both"/>
              <w:rPr>
                <w:rFonts w:ascii="Univers Next Pro Light Cond" w:hAnsi="Univers Next Pro Light Cond" w:cs="Arial"/>
                <w:b/>
                <w:sz w:val="24"/>
                <w:szCs w:val="24"/>
              </w:rPr>
            </w:pPr>
          </w:p>
        </w:tc>
      </w:tr>
      <w:tr w:rsidR="008B3B7F" w:rsidRPr="00FC537A" w14:paraId="58DCBB4A" w14:textId="77777777" w:rsidTr="00A840B2">
        <w:tc>
          <w:tcPr>
            <w:tcW w:w="7557" w:type="dxa"/>
          </w:tcPr>
          <w:p w14:paraId="50154599" w14:textId="77777777" w:rsidR="008B3B7F" w:rsidRPr="00FC537A" w:rsidRDefault="008B3B7F" w:rsidP="00A840B2">
            <w:pPr>
              <w:autoSpaceDE w:val="0"/>
              <w:autoSpaceDN w:val="0"/>
              <w:adjustRightInd w:val="0"/>
              <w:jc w:val="center"/>
              <w:rPr>
                <w:rFonts w:ascii="Univers Next Pro Light Cond" w:hAnsi="Univers Next Pro Light Cond" w:cs="Arial"/>
                <w:i/>
                <w:sz w:val="24"/>
                <w:szCs w:val="24"/>
                <w:u w:val="single"/>
              </w:rPr>
            </w:pPr>
            <w:r w:rsidRPr="00FC537A">
              <w:rPr>
                <w:rFonts w:ascii="Univers Next Pro Light Cond" w:hAnsi="Univers Next Pro Light Cond"/>
                <w:sz w:val="24"/>
                <w:szCs w:val="24"/>
              </w:rPr>
              <w:t>Sous - Critères</w:t>
            </w:r>
          </w:p>
        </w:tc>
        <w:tc>
          <w:tcPr>
            <w:tcW w:w="1506" w:type="dxa"/>
          </w:tcPr>
          <w:p w14:paraId="5B1BE994"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Notation</w:t>
            </w:r>
          </w:p>
        </w:tc>
      </w:tr>
      <w:tr w:rsidR="008B3B7F" w:rsidRPr="00FC537A" w14:paraId="7524D1F1" w14:textId="77777777" w:rsidTr="00A840B2">
        <w:tc>
          <w:tcPr>
            <w:tcW w:w="7557" w:type="dxa"/>
          </w:tcPr>
          <w:p w14:paraId="2709EEA2"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b/>
                <w:bCs/>
                <w:iCs/>
                <w:sz w:val="24"/>
                <w:szCs w:val="24"/>
              </w:rPr>
              <w:t>Sous-critère 1 : Couverture éditoriale, réseau d’éditeurs et service d’</w:t>
            </w:r>
            <w:proofErr w:type="spellStart"/>
            <w:r w:rsidRPr="00FC537A">
              <w:rPr>
                <w:rFonts w:ascii="Univers Next Pro Light Cond" w:hAnsi="Univers Next Pro Light Cond" w:cs="Arial"/>
                <w:b/>
                <w:bCs/>
                <w:iCs/>
                <w:sz w:val="24"/>
                <w:szCs w:val="24"/>
              </w:rPr>
              <w:t>antiquariat</w:t>
            </w:r>
            <w:proofErr w:type="spellEnd"/>
            <w:r w:rsidRPr="00FC537A">
              <w:rPr>
                <w:rFonts w:ascii="Univers Next Pro Light Cond" w:hAnsi="Univers Next Pro Light Cond" w:cs="Arial"/>
                <w:iCs/>
                <w:sz w:val="24"/>
                <w:szCs w:val="24"/>
              </w:rPr>
              <w:t>. Les points suivants seront examinés :</w:t>
            </w:r>
          </w:p>
          <w:p w14:paraId="43149425"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p w14:paraId="07841A60"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Couverture éditoriale sur les disciplines et domaines qui font l’objet du lot,</w:t>
            </w:r>
          </w:p>
          <w:p w14:paraId="71F47A90"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Qualité du réseau d’éditeurs notamment éditeurs à diffusion restreinte,</w:t>
            </w:r>
          </w:p>
          <w:p w14:paraId="4B0ECE2A"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1207F1CF"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Descriptif du service d’</w:t>
            </w:r>
            <w:proofErr w:type="spellStart"/>
            <w:r w:rsidRPr="00FC537A">
              <w:rPr>
                <w:rFonts w:ascii="Univers Next Pro Light Cond" w:eastAsiaTheme="minorHAnsi" w:hAnsi="Univers Next Pro Light Cond" w:cs="Arial"/>
                <w:sz w:val="24"/>
                <w:szCs w:val="24"/>
              </w:rPr>
              <w:t>antiquariat</w:t>
            </w:r>
            <w:proofErr w:type="spellEnd"/>
            <w:r w:rsidRPr="00FC537A">
              <w:rPr>
                <w:rFonts w:ascii="Univers Next Pro Light Cond" w:eastAsiaTheme="minorHAnsi" w:hAnsi="Univers Next Pro Light Cond" w:cs="Arial"/>
                <w:sz w:val="24"/>
                <w:szCs w:val="24"/>
              </w:rPr>
              <w:t>.</w:t>
            </w:r>
          </w:p>
          <w:p w14:paraId="55D44FC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tc>
        <w:tc>
          <w:tcPr>
            <w:tcW w:w="1506" w:type="dxa"/>
          </w:tcPr>
          <w:p w14:paraId="4D05DE0F" w14:textId="417AF638"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 Noté sur </w:t>
            </w:r>
            <w:r w:rsidR="00081B46">
              <w:rPr>
                <w:rFonts w:ascii="Univers Next Pro Light Cond" w:hAnsi="Univers Next Pro Light Cond" w:cs="Arial"/>
                <w:iCs/>
                <w:sz w:val="24"/>
                <w:szCs w:val="24"/>
              </w:rPr>
              <w:t>2</w:t>
            </w:r>
            <w:r w:rsidRPr="00FC537A">
              <w:rPr>
                <w:rFonts w:ascii="Univers Next Pro Light Cond" w:hAnsi="Univers Next Pro Light Cond" w:cs="Arial"/>
                <w:iCs/>
                <w:sz w:val="24"/>
                <w:szCs w:val="24"/>
              </w:rPr>
              <w:t>0</w:t>
            </w:r>
          </w:p>
        </w:tc>
      </w:tr>
      <w:tr w:rsidR="008B3B7F" w:rsidRPr="00FC537A" w14:paraId="50DA7B85" w14:textId="77777777" w:rsidTr="00A840B2">
        <w:tc>
          <w:tcPr>
            <w:tcW w:w="7557" w:type="dxa"/>
          </w:tcPr>
          <w:p w14:paraId="20970B5B" w14:textId="77777777" w:rsidR="008B3B7F" w:rsidRPr="00FC537A" w:rsidRDefault="008B3B7F" w:rsidP="00A840B2">
            <w:pPr>
              <w:autoSpaceDE w:val="0"/>
              <w:autoSpaceDN w:val="0"/>
              <w:adjustRightInd w:val="0"/>
              <w:rPr>
                <w:rFonts w:ascii="Univers Next Pro Light Cond" w:hAnsi="Univers Next Pro Light Cond" w:cs="Arial"/>
                <w:b/>
                <w:bCs/>
                <w:sz w:val="24"/>
                <w:szCs w:val="24"/>
              </w:rPr>
            </w:pPr>
            <w:r w:rsidRPr="00FC537A">
              <w:rPr>
                <w:rFonts w:ascii="Univers Next Pro Light Cond" w:hAnsi="Univers Next Pro Light Cond" w:cs="Arial"/>
                <w:b/>
                <w:bCs/>
                <w:i/>
                <w:sz w:val="24"/>
                <w:szCs w:val="24"/>
              </w:rPr>
              <w:t>Sous-critère 2 </w:t>
            </w:r>
            <w:r w:rsidRPr="00FC537A">
              <w:rPr>
                <w:rFonts w:ascii="Univers Next Pro Light Cond" w:hAnsi="Univers Next Pro Light Cond" w:cs="Arial"/>
                <w:b/>
                <w:bCs/>
                <w:sz w:val="24"/>
                <w:szCs w:val="24"/>
              </w:rPr>
              <w:t>: Outils d’aide à la sélection de documents</w:t>
            </w:r>
          </w:p>
          <w:p w14:paraId="5D9B5ED3"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2C91AA68"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6B4324E1" w14:textId="77777777" w:rsidR="008B3B7F" w:rsidRPr="00FC537A" w:rsidRDefault="008B3B7F" w:rsidP="008B3B7F">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Informations disponibles sur les ouvrages au niveau du site Web du candidat,</w:t>
            </w:r>
          </w:p>
          <w:p w14:paraId="09EAC86C" w14:textId="77777777" w:rsidR="008B3B7F" w:rsidRPr="00FC537A" w:rsidRDefault="008B3B7F" w:rsidP="008B3B7F">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0F17944E" w14:textId="77777777" w:rsidR="008B3B7F" w:rsidRPr="00FC537A" w:rsidRDefault="008B3B7F" w:rsidP="008B3B7F">
            <w:pPr>
              <w:pStyle w:val="Paragraphedeliste"/>
              <w:numPr>
                <w:ilvl w:val="0"/>
                <w:numId w:val="31"/>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Fonctionnalités et services proposés par le site Web du candidat.</w:t>
            </w:r>
          </w:p>
          <w:p w14:paraId="16A1293D" w14:textId="77777777" w:rsidR="008B3B7F" w:rsidRPr="00FC537A" w:rsidRDefault="008B3B7F" w:rsidP="00A840B2">
            <w:pPr>
              <w:autoSpaceDE w:val="0"/>
              <w:autoSpaceDN w:val="0"/>
              <w:adjustRightInd w:val="0"/>
              <w:rPr>
                <w:rFonts w:ascii="Univers Next Pro Light Cond" w:hAnsi="Univers Next Pro Light Cond" w:cs="Arial"/>
                <w:i/>
                <w:color w:val="000000"/>
                <w:sz w:val="24"/>
                <w:szCs w:val="24"/>
                <w:u w:val="single"/>
              </w:rPr>
            </w:pPr>
          </w:p>
          <w:p w14:paraId="3FB7C5C7" w14:textId="77777777" w:rsidR="008B3B7F" w:rsidRPr="00FC537A" w:rsidRDefault="008B3B7F" w:rsidP="00A840B2">
            <w:pPr>
              <w:autoSpaceDE w:val="0"/>
              <w:autoSpaceDN w:val="0"/>
              <w:adjustRightInd w:val="0"/>
              <w:jc w:val="both"/>
              <w:rPr>
                <w:rFonts w:ascii="Univers Next Pro Light Cond" w:hAnsi="Univers Next Pro Light Cond" w:cs="Arial"/>
                <w:b/>
                <w:bCs/>
                <w:sz w:val="24"/>
                <w:szCs w:val="24"/>
              </w:rPr>
            </w:pPr>
            <w:r w:rsidRPr="00FC537A">
              <w:rPr>
                <w:rFonts w:ascii="Univers Next Pro Light Cond" w:hAnsi="Univers Next Pro Light Cond" w:cs="Arial"/>
                <w:b/>
                <w:color w:val="000000"/>
                <w:sz w:val="24"/>
                <w:szCs w:val="24"/>
              </w:rPr>
              <w:lastRenderedPageBreak/>
              <w:t xml:space="preserve">(NB </w:t>
            </w:r>
            <w:r w:rsidRPr="00FC537A">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082B3B1D" w14:textId="77777777" w:rsidR="008B3B7F" w:rsidRPr="00FC537A" w:rsidRDefault="008B3B7F" w:rsidP="00A840B2">
            <w:pPr>
              <w:autoSpaceDE w:val="0"/>
              <w:autoSpaceDN w:val="0"/>
              <w:adjustRightInd w:val="0"/>
              <w:rPr>
                <w:rFonts w:ascii="Univers Next Pro Light Cond" w:hAnsi="Univers Next Pro Light Cond" w:cs="Arial"/>
                <w:i/>
                <w:sz w:val="24"/>
                <w:szCs w:val="24"/>
                <w:u w:val="single"/>
              </w:rPr>
            </w:pPr>
          </w:p>
        </w:tc>
        <w:tc>
          <w:tcPr>
            <w:tcW w:w="1506" w:type="dxa"/>
          </w:tcPr>
          <w:p w14:paraId="7D877683" w14:textId="25449118"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lastRenderedPageBreak/>
              <w:t xml:space="preserve">Noté sur </w:t>
            </w:r>
            <w:r w:rsidR="00081B46">
              <w:rPr>
                <w:rFonts w:ascii="Univers Next Pro Light Cond" w:hAnsi="Univers Next Pro Light Cond" w:cs="Arial"/>
                <w:iCs/>
                <w:sz w:val="24"/>
                <w:szCs w:val="24"/>
              </w:rPr>
              <w:t>15</w:t>
            </w:r>
          </w:p>
        </w:tc>
      </w:tr>
      <w:tr w:rsidR="008B3B7F" w:rsidRPr="00FC537A" w14:paraId="3D720181" w14:textId="77777777" w:rsidTr="00A840B2">
        <w:tc>
          <w:tcPr>
            <w:tcW w:w="7557" w:type="dxa"/>
          </w:tcPr>
          <w:p w14:paraId="68C187F0"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3 : Modalités de travail avec le candidat</w:t>
            </w:r>
          </w:p>
          <w:p w14:paraId="6388EE3B"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17284ACB" w14:textId="77777777" w:rsidR="008B3B7F" w:rsidRPr="00FC537A" w:rsidRDefault="008B3B7F" w:rsidP="00A840B2">
            <w:pPr>
              <w:autoSpaceDE w:val="0"/>
              <w:autoSpaceDN w:val="0"/>
              <w:adjustRightInd w:val="0"/>
              <w:rPr>
                <w:rFonts w:ascii="Univers Next Pro Light Cond" w:hAnsi="Univers Next Pro Light Cond" w:cs="Arial"/>
                <w:sz w:val="24"/>
                <w:szCs w:val="24"/>
              </w:rPr>
            </w:pPr>
          </w:p>
          <w:p w14:paraId="7FC9FCCC"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pour la Bpi (intitulé précis du poste, coordonnées),</w:t>
            </w:r>
          </w:p>
          <w:p w14:paraId="02F42103"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Jours et horaires d’ouverture, indication des dates éventuelles de fermeture du candidat,</w:t>
            </w:r>
          </w:p>
          <w:p w14:paraId="6AA33027"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Solution de continuité proposée en l’absence du.de l’</w:t>
            </w: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w:t>
            </w:r>
          </w:p>
          <w:p w14:paraId="117B2DA0" w14:textId="77777777" w:rsidR="008B3B7F" w:rsidRPr="00FC537A" w:rsidRDefault="008B3B7F" w:rsidP="008B3B7F">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3D921B5B" w14:textId="77777777" w:rsidR="008B3B7F" w:rsidRPr="00FC537A" w:rsidRDefault="008B3B7F" w:rsidP="008B3B7F">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29304FCC" w14:textId="527F1BE3"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Noté sur </w:t>
            </w:r>
            <w:r w:rsidR="00F96A6B" w:rsidRPr="00FC537A">
              <w:rPr>
                <w:rFonts w:ascii="Univers Next Pro Light Cond" w:hAnsi="Univers Next Pro Light Cond" w:cs="Arial"/>
                <w:iCs/>
                <w:sz w:val="24"/>
                <w:szCs w:val="24"/>
              </w:rPr>
              <w:t>2</w:t>
            </w:r>
            <w:r w:rsidR="00F96A6B">
              <w:rPr>
                <w:rFonts w:ascii="Univers Next Pro Light Cond" w:hAnsi="Univers Next Pro Light Cond" w:cs="Arial"/>
                <w:iCs/>
                <w:sz w:val="24"/>
                <w:szCs w:val="24"/>
              </w:rPr>
              <w:t>5</w:t>
            </w:r>
          </w:p>
        </w:tc>
      </w:tr>
      <w:tr w:rsidR="008B3B7F" w:rsidRPr="00FC537A" w14:paraId="2B304446" w14:textId="77777777" w:rsidTr="00A840B2">
        <w:trPr>
          <w:trHeight w:val="287"/>
        </w:trPr>
        <w:tc>
          <w:tcPr>
            <w:tcW w:w="7557" w:type="dxa"/>
          </w:tcPr>
          <w:p w14:paraId="59B074C6"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4 : Traitement et suivi des commandes</w:t>
            </w:r>
          </w:p>
          <w:p w14:paraId="617CB1A2"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07B78EA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p w14:paraId="27E8B812"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courantes,</w:t>
            </w:r>
          </w:p>
          <w:p w14:paraId="25EA59BD"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urgentes,</w:t>
            </w:r>
          </w:p>
          <w:p w14:paraId="2A818147"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du circuit des commandes permanentes,</w:t>
            </w:r>
          </w:p>
          <w:p w14:paraId="45493D8F"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de relance auprès des éditeurs pour les ouvrages non servis et des réclamations,</w:t>
            </w:r>
          </w:p>
          <w:p w14:paraId="25CB7CB4"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Informations transmises sur les non servis ainsi que leurs modalités et délais de transmission,</w:t>
            </w:r>
          </w:p>
          <w:p w14:paraId="0A7BD27F"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d’annulation de commandes,</w:t>
            </w:r>
          </w:p>
          <w:p w14:paraId="4B470217"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7E280FC8"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de retours pour les erreurs de commandes et les erreurs de livraison,</w:t>
            </w:r>
          </w:p>
          <w:p w14:paraId="61F26D48"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2C57464A" w14:textId="715DA8F5"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Noté sur </w:t>
            </w:r>
            <w:r w:rsidR="00F96A6B" w:rsidRPr="00FC537A">
              <w:rPr>
                <w:rFonts w:ascii="Univers Next Pro Light Cond" w:hAnsi="Univers Next Pro Light Cond" w:cs="Arial"/>
                <w:iCs/>
                <w:sz w:val="24"/>
                <w:szCs w:val="24"/>
              </w:rPr>
              <w:t>4</w:t>
            </w:r>
            <w:r w:rsidR="00F96A6B">
              <w:rPr>
                <w:rFonts w:ascii="Univers Next Pro Light Cond" w:hAnsi="Univers Next Pro Light Cond" w:cs="Arial"/>
                <w:iCs/>
                <w:sz w:val="24"/>
                <w:szCs w:val="24"/>
              </w:rPr>
              <w:t>5</w:t>
            </w:r>
          </w:p>
        </w:tc>
      </w:tr>
      <w:tr w:rsidR="008B3B7F" w:rsidRPr="00FC537A" w14:paraId="58987930" w14:textId="77777777" w:rsidTr="00A840B2">
        <w:trPr>
          <w:trHeight w:val="287"/>
        </w:trPr>
        <w:tc>
          <w:tcPr>
            <w:tcW w:w="7557" w:type="dxa"/>
          </w:tcPr>
          <w:p w14:paraId="75B7FE87"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5 : Facturation</w:t>
            </w:r>
          </w:p>
          <w:p w14:paraId="2EAC7DB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2A6005A3" w14:textId="77777777" w:rsidR="008B3B7F" w:rsidRPr="00FC537A" w:rsidRDefault="008B3B7F" w:rsidP="00A840B2">
            <w:pPr>
              <w:autoSpaceDE w:val="0"/>
              <w:autoSpaceDN w:val="0"/>
              <w:adjustRightInd w:val="0"/>
              <w:rPr>
                <w:rFonts w:ascii="Univers Next Pro Light Cond" w:hAnsi="Univers Next Pro Light Cond" w:cs="Arial"/>
                <w:i/>
                <w:iCs/>
                <w:sz w:val="24"/>
                <w:szCs w:val="24"/>
                <w:u w:val="single"/>
              </w:rPr>
            </w:pPr>
          </w:p>
          <w:p w14:paraId="646F404C" w14:textId="77777777" w:rsidR="008B3B7F" w:rsidRPr="00FC537A" w:rsidRDefault="008B3B7F" w:rsidP="008B3B7F">
            <w:pPr>
              <w:pStyle w:val="Paragraphedeliste"/>
              <w:numPr>
                <w:ilvl w:val="0"/>
                <w:numId w:val="35"/>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color w:val="000000"/>
                <w:sz w:val="24"/>
                <w:szCs w:val="24"/>
              </w:rPr>
              <w:t>Communication par le candidat d’un modèle de facture,</w:t>
            </w:r>
          </w:p>
          <w:p w14:paraId="1B02A1CB" w14:textId="77777777" w:rsidR="008B3B7F" w:rsidRPr="00FC537A" w:rsidRDefault="008B3B7F" w:rsidP="008B3B7F">
            <w:pPr>
              <w:pStyle w:val="Paragraphedeliste"/>
              <w:numPr>
                <w:ilvl w:val="0"/>
                <w:numId w:val="35"/>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Procédures mises en œuvre pendant la période de fin d’exercice budgétaire.</w:t>
            </w:r>
          </w:p>
          <w:p w14:paraId="4F0597B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tc>
        <w:tc>
          <w:tcPr>
            <w:tcW w:w="1506" w:type="dxa"/>
          </w:tcPr>
          <w:p w14:paraId="249A9024"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Noté sur 10</w:t>
            </w:r>
          </w:p>
        </w:tc>
      </w:tr>
    </w:tbl>
    <w:p w14:paraId="6C6E048C" w14:textId="77777777" w:rsidR="008B3B7F" w:rsidRPr="00FC537A" w:rsidRDefault="008B3B7F" w:rsidP="008B3B7F">
      <w:pPr>
        <w:autoSpaceDE w:val="0"/>
        <w:autoSpaceDN w:val="0"/>
        <w:adjustRightInd w:val="0"/>
        <w:rPr>
          <w:rFonts w:ascii="Univers Next Pro Light Cond" w:hAnsi="Univers Next Pro Light Cond" w:cs="Arial"/>
          <w:i/>
          <w:sz w:val="24"/>
          <w:szCs w:val="24"/>
          <w:u w:val="single"/>
        </w:rPr>
      </w:pPr>
    </w:p>
    <w:p w14:paraId="53B14E18" w14:textId="77777777" w:rsidR="008B3B7F" w:rsidRPr="00FC537A" w:rsidRDefault="008B3B7F" w:rsidP="008B3B7F">
      <w:pPr>
        <w:autoSpaceDE w:val="0"/>
        <w:autoSpaceDN w:val="0"/>
        <w:adjustRightInd w:val="0"/>
        <w:jc w:val="both"/>
        <w:rPr>
          <w:rFonts w:ascii="Univers Next Pro Light Cond" w:hAnsi="Univers Next Pro Light Cond" w:cs="Arial"/>
          <w:color w:val="000000"/>
          <w:sz w:val="24"/>
          <w:szCs w:val="24"/>
        </w:rPr>
      </w:pPr>
    </w:p>
    <w:p w14:paraId="540DC376" w14:textId="77777777" w:rsidR="008B3B7F" w:rsidRPr="00FC537A" w:rsidRDefault="008B3B7F" w:rsidP="008B3B7F">
      <w:pPr>
        <w:autoSpaceDE w:val="0"/>
        <w:autoSpaceDN w:val="0"/>
        <w:adjustRightInd w:val="0"/>
        <w:jc w:val="both"/>
        <w:rPr>
          <w:rFonts w:ascii="Univers Next Pro Light Cond" w:hAnsi="Univers Next Pro Light Cond" w:cs="Arial"/>
          <w:i/>
          <w:color w:val="000000"/>
          <w:sz w:val="24"/>
          <w:szCs w:val="24"/>
          <w:shd w:val="clear" w:color="auto" w:fill="FFFFFF"/>
        </w:rPr>
      </w:pPr>
    </w:p>
    <w:tbl>
      <w:tblPr>
        <w:tblStyle w:val="Grilledutableau"/>
        <w:tblW w:w="0" w:type="auto"/>
        <w:tblLook w:val="04A0" w:firstRow="1" w:lastRow="0" w:firstColumn="1" w:lastColumn="0" w:noHBand="0" w:noVBand="1"/>
      </w:tblPr>
      <w:tblGrid>
        <w:gridCol w:w="7508"/>
        <w:gridCol w:w="1555"/>
      </w:tblGrid>
      <w:tr w:rsidR="008B3B7F" w:rsidRPr="00FC537A" w14:paraId="08E7C3B6" w14:textId="77777777" w:rsidTr="00A840B2">
        <w:tc>
          <w:tcPr>
            <w:tcW w:w="9063" w:type="dxa"/>
            <w:gridSpan w:val="2"/>
          </w:tcPr>
          <w:p w14:paraId="2F10706B"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PRIX</w:t>
            </w:r>
          </w:p>
          <w:p w14:paraId="24B57797"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60B9909A"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49ED5F5A" w14:textId="6164E2BA"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des prix sur </w:t>
            </w:r>
            <w:r w:rsidR="00F96A6B">
              <w:rPr>
                <w:rFonts w:ascii="Univers Next Pro Light Cond" w:hAnsi="Univers Next Pro Light Cond" w:cs="Arial"/>
                <w:b/>
                <w:sz w:val="24"/>
                <w:szCs w:val="24"/>
              </w:rPr>
              <w:t>115</w:t>
            </w:r>
            <w:r w:rsidR="00A0279E">
              <w:rPr>
                <w:rFonts w:ascii="Univers Next Pro Light Cond" w:hAnsi="Univers Next Pro Light Cond" w:cs="Arial"/>
                <w:b/>
                <w:sz w:val="24"/>
                <w:szCs w:val="24"/>
              </w:rPr>
              <w:t xml:space="preserve"> </w:t>
            </w:r>
            <w:r w:rsidRPr="00FC537A">
              <w:rPr>
                <w:rFonts w:ascii="Univers Next Pro Light Cond" w:hAnsi="Univers Next Pro Light Cond" w:cs="Arial"/>
                <w:b/>
                <w:sz w:val="24"/>
                <w:szCs w:val="24"/>
              </w:rPr>
              <w:t>correspond au total des notes obtenues pour l’évaluation des sous-critères, et fait l’objet d’une pondération de 10 % en étant multipliée par un coefficient de 1.</w:t>
            </w:r>
          </w:p>
          <w:p w14:paraId="326FDFC1"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u w:val="single"/>
              </w:rPr>
            </w:pPr>
          </w:p>
        </w:tc>
      </w:tr>
      <w:tr w:rsidR="008B3B7F" w:rsidRPr="00FC537A" w14:paraId="16CAF05A" w14:textId="77777777" w:rsidTr="00A840B2">
        <w:tc>
          <w:tcPr>
            <w:tcW w:w="7508" w:type="dxa"/>
          </w:tcPr>
          <w:p w14:paraId="3E4BD35E"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lastRenderedPageBreak/>
              <w:t>Sous-critère 1 : examen du taux de remise</w:t>
            </w:r>
          </w:p>
          <w:p w14:paraId="7DF8841A"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41F0DA2C" w14:textId="7C66625C"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sidR="00FB2F2F">
              <w:rPr>
                <w:rFonts w:ascii="Univers Next Pro Light Cond" w:hAnsi="Univers Next Pro Light Cond" w:cs="Arial"/>
                <w:color w:val="000000"/>
                <w:sz w:val="24"/>
                <w:szCs w:val="24"/>
              </w:rPr>
              <w:t>80</w:t>
            </w:r>
            <w:r w:rsidRPr="00FC537A">
              <w:rPr>
                <w:rFonts w:ascii="Univers Next Pro Light Cond" w:hAnsi="Univers Next Pro Light Cond" w:cs="Arial"/>
                <w:color w:val="000000"/>
                <w:sz w:val="24"/>
                <w:szCs w:val="24"/>
              </w:rPr>
              <w:t xml:space="preserve">. </w:t>
            </w:r>
          </w:p>
          <w:p w14:paraId="4FEEA638" w14:textId="379D4639"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r w:rsidRPr="00494125">
              <w:rPr>
                <w:rFonts w:ascii="Univers Next Pro Light Cond" w:hAnsi="Univers Next Pro Light Cond" w:cs="Arial"/>
                <w:color w:val="000000"/>
                <w:sz w:val="24"/>
                <w:szCs w:val="24"/>
              </w:rPr>
              <w:t xml:space="preserve">Toute proposition de remise inférieure au plafond autorisé par la loi entraîne une diminution de la note de </w:t>
            </w:r>
            <w:r w:rsidR="00A0279E">
              <w:rPr>
                <w:rFonts w:ascii="Univers Next Pro Light Cond" w:hAnsi="Univers Next Pro Light Cond" w:cs="Arial"/>
                <w:color w:val="000000"/>
                <w:sz w:val="24"/>
                <w:szCs w:val="24"/>
              </w:rPr>
              <w:t>8</w:t>
            </w:r>
            <w:r w:rsidRPr="00494125">
              <w:rPr>
                <w:rFonts w:ascii="Univers Next Pro Light Cond" w:hAnsi="Univers Next Pro Light Cond" w:cs="Arial"/>
                <w:color w:val="000000"/>
                <w:sz w:val="24"/>
                <w:szCs w:val="24"/>
              </w:rPr>
              <w:t>,</w:t>
            </w:r>
            <w:r w:rsidR="00A0279E">
              <w:rPr>
                <w:rFonts w:ascii="Univers Next Pro Light Cond" w:hAnsi="Univers Next Pro Light Cond" w:cs="Arial"/>
                <w:color w:val="000000"/>
                <w:sz w:val="24"/>
                <w:szCs w:val="24"/>
              </w:rPr>
              <w:t>8</w:t>
            </w:r>
            <w:r w:rsidR="00DA6AF2">
              <w:rPr>
                <w:rFonts w:ascii="Univers Next Pro Light Cond" w:hAnsi="Univers Next Pro Light Cond" w:cs="Arial"/>
                <w:color w:val="000000"/>
                <w:sz w:val="24"/>
                <w:szCs w:val="24"/>
              </w:rPr>
              <w:t>8</w:t>
            </w:r>
            <w:r w:rsidRPr="00494125">
              <w:rPr>
                <w:rFonts w:ascii="Univers Next Pro Light Cond" w:hAnsi="Univers Next Pro Light Cond" w:cs="Arial"/>
                <w:color w:val="000000"/>
                <w:sz w:val="24"/>
                <w:szCs w:val="24"/>
              </w:rPr>
              <w:t xml:space="preserve"> point</w:t>
            </w:r>
            <w:r w:rsidR="00A840B2" w:rsidRPr="00494125">
              <w:rPr>
                <w:rFonts w:ascii="Univers Next Pro Light Cond" w:hAnsi="Univers Next Pro Light Cond" w:cs="Arial"/>
                <w:color w:val="000000"/>
                <w:sz w:val="24"/>
                <w:szCs w:val="24"/>
              </w:rPr>
              <w:t>s</w:t>
            </w:r>
            <w:r w:rsidRPr="00494125">
              <w:rPr>
                <w:rFonts w:ascii="Univers Next Pro Light Cond" w:hAnsi="Univers Next Pro Light Cond" w:cs="Arial"/>
                <w:color w:val="000000"/>
                <w:sz w:val="24"/>
                <w:szCs w:val="24"/>
              </w:rPr>
              <w:t xml:space="preserve"> pour 1% en moins.</w:t>
            </w:r>
            <w:r w:rsidRPr="00FC537A">
              <w:rPr>
                <w:rFonts w:ascii="Univers Next Pro Light Cond" w:hAnsi="Univers Next Pro Light Cond" w:cs="Arial"/>
                <w:color w:val="000000"/>
                <w:sz w:val="24"/>
                <w:szCs w:val="24"/>
              </w:rPr>
              <w:t xml:space="preserve"> </w:t>
            </w:r>
          </w:p>
          <w:p w14:paraId="116BA330"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p>
          <w:p w14:paraId="6960310A"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2A464D36"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tc>
        <w:tc>
          <w:tcPr>
            <w:tcW w:w="1555" w:type="dxa"/>
          </w:tcPr>
          <w:p w14:paraId="660CDEC4" w14:textId="20D6930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 xml:space="preserve">Noté sur </w:t>
            </w:r>
            <w:r w:rsidR="00F96A6B">
              <w:rPr>
                <w:rFonts w:ascii="Univers Next Pro Light Cond" w:hAnsi="Univers Next Pro Light Cond" w:cs="Arial"/>
                <w:color w:val="000000"/>
                <w:sz w:val="24"/>
                <w:szCs w:val="24"/>
                <w:u w:val="single"/>
              </w:rPr>
              <w:t>80</w:t>
            </w:r>
          </w:p>
        </w:tc>
      </w:tr>
      <w:tr w:rsidR="008B3B7F" w:rsidRPr="00FC537A" w14:paraId="2DBD206F" w14:textId="77777777" w:rsidTr="00A840B2">
        <w:tc>
          <w:tcPr>
            <w:tcW w:w="7508" w:type="dxa"/>
          </w:tcPr>
          <w:p w14:paraId="02737CCC"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Sous-critère 2 : examen du prix du service d’</w:t>
            </w:r>
            <w:proofErr w:type="spellStart"/>
            <w:r w:rsidRPr="00FC537A">
              <w:rPr>
                <w:rFonts w:ascii="Univers Next Pro Light Cond" w:hAnsi="Univers Next Pro Light Cond" w:cs="Arial"/>
                <w:sz w:val="24"/>
                <w:szCs w:val="24"/>
                <w:u w:val="single"/>
              </w:rPr>
              <w:t>antiquariat</w:t>
            </w:r>
            <w:proofErr w:type="spellEnd"/>
            <w:r w:rsidRPr="00FC537A">
              <w:rPr>
                <w:rFonts w:ascii="Univers Next Pro Light Cond" w:hAnsi="Univers Next Pro Light Cond" w:cs="Arial"/>
                <w:sz w:val="24"/>
                <w:szCs w:val="24"/>
                <w:u w:val="single"/>
              </w:rPr>
              <w:t xml:space="preserve"> </w:t>
            </w:r>
          </w:p>
          <w:p w14:paraId="23875841"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p>
          <w:p w14:paraId="1A518DA9"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prix du service d’</w:t>
            </w:r>
            <w:proofErr w:type="spellStart"/>
            <w:r w:rsidRPr="00FC537A">
              <w:rPr>
                <w:rFonts w:ascii="Univers Next Pro Light Cond" w:hAnsi="Univers Next Pro Light Cond" w:cs="Arial"/>
                <w:sz w:val="24"/>
                <w:szCs w:val="24"/>
              </w:rPr>
              <w:t>antiquariat</w:t>
            </w:r>
            <w:proofErr w:type="spellEnd"/>
            <w:r w:rsidRPr="00FC537A">
              <w:rPr>
                <w:rFonts w:ascii="Univers Next Pro Light Cond" w:hAnsi="Univers Next Pro Light Cond" w:cs="Arial"/>
                <w:sz w:val="24"/>
                <w:szCs w:val="24"/>
              </w:rPr>
              <w:t xml:space="preserve"> est noté sur 35. Le ou les candidats les moins disant(s) obtiendront la note 35. </w:t>
            </w:r>
          </w:p>
          <w:p w14:paraId="45B440EB"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tc>
        <w:tc>
          <w:tcPr>
            <w:tcW w:w="1555" w:type="dxa"/>
          </w:tcPr>
          <w:p w14:paraId="2F2B5DE0"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sz w:val="24"/>
                <w:szCs w:val="24"/>
                <w:u w:val="single"/>
              </w:rPr>
              <w:t>Noté sur 35</w:t>
            </w:r>
          </w:p>
        </w:tc>
      </w:tr>
    </w:tbl>
    <w:p w14:paraId="0C4FF730"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p w14:paraId="72CAB09F"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p w14:paraId="64E6A8D7"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8B3B7F" w:rsidRPr="00FC537A" w14:paraId="4A03C73F" w14:textId="77777777" w:rsidTr="00A840B2">
        <w:tc>
          <w:tcPr>
            <w:tcW w:w="9063" w:type="dxa"/>
            <w:gridSpan w:val="2"/>
          </w:tcPr>
          <w:p w14:paraId="7FE81B4A" w14:textId="4EF9298B" w:rsidR="008B3B7F" w:rsidRPr="00FC537A" w:rsidRDefault="00DA6AF2" w:rsidP="00A840B2">
            <w:pPr>
              <w:autoSpaceDE w:val="0"/>
              <w:autoSpaceDN w:val="0"/>
              <w:adjustRightInd w:val="0"/>
              <w:jc w:val="center"/>
              <w:rPr>
                <w:rFonts w:ascii="Univers Next Pro Light Cond" w:hAnsi="Univers Next Pro Light Cond" w:cs="Arial"/>
                <w:b/>
                <w:bCs/>
                <w:color w:val="000000"/>
                <w:sz w:val="24"/>
                <w:szCs w:val="24"/>
              </w:rPr>
            </w:pPr>
            <w:r>
              <w:rPr>
                <w:rFonts w:ascii="Univers Next Pro Light Cond" w:hAnsi="Univers Next Pro Light Cond" w:cs="Arial"/>
                <w:b/>
                <w:bCs/>
                <w:color w:val="000000"/>
                <w:sz w:val="24"/>
                <w:szCs w:val="24"/>
              </w:rPr>
              <w:t>Critère environnemental</w:t>
            </w:r>
          </w:p>
          <w:p w14:paraId="066BE843"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rPr>
            </w:pPr>
          </w:p>
          <w:p w14:paraId="74BA07E9"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 xml:space="preserve">L’examen de l’impératif de développement durable en matière de commande publique,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1FCE70FB"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u w:val="single"/>
              </w:rPr>
            </w:pPr>
          </w:p>
          <w:p w14:paraId="4DD1000F"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65FC2619"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p>
          <w:p w14:paraId="154E8771" w14:textId="77777777" w:rsidR="008B3B7F" w:rsidRPr="00FC537A" w:rsidRDefault="008B3B7F" w:rsidP="00A840B2">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candidat joint à son offre tout justificatif, déclaration, documentation utile à l’évaluation de son offre. En l’absence de précisions sur la prise en compte de l’impératif de développement durable et en cas d’absence de justificatif, l’offre du candidat sur le critère ou sous-critère concerné n’obtiendra aucun point, mais ne sera pas considérée comme irrégulière.</w:t>
            </w:r>
          </w:p>
          <w:p w14:paraId="00AEC548"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4BD31CB8" w14:textId="4118708F"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w:t>
            </w:r>
            <w:r w:rsidRPr="00FC537A">
              <w:rPr>
                <w:rFonts w:ascii="Univers Next Pro Light Cond" w:hAnsi="Univers Next Pro Light Cond" w:cs="Arial"/>
                <w:b/>
                <w:color w:val="000000"/>
                <w:sz w:val="24"/>
                <w:szCs w:val="24"/>
              </w:rPr>
              <w:t>d</w:t>
            </w:r>
            <w:r w:rsidR="00DA6AF2">
              <w:rPr>
                <w:rFonts w:ascii="Univers Next Pro Light Cond" w:hAnsi="Univers Next Pro Light Cond" w:cs="Arial"/>
                <w:b/>
                <w:color w:val="000000"/>
                <w:sz w:val="24"/>
                <w:szCs w:val="24"/>
              </w:rPr>
              <w:t xml:space="preserve">u critère environnemental </w:t>
            </w:r>
            <w:r w:rsidRPr="00FC537A">
              <w:rPr>
                <w:rFonts w:ascii="Univers Next Pro Light Cond" w:hAnsi="Univers Next Pro Light Cond" w:cs="Arial"/>
                <w:b/>
                <w:sz w:val="24"/>
                <w:szCs w:val="24"/>
              </w:rPr>
              <w:t xml:space="preserve">sur </w:t>
            </w:r>
            <w:r w:rsidR="00F96A6B">
              <w:rPr>
                <w:rFonts w:ascii="Univers Next Pro Light Cond" w:hAnsi="Univers Next Pro Light Cond" w:cs="Arial"/>
                <w:b/>
                <w:sz w:val="24"/>
                <w:szCs w:val="24"/>
              </w:rPr>
              <w:t>115</w:t>
            </w:r>
            <w:r w:rsidRPr="00FC537A">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w:t>
            </w:r>
            <w:r w:rsidR="00383BFD" w:rsidRPr="00FC537A">
              <w:rPr>
                <w:rFonts w:ascii="Univers Next Pro Light Cond" w:hAnsi="Univers Next Pro Light Cond" w:cs="Arial"/>
                <w:b/>
                <w:sz w:val="24"/>
                <w:szCs w:val="24"/>
              </w:rPr>
              <w:t>2</w:t>
            </w:r>
            <w:r w:rsidRPr="00FC537A">
              <w:rPr>
                <w:rFonts w:ascii="Univers Next Pro Light Cond" w:hAnsi="Univers Next Pro Light Cond" w:cs="Arial"/>
                <w:b/>
                <w:sz w:val="24"/>
                <w:szCs w:val="24"/>
              </w:rPr>
              <w:t>.</w:t>
            </w:r>
          </w:p>
          <w:p w14:paraId="7D019635"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40EC72FA" w14:textId="77777777" w:rsidR="008B3B7F" w:rsidRPr="00FC537A" w:rsidRDefault="008B3B7F" w:rsidP="00A840B2">
            <w:pPr>
              <w:autoSpaceDE w:val="0"/>
              <w:autoSpaceDN w:val="0"/>
              <w:adjustRightInd w:val="0"/>
              <w:jc w:val="center"/>
              <w:rPr>
                <w:rFonts w:ascii="Univers Next Pro Light Cond" w:hAnsi="Univers Next Pro Light Cond" w:cs="Arial"/>
                <w:sz w:val="24"/>
                <w:szCs w:val="24"/>
              </w:rPr>
            </w:pPr>
          </w:p>
        </w:tc>
      </w:tr>
      <w:tr w:rsidR="008B3B7F" w:rsidRPr="00FC537A" w14:paraId="21738AF8" w14:textId="77777777" w:rsidTr="00A840B2">
        <w:tc>
          <w:tcPr>
            <w:tcW w:w="6799" w:type="dxa"/>
          </w:tcPr>
          <w:p w14:paraId="0DFFA158"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t>Sous-critère 1 : qualité environnementale des emballages</w:t>
            </w:r>
          </w:p>
        </w:tc>
        <w:tc>
          <w:tcPr>
            <w:tcW w:w="2264" w:type="dxa"/>
          </w:tcPr>
          <w:p w14:paraId="22DD5E33" w14:textId="5CBD17C2" w:rsidR="008B3B7F" w:rsidRPr="00FC537A" w:rsidRDefault="008B3B7F" w:rsidP="00A840B2">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 xml:space="preserve">Noté sur </w:t>
            </w:r>
            <w:r w:rsidR="00F96A6B">
              <w:rPr>
                <w:rFonts w:ascii="Univers Next Pro Light Cond" w:hAnsi="Univers Next Pro Light Cond" w:cs="Arial"/>
                <w:iCs/>
                <w:sz w:val="24"/>
                <w:szCs w:val="24"/>
                <w:u w:val="single"/>
              </w:rPr>
              <w:t>65</w:t>
            </w:r>
          </w:p>
        </w:tc>
      </w:tr>
      <w:tr w:rsidR="008B3B7F" w:rsidRPr="00FC537A" w14:paraId="5944ACB2" w14:textId="77777777" w:rsidTr="00A840B2">
        <w:tc>
          <w:tcPr>
            <w:tcW w:w="6799" w:type="dxa"/>
          </w:tcPr>
          <w:p w14:paraId="68A707A9"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t>Sous-critère 2 : examen des modes de transport retenus par le candidat</w:t>
            </w:r>
          </w:p>
        </w:tc>
        <w:tc>
          <w:tcPr>
            <w:tcW w:w="2264" w:type="dxa"/>
          </w:tcPr>
          <w:p w14:paraId="6ADDC7BE"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Noté sur 50</w:t>
            </w:r>
          </w:p>
        </w:tc>
      </w:tr>
    </w:tbl>
    <w:p w14:paraId="3AA21F6D" w14:textId="2CB6EED8" w:rsidR="008B3B7F" w:rsidRDefault="008B3B7F" w:rsidP="008B3B7F">
      <w:pPr>
        <w:autoSpaceDE w:val="0"/>
        <w:autoSpaceDN w:val="0"/>
        <w:adjustRightInd w:val="0"/>
        <w:jc w:val="both"/>
        <w:rPr>
          <w:rFonts w:ascii="Univers Next Pro Light Cond" w:hAnsi="Univers Next Pro Light Cond" w:cs="Arial"/>
          <w:sz w:val="24"/>
          <w:szCs w:val="24"/>
          <w:u w:val="single"/>
        </w:rPr>
      </w:pPr>
    </w:p>
    <w:p w14:paraId="00F59E47" w14:textId="69C5BA0B" w:rsidR="00FC537A" w:rsidRDefault="00FC537A" w:rsidP="008B3B7F">
      <w:pPr>
        <w:autoSpaceDE w:val="0"/>
        <w:autoSpaceDN w:val="0"/>
        <w:adjustRightInd w:val="0"/>
        <w:jc w:val="both"/>
        <w:rPr>
          <w:rFonts w:ascii="Univers Next Pro Light Cond" w:hAnsi="Univers Next Pro Light Cond" w:cs="Arial"/>
          <w:sz w:val="24"/>
          <w:szCs w:val="24"/>
          <w:u w:val="single"/>
        </w:rPr>
      </w:pPr>
    </w:p>
    <w:p w14:paraId="617F374C" w14:textId="68795B37" w:rsidR="00FC537A" w:rsidRDefault="00FC537A" w:rsidP="008B3B7F">
      <w:pPr>
        <w:autoSpaceDE w:val="0"/>
        <w:autoSpaceDN w:val="0"/>
        <w:adjustRightInd w:val="0"/>
        <w:jc w:val="both"/>
        <w:rPr>
          <w:rFonts w:ascii="Univers Next Pro Light Cond" w:hAnsi="Univers Next Pro Light Cond" w:cs="Arial"/>
          <w:sz w:val="24"/>
          <w:szCs w:val="24"/>
          <w:u w:val="single"/>
        </w:rPr>
      </w:pPr>
    </w:p>
    <w:p w14:paraId="12AD2972" w14:textId="77777777" w:rsidR="00FC537A" w:rsidRPr="00FC537A" w:rsidRDefault="00FC537A" w:rsidP="008B3B7F">
      <w:pPr>
        <w:autoSpaceDE w:val="0"/>
        <w:autoSpaceDN w:val="0"/>
        <w:adjustRightInd w:val="0"/>
        <w:jc w:val="both"/>
        <w:rPr>
          <w:rFonts w:ascii="Univers Next Pro Light Cond" w:hAnsi="Univers Next Pro Light Cond" w:cs="Arial"/>
          <w:sz w:val="24"/>
          <w:szCs w:val="24"/>
          <w:u w:val="single"/>
        </w:rPr>
      </w:pPr>
    </w:p>
    <w:p w14:paraId="789C6E9D" w14:textId="00451C8C" w:rsidR="008B3B7F" w:rsidRPr="00FC537A" w:rsidRDefault="008B3B7F" w:rsidP="008B3B7F">
      <w:pPr>
        <w:pStyle w:val="Paragraphedeliste"/>
        <w:numPr>
          <w:ilvl w:val="0"/>
          <w:numId w:val="38"/>
        </w:numPr>
        <w:autoSpaceDE w:val="0"/>
        <w:autoSpaceDN w:val="0"/>
        <w:adjustRightInd w:val="0"/>
        <w:rPr>
          <w:rFonts w:ascii="Univers Next Pro Light Cond" w:hAnsi="Univers Next Pro Light Cond" w:cs="Arial"/>
          <w:b/>
          <w:bCs/>
          <w:color w:val="000000"/>
          <w:sz w:val="32"/>
          <w:szCs w:val="32"/>
        </w:rPr>
      </w:pPr>
      <w:r w:rsidRPr="00FC537A">
        <w:rPr>
          <w:rFonts w:ascii="Univers Next Pro Light Cond" w:hAnsi="Univers Next Pro Light Cond" w:cs="Arial"/>
          <w:b/>
          <w:bCs/>
          <w:color w:val="000000"/>
          <w:sz w:val="32"/>
          <w:szCs w:val="32"/>
        </w:rPr>
        <w:t>Pour le Lot 4</w:t>
      </w:r>
      <w:r w:rsidR="00081B46">
        <w:rPr>
          <w:rFonts w:ascii="Univers Next Pro Light Cond" w:hAnsi="Univers Next Pro Light Cond" w:cs="Arial"/>
          <w:b/>
          <w:bCs/>
          <w:color w:val="000000"/>
          <w:sz w:val="32"/>
          <w:szCs w:val="32"/>
        </w:rPr>
        <w:t xml:space="preserve"> </w:t>
      </w:r>
    </w:p>
    <w:p w14:paraId="244C6AF5" w14:textId="77777777" w:rsidR="008B3B7F" w:rsidRPr="00FC537A" w:rsidRDefault="008B3B7F" w:rsidP="008B3B7F">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8B3B7F" w:rsidRPr="00FC537A" w14:paraId="1C78FF22" w14:textId="77777777" w:rsidTr="00A840B2">
        <w:tc>
          <w:tcPr>
            <w:tcW w:w="9063" w:type="dxa"/>
            <w:gridSpan w:val="2"/>
            <w:shd w:val="clear" w:color="auto" w:fill="auto"/>
          </w:tcPr>
          <w:p w14:paraId="22AFFE77" w14:textId="77777777" w:rsidR="008B3B7F" w:rsidRPr="00FC537A" w:rsidRDefault="008B3B7F" w:rsidP="00A840B2">
            <w:pPr>
              <w:autoSpaceDE w:val="0"/>
              <w:autoSpaceDN w:val="0"/>
              <w:adjustRightInd w:val="0"/>
              <w:jc w:val="center"/>
              <w:rPr>
                <w:rFonts w:ascii="Univers Next Pro Light Cond" w:hAnsi="Univers Next Pro Light Cond"/>
                <w:b/>
                <w:bCs/>
                <w:sz w:val="24"/>
                <w:szCs w:val="24"/>
                <w:u w:val="single"/>
              </w:rPr>
            </w:pPr>
            <w:r w:rsidRPr="00FC537A">
              <w:rPr>
                <w:rFonts w:ascii="Univers Next Pro Light Cond" w:hAnsi="Univers Next Pro Light Cond"/>
                <w:b/>
                <w:bCs/>
                <w:sz w:val="24"/>
                <w:szCs w:val="24"/>
                <w:u w:val="single"/>
              </w:rPr>
              <w:t xml:space="preserve">Valeur Technique </w:t>
            </w:r>
          </w:p>
          <w:p w14:paraId="54C1DD51" w14:textId="77777777" w:rsidR="008B3B7F" w:rsidRPr="00FC537A" w:rsidRDefault="008B3B7F" w:rsidP="00A840B2">
            <w:pPr>
              <w:autoSpaceDE w:val="0"/>
              <w:autoSpaceDN w:val="0"/>
              <w:adjustRightInd w:val="0"/>
              <w:jc w:val="center"/>
              <w:rPr>
                <w:rFonts w:ascii="Univers Next Pro Light Cond" w:hAnsi="Univers Next Pro Light Cond"/>
                <w:b/>
                <w:bCs/>
                <w:sz w:val="24"/>
                <w:szCs w:val="24"/>
              </w:rPr>
            </w:pPr>
          </w:p>
          <w:p w14:paraId="2C544E35" w14:textId="5D4559BF"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de la valeur technique sur </w:t>
            </w:r>
            <w:r w:rsidR="00870E6B" w:rsidRPr="00FC537A">
              <w:rPr>
                <w:rFonts w:ascii="Univers Next Pro Light Cond" w:hAnsi="Univers Next Pro Light Cond" w:cs="Arial"/>
                <w:b/>
                <w:sz w:val="24"/>
                <w:szCs w:val="24"/>
              </w:rPr>
              <w:t>10</w:t>
            </w:r>
            <w:r w:rsidR="00870E6B">
              <w:rPr>
                <w:rFonts w:ascii="Univers Next Pro Light Cond" w:hAnsi="Univers Next Pro Light Cond" w:cs="Arial"/>
                <w:b/>
                <w:sz w:val="24"/>
                <w:szCs w:val="24"/>
              </w:rPr>
              <w:t>5</w:t>
            </w:r>
            <w:r w:rsidR="00870E6B" w:rsidRPr="00FC537A">
              <w:rPr>
                <w:rFonts w:ascii="Univers Next Pro Light Cond" w:hAnsi="Univers Next Pro Light Cond" w:cs="Arial"/>
                <w:b/>
                <w:sz w:val="24"/>
                <w:szCs w:val="24"/>
              </w:rPr>
              <w:t xml:space="preserve"> </w:t>
            </w:r>
            <w:r w:rsidRPr="00FC537A">
              <w:rPr>
                <w:rFonts w:ascii="Univers Next Pro Light Cond" w:hAnsi="Univers Next Pro Light Cond" w:cs="Arial"/>
                <w:b/>
                <w:sz w:val="24"/>
                <w:szCs w:val="24"/>
              </w:rPr>
              <w:t>correspond au total des notes obtenues pour l’évaluation des sous-critères, et fait l’objet d’une pondération de 70 % en étant multipliée par un coefficient de 7.</w:t>
            </w:r>
          </w:p>
          <w:p w14:paraId="394922AB" w14:textId="77777777" w:rsidR="008B3B7F" w:rsidRPr="00FC537A" w:rsidRDefault="008B3B7F" w:rsidP="00A840B2">
            <w:pPr>
              <w:jc w:val="both"/>
              <w:rPr>
                <w:rFonts w:ascii="Univers Next Pro Light Cond" w:hAnsi="Univers Next Pro Light Cond" w:cs="Arial"/>
                <w:b/>
                <w:sz w:val="24"/>
                <w:szCs w:val="24"/>
              </w:rPr>
            </w:pPr>
          </w:p>
          <w:p w14:paraId="45C3C4AD"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025CF06D"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p>
          <w:p w14:paraId="42803554"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NB : il est précisé que chaque </w:t>
            </w:r>
            <w:proofErr w:type="gramStart"/>
            <w:r w:rsidRPr="00FC537A">
              <w:rPr>
                <w:rFonts w:ascii="Univers Next Pro Light Cond" w:hAnsi="Univers Next Pro Light Cond" w:cs="Arial"/>
                <w:color w:val="000000"/>
                <w:sz w:val="24"/>
                <w:szCs w:val="24"/>
              </w:rPr>
              <w:t>items</w:t>
            </w:r>
            <w:proofErr w:type="gramEnd"/>
            <w:r w:rsidRPr="00FC537A">
              <w:rPr>
                <w:rFonts w:ascii="Univers Next Pro Light Cond" w:hAnsi="Univers Next Pro Light Cond" w:cs="Arial"/>
                <w:color w:val="000000"/>
                <w:sz w:val="24"/>
                <w:szCs w:val="24"/>
              </w:rPr>
              <w:t xml:space="preserve"> des sous-critères énumérés ci-après est noté sur 5 (5 = excellent, 4 = très bon, 3 = moyen, 2 = insuffisant, 1 = très insuffisant)</w:t>
            </w:r>
          </w:p>
          <w:p w14:paraId="4B8AA60B"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p>
          <w:p w14:paraId="2110CC44" w14:textId="77777777" w:rsidR="008B3B7F" w:rsidRPr="00FC537A" w:rsidRDefault="008B3B7F" w:rsidP="00A840B2">
            <w:pPr>
              <w:jc w:val="both"/>
              <w:rPr>
                <w:rFonts w:ascii="Univers Next Pro Light Cond" w:hAnsi="Univers Next Pro Light Cond" w:cs="Arial"/>
                <w:b/>
                <w:sz w:val="24"/>
                <w:szCs w:val="24"/>
              </w:rPr>
            </w:pPr>
          </w:p>
        </w:tc>
      </w:tr>
      <w:tr w:rsidR="008B3B7F" w:rsidRPr="00FC537A" w14:paraId="0C6BC9AA" w14:textId="77777777" w:rsidTr="00A840B2">
        <w:tc>
          <w:tcPr>
            <w:tcW w:w="7557" w:type="dxa"/>
          </w:tcPr>
          <w:p w14:paraId="68E07831" w14:textId="77777777" w:rsidR="008B3B7F" w:rsidRPr="00FC537A" w:rsidRDefault="008B3B7F" w:rsidP="00A840B2">
            <w:pPr>
              <w:autoSpaceDE w:val="0"/>
              <w:autoSpaceDN w:val="0"/>
              <w:adjustRightInd w:val="0"/>
              <w:jc w:val="center"/>
              <w:rPr>
                <w:rFonts w:ascii="Univers Next Pro Light Cond" w:hAnsi="Univers Next Pro Light Cond" w:cs="Arial"/>
                <w:i/>
                <w:sz w:val="24"/>
                <w:szCs w:val="24"/>
                <w:u w:val="single"/>
              </w:rPr>
            </w:pPr>
            <w:r w:rsidRPr="00FC537A">
              <w:rPr>
                <w:rFonts w:ascii="Univers Next Pro Light Cond" w:hAnsi="Univers Next Pro Light Cond"/>
                <w:sz w:val="24"/>
                <w:szCs w:val="24"/>
              </w:rPr>
              <w:t>Sous - Critères</w:t>
            </w:r>
          </w:p>
        </w:tc>
        <w:tc>
          <w:tcPr>
            <w:tcW w:w="1506" w:type="dxa"/>
          </w:tcPr>
          <w:p w14:paraId="066FDC87"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Notation</w:t>
            </w:r>
          </w:p>
        </w:tc>
      </w:tr>
      <w:tr w:rsidR="008B3B7F" w:rsidRPr="00FC537A" w14:paraId="71358B8E" w14:textId="77777777" w:rsidTr="00A840B2">
        <w:tc>
          <w:tcPr>
            <w:tcW w:w="7557" w:type="dxa"/>
          </w:tcPr>
          <w:p w14:paraId="1E242F17"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b/>
                <w:bCs/>
                <w:iCs/>
                <w:sz w:val="24"/>
                <w:szCs w:val="24"/>
              </w:rPr>
              <w:t>Sous-critère 1 : Couverture éditoriale et réseau d’éditeurs</w:t>
            </w:r>
            <w:r w:rsidRPr="00FC537A">
              <w:rPr>
                <w:rFonts w:ascii="Univers Next Pro Light Cond" w:hAnsi="Univers Next Pro Light Cond" w:cs="Arial"/>
                <w:iCs/>
                <w:sz w:val="24"/>
                <w:szCs w:val="24"/>
              </w:rPr>
              <w:t xml:space="preserve">. </w:t>
            </w:r>
          </w:p>
          <w:p w14:paraId="6D2F3EE6"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488CEA93"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p w14:paraId="610FEE54"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Couverture éditoriale sur les disciplines et domaines qui font l’objet du lot,</w:t>
            </w:r>
          </w:p>
          <w:p w14:paraId="3B37000E"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Qualité du réseau d’éditeurs notamment éditeurs à diffusion restreinte,</w:t>
            </w:r>
          </w:p>
          <w:p w14:paraId="4809F65F" w14:textId="77777777" w:rsidR="008B3B7F" w:rsidRPr="00FC537A" w:rsidRDefault="008B3B7F" w:rsidP="008B3B7F">
            <w:pPr>
              <w:pStyle w:val="Paragraphedeliste"/>
              <w:numPr>
                <w:ilvl w:val="0"/>
                <w:numId w:val="30"/>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413D79D2" w14:textId="77777777" w:rsidR="008B3B7F" w:rsidRPr="00FC537A" w:rsidRDefault="008B3B7F" w:rsidP="00A840B2">
            <w:pPr>
              <w:pStyle w:val="Paragraphedeliste"/>
              <w:autoSpaceDE w:val="0"/>
              <w:autoSpaceDN w:val="0"/>
              <w:adjustRightInd w:val="0"/>
              <w:ind w:left="360"/>
              <w:jc w:val="both"/>
              <w:rPr>
                <w:rFonts w:ascii="Univers Next Pro Light Cond" w:hAnsi="Univers Next Pro Light Cond" w:cs="Arial"/>
                <w:iCs/>
                <w:sz w:val="24"/>
                <w:szCs w:val="24"/>
              </w:rPr>
            </w:pPr>
          </w:p>
        </w:tc>
        <w:tc>
          <w:tcPr>
            <w:tcW w:w="1506" w:type="dxa"/>
          </w:tcPr>
          <w:p w14:paraId="6E7748ED" w14:textId="4890E049"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 Noté sur 1</w:t>
            </w:r>
            <w:r w:rsidR="00F96A6B">
              <w:rPr>
                <w:rFonts w:ascii="Univers Next Pro Light Cond" w:hAnsi="Univers Next Pro Light Cond" w:cs="Arial"/>
                <w:iCs/>
                <w:sz w:val="24"/>
                <w:szCs w:val="24"/>
              </w:rPr>
              <w:t>5</w:t>
            </w:r>
          </w:p>
        </w:tc>
      </w:tr>
      <w:tr w:rsidR="008B3B7F" w:rsidRPr="00FC537A" w14:paraId="64D51052" w14:textId="77777777" w:rsidTr="00A840B2">
        <w:tc>
          <w:tcPr>
            <w:tcW w:w="7557" w:type="dxa"/>
          </w:tcPr>
          <w:p w14:paraId="2E37B050" w14:textId="77777777" w:rsidR="008B3B7F" w:rsidRPr="00FC537A" w:rsidRDefault="008B3B7F" w:rsidP="00A840B2">
            <w:pPr>
              <w:autoSpaceDE w:val="0"/>
              <w:autoSpaceDN w:val="0"/>
              <w:adjustRightInd w:val="0"/>
              <w:rPr>
                <w:rFonts w:ascii="Univers Next Pro Light Cond" w:hAnsi="Univers Next Pro Light Cond" w:cs="Arial"/>
                <w:b/>
                <w:bCs/>
                <w:sz w:val="24"/>
                <w:szCs w:val="24"/>
              </w:rPr>
            </w:pPr>
            <w:r w:rsidRPr="00FC537A">
              <w:rPr>
                <w:rFonts w:ascii="Univers Next Pro Light Cond" w:hAnsi="Univers Next Pro Light Cond" w:cs="Arial"/>
                <w:b/>
                <w:bCs/>
                <w:i/>
                <w:sz w:val="24"/>
                <w:szCs w:val="24"/>
              </w:rPr>
              <w:t>Sous-critère 2 </w:t>
            </w:r>
            <w:r w:rsidRPr="00FC537A">
              <w:rPr>
                <w:rFonts w:ascii="Univers Next Pro Light Cond" w:hAnsi="Univers Next Pro Light Cond" w:cs="Arial"/>
                <w:b/>
                <w:bCs/>
                <w:sz w:val="24"/>
                <w:szCs w:val="24"/>
              </w:rPr>
              <w:t>: Outils d’aide à la sélection de documents</w:t>
            </w:r>
          </w:p>
          <w:p w14:paraId="2973ABEE"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55978C25"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31E85A9B" w14:textId="77777777" w:rsidR="008B3B7F" w:rsidRPr="00FC537A" w:rsidRDefault="008B3B7F" w:rsidP="008B3B7F">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Informations disponibles sur les ouvrages au niveau du site Web du candidat,</w:t>
            </w:r>
          </w:p>
          <w:p w14:paraId="39E8CD1E" w14:textId="77777777" w:rsidR="008B3B7F" w:rsidRPr="00FC537A" w:rsidRDefault="008B3B7F" w:rsidP="008B3B7F">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3311C573" w14:textId="77777777" w:rsidR="008B3B7F" w:rsidRPr="00FC537A" w:rsidRDefault="008B3B7F" w:rsidP="008B3B7F">
            <w:pPr>
              <w:pStyle w:val="Paragraphedeliste"/>
              <w:numPr>
                <w:ilvl w:val="0"/>
                <w:numId w:val="31"/>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Fonctionnalités et services proposés par le site Web du candidat.</w:t>
            </w:r>
          </w:p>
          <w:p w14:paraId="4BD0A68B" w14:textId="77777777" w:rsidR="008B3B7F" w:rsidRPr="00FC537A" w:rsidRDefault="008B3B7F" w:rsidP="00A840B2">
            <w:pPr>
              <w:autoSpaceDE w:val="0"/>
              <w:autoSpaceDN w:val="0"/>
              <w:adjustRightInd w:val="0"/>
              <w:rPr>
                <w:rFonts w:ascii="Univers Next Pro Light Cond" w:hAnsi="Univers Next Pro Light Cond" w:cs="Arial"/>
                <w:i/>
                <w:color w:val="000000"/>
                <w:sz w:val="24"/>
                <w:szCs w:val="24"/>
                <w:u w:val="single"/>
              </w:rPr>
            </w:pPr>
          </w:p>
          <w:p w14:paraId="5F459B09" w14:textId="032A557C" w:rsidR="008B3B7F" w:rsidRPr="00FC537A" w:rsidRDefault="008B3B7F" w:rsidP="00DA6AF2">
            <w:pPr>
              <w:autoSpaceDE w:val="0"/>
              <w:autoSpaceDN w:val="0"/>
              <w:adjustRightInd w:val="0"/>
              <w:jc w:val="both"/>
              <w:rPr>
                <w:rFonts w:ascii="Univers Next Pro Light Cond" w:hAnsi="Univers Next Pro Light Cond" w:cs="Arial"/>
                <w:i/>
                <w:sz w:val="24"/>
                <w:szCs w:val="24"/>
                <w:u w:val="single"/>
              </w:rPr>
            </w:pPr>
            <w:r w:rsidRPr="00FC537A">
              <w:rPr>
                <w:rFonts w:ascii="Univers Next Pro Light Cond" w:hAnsi="Univers Next Pro Light Cond" w:cs="Arial"/>
                <w:b/>
                <w:color w:val="000000"/>
                <w:sz w:val="24"/>
                <w:szCs w:val="24"/>
              </w:rPr>
              <w:t xml:space="preserve">(NB </w:t>
            </w:r>
            <w:r w:rsidRPr="00FC537A">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tc>
        <w:tc>
          <w:tcPr>
            <w:tcW w:w="1506" w:type="dxa"/>
          </w:tcPr>
          <w:p w14:paraId="0C599C7D" w14:textId="78F91992"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Noté sur </w:t>
            </w:r>
            <w:r w:rsidR="00F96A6B">
              <w:rPr>
                <w:rFonts w:ascii="Univers Next Pro Light Cond" w:hAnsi="Univers Next Pro Light Cond" w:cs="Arial"/>
                <w:iCs/>
                <w:sz w:val="24"/>
                <w:szCs w:val="24"/>
              </w:rPr>
              <w:t>15</w:t>
            </w:r>
          </w:p>
        </w:tc>
      </w:tr>
      <w:tr w:rsidR="008B3B7F" w:rsidRPr="00FC537A" w14:paraId="2510C514" w14:textId="77777777" w:rsidTr="00A840B2">
        <w:tc>
          <w:tcPr>
            <w:tcW w:w="7557" w:type="dxa"/>
          </w:tcPr>
          <w:p w14:paraId="5CDFFA5F"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3 : Modalités de travail avec le candidat</w:t>
            </w:r>
          </w:p>
          <w:p w14:paraId="1794ED86"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4768ED72" w14:textId="77777777" w:rsidR="008B3B7F" w:rsidRPr="00FC537A" w:rsidRDefault="008B3B7F" w:rsidP="00A840B2">
            <w:pPr>
              <w:autoSpaceDE w:val="0"/>
              <w:autoSpaceDN w:val="0"/>
              <w:adjustRightInd w:val="0"/>
              <w:rPr>
                <w:rFonts w:ascii="Univers Next Pro Light Cond" w:hAnsi="Univers Next Pro Light Cond" w:cs="Arial"/>
                <w:sz w:val="24"/>
                <w:szCs w:val="24"/>
              </w:rPr>
            </w:pPr>
          </w:p>
          <w:p w14:paraId="1F69F7FF"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pour la Bpi (intitulé précis du poste, coordonnées),</w:t>
            </w:r>
          </w:p>
          <w:p w14:paraId="3F5BB359"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Jours et horaires d’ouverture, indication des dates éventuelles de fermeture du candidat,</w:t>
            </w:r>
          </w:p>
          <w:p w14:paraId="3BFC42A3" w14:textId="77777777" w:rsidR="008B3B7F" w:rsidRPr="00FC537A" w:rsidRDefault="008B3B7F" w:rsidP="008B3B7F">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Solution de continuité proposée en l’absence du.de l’</w:t>
            </w: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w:t>
            </w:r>
          </w:p>
          <w:p w14:paraId="579530DE" w14:textId="77777777" w:rsidR="008B3B7F" w:rsidRPr="00FC537A" w:rsidRDefault="008B3B7F" w:rsidP="008B3B7F">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1180A3B2" w14:textId="77777777" w:rsidR="008B3B7F" w:rsidRPr="00FC537A" w:rsidRDefault="008B3B7F" w:rsidP="008B3B7F">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0F149E7C" w14:textId="0756FA11"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Noté sur </w:t>
            </w:r>
            <w:r w:rsidR="00F96A6B" w:rsidRPr="00FC537A">
              <w:rPr>
                <w:rFonts w:ascii="Univers Next Pro Light Cond" w:hAnsi="Univers Next Pro Light Cond" w:cs="Arial"/>
                <w:iCs/>
                <w:sz w:val="24"/>
                <w:szCs w:val="24"/>
              </w:rPr>
              <w:t>2</w:t>
            </w:r>
            <w:r w:rsidR="00F96A6B">
              <w:rPr>
                <w:rFonts w:ascii="Univers Next Pro Light Cond" w:hAnsi="Univers Next Pro Light Cond" w:cs="Arial"/>
                <w:iCs/>
                <w:sz w:val="24"/>
                <w:szCs w:val="24"/>
              </w:rPr>
              <w:t>5</w:t>
            </w:r>
          </w:p>
        </w:tc>
      </w:tr>
      <w:tr w:rsidR="008B3B7F" w:rsidRPr="00FC537A" w14:paraId="2BD8436E" w14:textId="77777777" w:rsidTr="00A840B2">
        <w:trPr>
          <w:trHeight w:val="287"/>
        </w:trPr>
        <w:tc>
          <w:tcPr>
            <w:tcW w:w="7557" w:type="dxa"/>
          </w:tcPr>
          <w:p w14:paraId="0F65556D"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lastRenderedPageBreak/>
              <w:t>Sous-critère 4 : Traitement et suivi des commandes</w:t>
            </w:r>
          </w:p>
          <w:p w14:paraId="3D8B032D"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1905A141"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p w14:paraId="0807EE2B"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courantes,</w:t>
            </w:r>
          </w:p>
          <w:p w14:paraId="334899E6"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urgentes,</w:t>
            </w:r>
          </w:p>
          <w:p w14:paraId="04982A42" w14:textId="25DFDEE0"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de relance auprès des éditeurs pour les ouvrages non servis et des réclamations,</w:t>
            </w:r>
          </w:p>
          <w:p w14:paraId="5C99C7D8"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Informations transmises sur les non servis ainsi que leurs modalités et délais de transmission,</w:t>
            </w:r>
          </w:p>
          <w:p w14:paraId="12949E33"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d’annulation de commandes,</w:t>
            </w:r>
          </w:p>
          <w:p w14:paraId="6A85D4EE" w14:textId="77777777" w:rsidR="008B3B7F" w:rsidRPr="00FC537A" w:rsidRDefault="008B3B7F" w:rsidP="008B3B7F">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2B469677"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de retours pour les erreurs de commandes et les erreurs de livraison,</w:t>
            </w:r>
          </w:p>
          <w:p w14:paraId="4E070B34" w14:textId="77777777" w:rsidR="008B3B7F" w:rsidRPr="00FC537A" w:rsidRDefault="008B3B7F" w:rsidP="008B3B7F">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7F4597A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Noté sur 40</w:t>
            </w:r>
          </w:p>
        </w:tc>
      </w:tr>
      <w:tr w:rsidR="008B3B7F" w:rsidRPr="00FC537A" w14:paraId="7FB7DF7E" w14:textId="77777777" w:rsidTr="00A840B2">
        <w:trPr>
          <w:trHeight w:val="287"/>
        </w:trPr>
        <w:tc>
          <w:tcPr>
            <w:tcW w:w="7557" w:type="dxa"/>
          </w:tcPr>
          <w:p w14:paraId="229F9161" w14:textId="77777777" w:rsidR="008B3B7F" w:rsidRPr="00FC537A" w:rsidRDefault="008B3B7F" w:rsidP="00A840B2">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5 : Facturation</w:t>
            </w:r>
          </w:p>
          <w:p w14:paraId="5E98F57A"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2D0E2EDA" w14:textId="77777777" w:rsidR="008B3B7F" w:rsidRPr="00FC537A" w:rsidRDefault="008B3B7F" w:rsidP="00A840B2">
            <w:pPr>
              <w:autoSpaceDE w:val="0"/>
              <w:autoSpaceDN w:val="0"/>
              <w:adjustRightInd w:val="0"/>
              <w:rPr>
                <w:rFonts w:ascii="Univers Next Pro Light Cond" w:hAnsi="Univers Next Pro Light Cond" w:cs="Arial"/>
                <w:i/>
                <w:iCs/>
                <w:sz w:val="24"/>
                <w:szCs w:val="24"/>
                <w:u w:val="single"/>
              </w:rPr>
            </w:pPr>
          </w:p>
          <w:p w14:paraId="6162F402" w14:textId="77777777" w:rsidR="008B3B7F" w:rsidRPr="00FC537A" w:rsidRDefault="008B3B7F" w:rsidP="008B3B7F">
            <w:pPr>
              <w:pStyle w:val="Paragraphedeliste"/>
              <w:numPr>
                <w:ilvl w:val="0"/>
                <w:numId w:val="35"/>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color w:val="000000"/>
                <w:sz w:val="24"/>
                <w:szCs w:val="24"/>
              </w:rPr>
              <w:t>Communication par le candidat d’un modèle de facture,</w:t>
            </w:r>
          </w:p>
          <w:p w14:paraId="2C37D309" w14:textId="77777777" w:rsidR="008B3B7F" w:rsidRPr="00FC537A" w:rsidRDefault="008B3B7F" w:rsidP="008B3B7F">
            <w:pPr>
              <w:pStyle w:val="Paragraphedeliste"/>
              <w:numPr>
                <w:ilvl w:val="0"/>
                <w:numId w:val="35"/>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Procédures mises en œuvre pendant la période de fin d’exercice budgétaire.</w:t>
            </w:r>
          </w:p>
          <w:p w14:paraId="74A7BFBB"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p>
        </w:tc>
        <w:tc>
          <w:tcPr>
            <w:tcW w:w="1506" w:type="dxa"/>
          </w:tcPr>
          <w:p w14:paraId="6273635D" w14:textId="77777777" w:rsidR="008B3B7F" w:rsidRPr="00FC537A" w:rsidRDefault="008B3B7F" w:rsidP="00A840B2">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Noté sur 10</w:t>
            </w:r>
          </w:p>
        </w:tc>
      </w:tr>
    </w:tbl>
    <w:p w14:paraId="4C05D684" w14:textId="77777777" w:rsidR="008B3B7F" w:rsidRPr="00FC537A" w:rsidRDefault="008B3B7F" w:rsidP="008B3B7F">
      <w:pPr>
        <w:autoSpaceDE w:val="0"/>
        <w:autoSpaceDN w:val="0"/>
        <w:adjustRightInd w:val="0"/>
        <w:rPr>
          <w:rFonts w:ascii="Univers Next Pro Light Cond" w:hAnsi="Univers Next Pro Light Cond" w:cs="Arial"/>
          <w:i/>
          <w:sz w:val="24"/>
          <w:szCs w:val="24"/>
          <w:u w:val="single"/>
        </w:rPr>
      </w:pPr>
    </w:p>
    <w:p w14:paraId="1703559B" w14:textId="77777777" w:rsidR="008B3B7F" w:rsidRPr="00FC537A" w:rsidRDefault="008B3B7F" w:rsidP="008B3B7F">
      <w:pPr>
        <w:autoSpaceDE w:val="0"/>
        <w:autoSpaceDN w:val="0"/>
        <w:adjustRightInd w:val="0"/>
        <w:jc w:val="both"/>
        <w:rPr>
          <w:rFonts w:ascii="Univers Next Pro Light Cond" w:hAnsi="Univers Next Pro Light Cond" w:cs="Arial"/>
          <w:color w:val="000000"/>
          <w:sz w:val="24"/>
          <w:szCs w:val="24"/>
        </w:rPr>
      </w:pPr>
    </w:p>
    <w:p w14:paraId="75F7D201" w14:textId="77777777" w:rsidR="008B3B7F" w:rsidRPr="00FC537A" w:rsidRDefault="008B3B7F" w:rsidP="008B3B7F">
      <w:pPr>
        <w:autoSpaceDE w:val="0"/>
        <w:autoSpaceDN w:val="0"/>
        <w:adjustRightInd w:val="0"/>
        <w:jc w:val="both"/>
        <w:rPr>
          <w:rFonts w:ascii="Univers Next Pro Light Cond" w:hAnsi="Univers Next Pro Light Cond" w:cs="Arial"/>
          <w:i/>
          <w:color w:val="000000"/>
          <w:sz w:val="24"/>
          <w:szCs w:val="24"/>
          <w:shd w:val="clear" w:color="auto" w:fill="FFFFFF"/>
        </w:rPr>
      </w:pPr>
    </w:p>
    <w:tbl>
      <w:tblPr>
        <w:tblStyle w:val="Grilledutableau"/>
        <w:tblW w:w="0" w:type="auto"/>
        <w:tblLook w:val="04A0" w:firstRow="1" w:lastRow="0" w:firstColumn="1" w:lastColumn="0" w:noHBand="0" w:noVBand="1"/>
      </w:tblPr>
      <w:tblGrid>
        <w:gridCol w:w="7508"/>
        <w:gridCol w:w="1555"/>
      </w:tblGrid>
      <w:tr w:rsidR="008B3B7F" w:rsidRPr="00FC537A" w14:paraId="5693A7E2" w14:textId="77777777" w:rsidTr="00A840B2">
        <w:tc>
          <w:tcPr>
            <w:tcW w:w="9063" w:type="dxa"/>
            <w:gridSpan w:val="2"/>
          </w:tcPr>
          <w:p w14:paraId="3F406121"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PRIX</w:t>
            </w:r>
          </w:p>
          <w:p w14:paraId="23DB1711"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2710A61E"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44C1968E" w14:textId="2EC413C0"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La note des prix sur 10</w:t>
            </w:r>
            <w:r w:rsidR="00870E6B">
              <w:rPr>
                <w:rFonts w:ascii="Univers Next Pro Light Cond" w:hAnsi="Univers Next Pro Light Cond" w:cs="Arial"/>
                <w:b/>
                <w:sz w:val="24"/>
                <w:szCs w:val="24"/>
              </w:rPr>
              <w:t>5</w:t>
            </w:r>
            <w:r w:rsidRPr="00FC537A">
              <w:rPr>
                <w:rFonts w:ascii="Univers Next Pro Light Cond" w:hAnsi="Univers Next Pro Light Cond" w:cs="Arial"/>
                <w:b/>
                <w:sz w:val="24"/>
                <w:szCs w:val="24"/>
              </w:rPr>
              <w:t xml:space="preserve"> correspond au total des notes obtenues pour l’évaluation des sous-critères, et fait l’objet d’une pondération de 10 % en étant multipliée par un coefficient de 1.</w:t>
            </w:r>
          </w:p>
          <w:p w14:paraId="51B98E44"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u w:val="single"/>
              </w:rPr>
            </w:pPr>
          </w:p>
        </w:tc>
      </w:tr>
      <w:tr w:rsidR="008B3B7F" w:rsidRPr="00FC537A" w14:paraId="0B7B6518" w14:textId="77777777" w:rsidTr="00A840B2">
        <w:tc>
          <w:tcPr>
            <w:tcW w:w="7508" w:type="dxa"/>
          </w:tcPr>
          <w:p w14:paraId="799C797E"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Sous-critère 1 : examen du taux de remise</w:t>
            </w:r>
          </w:p>
          <w:p w14:paraId="02EDC24D"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7643AA42" w14:textId="333681B8"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sidR="00012C9B" w:rsidRPr="00FC537A">
              <w:rPr>
                <w:rFonts w:ascii="Univers Next Pro Light Cond" w:hAnsi="Univers Next Pro Light Cond" w:cs="Arial"/>
                <w:color w:val="000000"/>
                <w:sz w:val="24"/>
                <w:szCs w:val="24"/>
              </w:rPr>
              <w:t>10</w:t>
            </w:r>
            <w:r w:rsidR="00FB2F2F">
              <w:rPr>
                <w:rFonts w:ascii="Univers Next Pro Light Cond" w:hAnsi="Univers Next Pro Light Cond" w:cs="Arial"/>
                <w:color w:val="000000"/>
                <w:sz w:val="24"/>
                <w:szCs w:val="24"/>
              </w:rPr>
              <w:t>5</w:t>
            </w:r>
            <w:r w:rsidRPr="00FC537A">
              <w:rPr>
                <w:rFonts w:ascii="Univers Next Pro Light Cond" w:hAnsi="Univers Next Pro Light Cond" w:cs="Arial"/>
                <w:color w:val="000000"/>
                <w:sz w:val="24"/>
                <w:szCs w:val="24"/>
              </w:rPr>
              <w:t xml:space="preserve">. </w:t>
            </w:r>
          </w:p>
          <w:p w14:paraId="1CE79F37" w14:textId="667EB8F1" w:rsidR="008B3B7F" w:rsidRPr="00FC537A" w:rsidRDefault="00DA6AF2" w:rsidP="00A840B2">
            <w:pPr>
              <w:autoSpaceDE w:val="0"/>
              <w:autoSpaceDN w:val="0"/>
              <w:adjustRightInd w:val="0"/>
              <w:jc w:val="both"/>
              <w:rPr>
                <w:rFonts w:ascii="Univers Next Pro Light Cond" w:hAnsi="Univers Next Pro Light Cond" w:cs="Arial"/>
                <w:color w:val="000000"/>
                <w:sz w:val="24"/>
                <w:szCs w:val="24"/>
              </w:rPr>
            </w:pPr>
            <w:r w:rsidRPr="00494125">
              <w:rPr>
                <w:rFonts w:ascii="Univers Next Pro Light Cond" w:hAnsi="Univers Next Pro Light Cond" w:cs="Arial"/>
                <w:color w:val="000000"/>
                <w:sz w:val="24"/>
                <w:szCs w:val="24"/>
              </w:rPr>
              <w:t xml:space="preserve">Toute proposition de remise inférieure au plafond autorisé par la loi entraîne une diminution de la note de </w:t>
            </w:r>
            <w:r w:rsidR="0037276F">
              <w:rPr>
                <w:rFonts w:ascii="Univers Next Pro Light Cond" w:hAnsi="Univers Next Pro Light Cond" w:cs="Arial"/>
                <w:color w:val="000000"/>
                <w:sz w:val="24"/>
                <w:szCs w:val="24"/>
              </w:rPr>
              <w:t>11</w:t>
            </w:r>
            <w:r w:rsidRPr="00494125">
              <w:rPr>
                <w:rFonts w:ascii="Univers Next Pro Light Cond" w:hAnsi="Univers Next Pro Light Cond" w:cs="Arial"/>
                <w:color w:val="000000"/>
                <w:sz w:val="24"/>
                <w:szCs w:val="24"/>
              </w:rPr>
              <w:t>,</w:t>
            </w:r>
            <w:r w:rsidR="0037276F">
              <w:rPr>
                <w:rFonts w:ascii="Univers Next Pro Light Cond" w:hAnsi="Univers Next Pro Light Cond" w:cs="Arial"/>
                <w:color w:val="000000"/>
                <w:sz w:val="24"/>
                <w:szCs w:val="24"/>
              </w:rPr>
              <w:t>66</w:t>
            </w:r>
            <w:r w:rsidRPr="00494125">
              <w:rPr>
                <w:rFonts w:ascii="Univers Next Pro Light Cond" w:hAnsi="Univers Next Pro Light Cond" w:cs="Arial"/>
                <w:color w:val="000000"/>
                <w:sz w:val="24"/>
                <w:szCs w:val="24"/>
              </w:rPr>
              <w:t xml:space="preserve"> points pour 1% en moins.</w:t>
            </w:r>
            <w:r w:rsidR="008B3B7F" w:rsidRPr="00FC537A">
              <w:rPr>
                <w:rFonts w:ascii="Univers Next Pro Light Cond" w:hAnsi="Univers Next Pro Light Cond" w:cs="Arial"/>
                <w:color w:val="000000"/>
                <w:sz w:val="24"/>
                <w:szCs w:val="24"/>
              </w:rPr>
              <w:t xml:space="preserve"> </w:t>
            </w:r>
          </w:p>
          <w:p w14:paraId="7CD3C77C"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rPr>
            </w:pPr>
          </w:p>
          <w:p w14:paraId="6398DD53"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7A6FADF6"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tc>
        <w:tc>
          <w:tcPr>
            <w:tcW w:w="1555" w:type="dxa"/>
          </w:tcPr>
          <w:p w14:paraId="2971BD64" w14:textId="415875E1"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 xml:space="preserve">Noté sur </w:t>
            </w:r>
            <w:r w:rsidR="00870E6B" w:rsidRPr="00FC537A">
              <w:rPr>
                <w:rFonts w:ascii="Univers Next Pro Light Cond" w:hAnsi="Univers Next Pro Light Cond" w:cs="Arial"/>
                <w:color w:val="000000"/>
                <w:sz w:val="24"/>
                <w:szCs w:val="24"/>
                <w:u w:val="single"/>
              </w:rPr>
              <w:t>10</w:t>
            </w:r>
            <w:r w:rsidR="00870E6B">
              <w:rPr>
                <w:rFonts w:ascii="Univers Next Pro Light Cond" w:hAnsi="Univers Next Pro Light Cond" w:cs="Arial"/>
                <w:color w:val="000000"/>
                <w:sz w:val="24"/>
                <w:szCs w:val="24"/>
                <w:u w:val="single"/>
              </w:rPr>
              <w:t>5</w:t>
            </w:r>
          </w:p>
        </w:tc>
      </w:tr>
    </w:tbl>
    <w:p w14:paraId="1F4B5060"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p w14:paraId="27572DB2"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p w14:paraId="5680CFB1" w14:textId="77777777" w:rsidR="008B3B7F" w:rsidRPr="00FC537A" w:rsidRDefault="008B3B7F" w:rsidP="008B3B7F">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8B3B7F" w:rsidRPr="00FC537A" w14:paraId="5A843A95" w14:textId="77777777" w:rsidTr="00A840B2">
        <w:tc>
          <w:tcPr>
            <w:tcW w:w="9063" w:type="dxa"/>
            <w:gridSpan w:val="2"/>
          </w:tcPr>
          <w:p w14:paraId="26ACA4D3" w14:textId="4135E99E" w:rsidR="008B3B7F" w:rsidRPr="00FC537A" w:rsidRDefault="0037276F" w:rsidP="00A840B2">
            <w:pPr>
              <w:autoSpaceDE w:val="0"/>
              <w:autoSpaceDN w:val="0"/>
              <w:adjustRightInd w:val="0"/>
              <w:jc w:val="center"/>
              <w:rPr>
                <w:rFonts w:ascii="Univers Next Pro Light Cond" w:hAnsi="Univers Next Pro Light Cond" w:cs="Arial"/>
                <w:b/>
                <w:bCs/>
                <w:color w:val="000000"/>
                <w:sz w:val="24"/>
                <w:szCs w:val="24"/>
              </w:rPr>
            </w:pPr>
            <w:r>
              <w:rPr>
                <w:rFonts w:ascii="Univers Next Pro Light Cond" w:hAnsi="Univers Next Pro Light Cond" w:cs="Arial"/>
                <w:b/>
                <w:bCs/>
                <w:color w:val="000000"/>
                <w:sz w:val="24"/>
                <w:szCs w:val="24"/>
              </w:rPr>
              <w:t>Critère environnemental</w:t>
            </w:r>
          </w:p>
          <w:p w14:paraId="483BFF3B" w14:textId="77777777" w:rsidR="008B3B7F" w:rsidRPr="00FC537A" w:rsidRDefault="008B3B7F" w:rsidP="00A840B2">
            <w:pPr>
              <w:autoSpaceDE w:val="0"/>
              <w:autoSpaceDN w:val="0"/>
              <w:adjustRightInd w:val="0"/>
              <w:jc w:val="center"/>
              <w:rPr>
                <w:rFonts w:ascii="Univers Next Pro Light Cond" w:hAnsi="Univers Next Pro Light Cond" w:cs="Arial"/>
                <w:color w:val="000000"/>
                <w:sz w:val="24"/>
                <w:szCs w:val="24"/>
              </w:rPr>
            </w:pPr>
          </w:p>
          <w:p w14:paraId="40BB4656" w14:textId="4E954C44"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L’examen d</w:t>
            </w:r>
            <w:r w:rsidR="0037276F">
              <w:rPr>
                <w:rFonts w:ascii="Univers Next Pro Light Cond" w:hAnsi="Univers Next Pro Light Cond" w:cs="Arial"/>
                <w:color w:val="000000"/>
                <w:sz w:val="24"/>
                <w:szCs w:val="24"/>
              </w:rPr>
              <w:t>u critère environnemental</w:t>
            </w:r>
            <w:r w:rsidRPr="00FC537A">
              <w:rPr>
                <w:rFonts w:ascii="Univers Next Pro Light Cond" w:hAnsi="Univers Next Pro Light Cond" w:cs="Arial"/>
                <w:color w:val="000000"/>
                <w:sz w:val="24"/>
                <w:szCs w:val="24"/>
              </w:rPr>
              <w:t xml:space="preserve"> en matière de commande publique,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6B862B27"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u w:val="single"/>
              </w:rPr>
            </w:pPr>
          </w:p>
          <w:p w14:paraId="1532762D"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4BEC4B54" w14:textId="77777777" w:rsidR="008B3B7F" w:rsidRPr="00FC537A" w:rsidRDefault="008B3B7F" w:rsidP="00A840B2">
            <w:pPr>
              <w:autoSpaceDE w:val="0"/>
              <w:autoSpaceDN w:val="0"/>
              <w:adjustRightInd w:val="0"/>
              <w:jc w:val="both"/>
              <w:rPr>
                <w:rFonts w:ascii="Univers Next Pro Light Cond" w:hAnsi="Univers Next Pro Light Cond" w:cs="Arial"/>
                <w:sz w:val="24"/>
                <w:szCs w:val="24"/>
              </w:rPr>
            </w:pPr>
          </w:p>
          <w:p w14:paraId="4312AB15" w14:textId="5840528D" w:rsidR="008B3B7F" w:rsidRPr="00FC537A" w:rsidRDefault="008B3B7F" w:rsidP="00A840B2">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 candidat joint à son offre tout justificatif, déclaration, documentation utile à l’évaluation de son offre. En l’absence de précisions sur la prise en compte </w:t>
            </w:r>
            <w:r w:rsidR="0037276F">
              <w:rPr>
                <w:rFonts w:ascii="Univers Next Pro Light Cond" w:hAnsi="Univers Next Pro Light Cond" w:cs="Arial"/>
                <w:sz w:val="24"/>
                <w:szCs w:val="24"/>
              </w:rPr>
              <w:t>du critère environnemental</w:t>
            </w:r>
            <w:r w:rsidRPr="00FC537A">
              <w:rPr>
                <w:rFonts w:ascii="Univers Next Pro Light Cond" w:hAnsi="Univers Next Pro Light Cond" w:cs="Arial"/>
                <w:sz w:val="24"/>
                <w:szCs w:val="24"/>
              </w:rPr>
              <w:t xml:space="preserve"> et en cas d’absence de justificatif, l’offre du candidat sur le critère ou sous-critère concerné n’obtiendra aucun point, mais ne sera pas considérée comme irrégulière.</w:t>
            </w:r>
          </w:p>
          <w:p w14:paraId="3E3A2F1A" w14:textId="77777777" w:rsidR="008B3B7F" w:rsidRPr="00FC537A" w:rsidRDefault="008B3B7F" w:rsidP="00A840B2">
            <w:pPr>
              <w:autoSpaceDE w:val="0"/>
              <w:autoSpaceDN w:val="0"/>
              <w:adjustRightInd w:val="0"/>
              <w:rPr>
                <w:rFonts w:ascii="Univers Next Pro Light Cond" w:hAnsi="Univers Next Pro Light Cond" w:cs="Arial"/>
                <w:color w:val="000000"/>
                <w:sz w:val="24"/>
                <w:szCs w:val="24"/>
                <w:u w:val="single"/>
              </w:rPr>
            </w:pPr>
          </w:p>
          <w:p w14:paraId="592DD68E" w14:textId="7A8E5323" w:rsidR="008B3B7F" w:rsidRPr="00FC537A" w:rsidRDefault="008B3B7F" w:rsidP="00A840B2">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w:t>
            </w:r>
            <w:r w:rsidRPr="00FC537A">
              <w:rPr>
                <w:rFonts w:ascii="Univers Next Pro Light Cond" w:hAnsi="Univers Next Pro Light Cond" w:cs="Arial"/>
                <w:b/>
                <w:color w:val="000000"/>
                <w:sz w:val="24"/>
                <w:szCs w:val="24"/>
              </w:rPr>
              <w:t>d</w:t>
            </w:r>
            <w:r w:rsidR="002E0DD6">
              <w:rPr>
                <w:rFonts w:ascii="Univers Next Pro Light Cond" w:hAnsi="Univers Next Pro Light Cond" w:cs="Arial"/>
                <w:b/>
                <w:color w:val="000000"/>
                <w:sz w:val="24"/>
                <w:szCs w:val="24"/>
              </w:rPr>
              <w:t>u critère environnemental</w:t>
            </w:r>
            <w:r w:rsidRPr="00FC537A">
              <w:rPr>
                <w:rFonts w:ascii="Univers Next Pro Light Cond" w:hAnsi="Univers Next Pro Light Cond" w:cs="Arial"/>
                <w:b/>
                <w:sz w:val="24"/>
                <w:szCs w:val="24"/>
              </w:rPr>
              <w:t xml:space="preserve"> sur 10</w:t>
            </w:r>
            <w:r w:rsidR="00870E6B">
              <w:rPr>
                <w:rFonts w:ascii="Univers Next Pro Light Cond" w:hAnsi="Univers Next Pro Light Cond" w:cs="Arial"/>
                <w:b/>
                <w:sz w:val="24"/>
                <w:szCs w:val="24"/>
              </w:rPr>
              <w:t>5</w:t>
            </w:r>
            <w:r w:rsidRPr="00FC537A">
              <w:rPr>
                <w:rFonts w:ascii="Univers Next Pro Light Cond" w:hAnsi="Univers Next Pro Light Cond" w:cs="Arial"/>
                <w:b/>
                <w:sz w:val="24"/>
                <w:szCs w:val="24"/>
              </w:rPr>
              <w:t xml:space="preserve"> correspond au total des notes obtenues pour l’évaluation des sous-critères et fait l’objet d’une pondération de 20 % en étant multipliée par un coefficient de 1.</w:t>
            </w:r>
          </w:p>
          <w:p w14:paraId="4E8CE4D2" w14:textId="77777777" w:rsidR="008B3B7F" w:rsidRPr="00FC537A" w:rsidRDefault="008B3B7F" w:rsidP="00A840B2">
            <w:pPr>
              <w:autoSpaceDE w:val="0"/>
              <w:autoSpaceDN w:val="0"/>
              <w:adjustRightInd w:val="0"/>
              <w:jc w:val="both"/>
              <w:rPr>
                <w:rFonts w:ascii="Univers Next Pro Light Cond" w:hAnsi="Univers Next Pro Light Cond" w:cs="Arial"/>
                <w:color w:val="000000"/>
                <w:sz w:val="24"/>
                <w:szCs w:val="24"/>
                <w:u w:val="single"/>
              </w:rPr>
            </w:pPr>
          </w:p>
          <w:p w14:paraId="0E3320F6" w14:textId="77777777" w:rsidR="008B3B7F" w:rsidRPr="00FC537A" w:rsidRDefault="008B3B7F" w:rsidP="00A840B2">
            <w:pPr>
              <w:autoSpaceDE w:val="0"/>
              <w:autoSpaceDN w:val="0"/>
              <w:adjustRightInd w:val="0"/>
              <w:jc w:val="center"/>
              <w:rPr>
                <w:rFonts w:ascii="Univers Next Pro Light Cond" w:hAnsi="Univers Next Pro Light Cond" w:cs="Arial"/>
                <w:sz w:val="24"/>
                <w:szCs w:val="24"/>
              </w:rPr>
            </w:pPr>
          </w:p>
        </w:tc>
      </w:tr>
      <w:tr w:rsidR="008B3B7F" w:rsidRPr="00FC537A" w14:paraId="6FB3AA2D" w14:textId="77777777" w:rsidTr="00A840B2">
        <w:tc>
          <w:tcPr>
            <w:tcW w:w="6799" w:type="dxa"/>
          </w:tcPr>
          <w:p w14:paraId="1DC84F55"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t>Sous-critère 1 : qualité environnementale des emballages</w:t>
            </w:r>
          </w:p>
        </w:tc>
        <w:tc>
          <w:tcPr>
            <w:tcW w:w="2264" w:type="dxa"/>
          </w:tcPr>
          <w:p w14:paraId="28982441" w14:textId="4C79C8A9" w:rsidR="008B3B7F" w:rsidRPr="00FC537A" w:rsidRDefault="008B3B7F" w:rsidP="00A840B2">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 xml:space="preserve">Noté sur </w:t>
            </w:r>
            <w:r w:rsidR="00870E6B" w:rsidRPr="00FC537A">
              <w:rPr>
                <w:rFonts w:ascii="Univers Next Pro Light Cond" w:hAnsi="Univers Next Pro Light Cond" w:cs="Arial"/>
                <w:iCs/>
                <w:sz w:val="24"/>
                <w:szCs w:val="24"/>
                <w:u w:val="single"/>
              </w:rPr>
              <w:t>5</w:t>
            </w:r>
            <w:r w:rsidR="00870E6B">
              <w:rPr>
                <w:rFonts w:ascii="Univers Next Pro Light Cond" w:hAnsi="Univers Next Pro Light Cond" w:cs="Arial"/>
                <w:iCs/>
                <w:sz w:val="24"/>
                <w:szCs w:val="24"/>
                <w:u w:val="single"/>
              </w:rPr>
              <w:t>5</w:t>
            </w:r>
          </w:p>
        </w:tc>
      </w:tr>
      <w:tr w:rsidR="008B3B7F" w:rsidRPr="00FC537A" w14:paraId="6B2FC149" w14:textId="77777777" w:rsidTr="00A840B2">
        <w:tc>
          <w:tcPr>
            <w:tcW w:w="6799" w:type="dxa"/>
          </w:tcPr>
          <w:p w14:paraId="5A947502"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t>Sous-critère 2 : examen des modes de transport retenus par le candidat</w:t>
            </w:r>
          </w:p>
        </w:tc>
        <w:tc>
          <w:tcPr>
            <w:tcW w:w="2264" w:type="dxa"/>
          </w:tcPr>
          <w:p w14:paraId="0C59C6E4" w14:textId="77777777" w:rsidR="008B3B7F" w:rsidRPr="00FC537A" w:rsidRDefault="008B3B7F" w:rsidP="00A840B2">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Noté sur 50</w:t>
            </w:r>
          </w:p>
        </w:tc>
      </w:tr>
    </w:tbl>
    <w:p w14:paraId="2F90BEDB" w14:textId="77777777" w:rsidR="000D0631" w:rsidRPr="00FC537A" w:rsidRDefault="000D0631" w:rsidP="000D0631">
      <w:pPr>
        <w:autoSpaceDE w:val="0"/>
        <w:autoSpaceDN w:val="0"/>
        <w:adjustRightInd w:val="0"/>
        <w:rPr>
          <w:rFonts w:ascii="Univers Next Pro Light Cond" w:hAnsi="Univers Next Pro Light Cond" w:cs="Arial"/>
          <w:b/>
          <w:bCs/>
          <w:color w:val="000000"/>
          <w:sz w:val="24"/>
          <w:szCs w:val="24"/>
          <w:u w:val="single"/>
        </w:rPr>
      </w:pPr>
    </w:p>
    <w:p w14:paraId="4B857CC7" w14:textId="2AF367D8" w:rsidR="00870E6B" w:rsidRPr="00FC537A" w:rsidRDefault="00870E6B" w:rsidP="00870E6B">
      <w:pPr>
        <w:pStyle w:val="Paragraphedeliste"/>
        <w:numPr>
          <w:ilvl w:val="0"/>
          <w:numId w:val="38"/>
        </w:numPr>
        <w:autoSpaceDE w:val="0"/>
        <w:autoSpaceDN w:val="0"/>
        <w:adjustRightInd w:val="0"/>
        <w:rPr>
          <w:rFonts w:ascii="Univers Next Pro Light Cond" w:hAnsi="Univers Next Pro Light Cond" w:cs="Arial"/>
          <w:b/>
          <w:bCs/>
          <w:color w:val="000000"/>
          <w:sz w:val="32"/>
          <w:szCs w:val="32"/>
        </w:rPr>
      </w:pPr>
      <w:r w:rsidRPr="00FC537A">
        <w:rPr>
          <w:rFonts w:ascii="Univers Next Pro Light Cond" w:hAnsi="Univers Next Pro Light Cond" w:cs="Arial"/>
          <w:b/>
          <w:bCs/>
          <w:color w:val="000000"/>
          <w:sz w:val="32"/>
          <w:szCs w:val="32"/>
        </w:rPr>
        <w:t xml:space="preserve">Pour le Lot </w:t>
      </w:r>
      <w:r>
        <w:rPr>
          <w:rFonts w:ascii="Univers Next Pro Light Cond" w:hAnsi="Univers Next Pro Light Cond" w:cs="Arial"/>
          <w:b/>
          <w:bCs/>
          <w:color w:val="000000"/>
          <w:sz w:val="32"/>
          <w:szCs w:val="32"/>
        </w:rPr>
        <w:t xml:space="preserve">5 </w:t>
      </w:r>
    </w:p>
    <w:p w14:paraId="4C84BD2A" w14:textId="66F580EC" w:rsidR="00BF190C" w:rsidRDefault="00BF190C" w:rsidP="00CA68EC">
      <w:pPr>
        <w:spacing w:line="240" w:lineRule="atLeast"/>
        <w:rPr>
          <w:rFonts w:ascii="Univers Next Pro Light Cond" w:hAnsi="Univers Next Pro Light Cond" w:cs="Arial"/>
          <w:sz w:val="24"/>
          <w:szCs w:val="24"/>
        </w:rPr>
      </w:pPr>
    </w:p>
    <w:p w14:paraId="5B121586" w14:textId="77777777" w:rsidR="00870E6B" w:rsidRPr="00FC537A" w:rsidRDefault="00870E6B" w:rsidP="00870E6B">
      <w:pPr>
        <w:autoSpaceDE w:val="0"/>
        <w:autoSpaceDN w:val="0"/>
        <w:adjustRightInd w:val="0"/>
        <w:rPr>
          <w:rFonts w:ascii="Univers Next Pro Light Cond" w:hAnsi="Univers Next Pro Light Cond" w:cs="Arial"/>
          <w:b/>
          <w:bCs/>
          <w:color w:val="000000"/>
          <w:sz w:val="24"/>
          <w:szCs w:val="24"/>
        </w:rPr>
      </w:pPr>
    </w:p>
    <w:tbl>
      <w:tblPr>
        <w:tblStyle w:val="Grilledutableau"/>
        <w:tblW w:w="0" w:type="auto"/>
        <w:tblLook w:val="04A0" w:firstRow="1" w:lastRow="0" w:firstColumn="1" w:lastColumn="0" w:noHBand="0" w:noVBand="1"/>
      </w:tblPr>
      <w:tblGrid>
        <w:gridCol w:w="7557"/>
        <w:gridCol w:w="1506"/>
      </w:tblGrid>
      <w:tr w:rsidR="00870E6B" w:rsidRPr="00FC537A" w14:paraId="20337AFB" w14:textId="77777777" w:rsidTr="000A13E7">
        <w:tc>
          <w:tcPr>
            <w:tcW w:w="9063" w:type="dxa"/>
            <w:gridSpan w:val="2"/>
            <w:shd w:val="clear" w:color="auto" w:fill="auto"/>
          </w:tcPr>
          <w:p w14:paraId="5FD0ACE4" w14:textId="77777777" w:rsidR="00870E6B" w:rsidRPr="00FC537A" w:rsidRDefault="00870E6B" w:rsidP="000A13E7">
            <w:pPr>
              <w:autoSpaceDE w:val="0"/>
              <w:autoSpaceDN w:val="0"/>
              <w:adjustRightInd w:val="0"/>
              <w:jc w:val="center"/>
              <w:rPr>
                <w:rFonts w:ascii="Univers Next Pro Light Cond" w:hAnsi="Univers Next Pro Light Cond"/>
                <w:b/>
                <w:bCs/>
                <w:sz w:val="24"/>
                <w:szCs w:val="24"/>
                <w:u w:val="single"/>
              </w:rPr>
            </w:pPr>
            <w:r w:rsidRPr="00FC537A">
              <w:rPr>
                <w:rFonts w:ascii="Univers Next Pro Light Cond" w:hAnsi="Univers Next Pro Light Cond"/>
                <w:b/>
                <w:bCs/>
                <w:sz w:val="24"/>
                <w:szCs w:val="24"/>
                <w:u w:val="single"/>
              </w:rPr>
              <w:t xml:space="preserve">Valeur Technique </w:t>
            </w:r>
          </w:p>
          <w:p w14:paraId="6385804A" w14:textId="77777777" w:rsidR="00870E6B" w:rsidRPr="00FC537A" w:rsidRDefault="00870E6B" w:rsidP="000A13E7">
            <w:pPr>
              <w:autoSpaceDE w:val="0"/>
              <w:autoSpaceDN w:val="0"/>
              <w:adjustRightInd w:val="0"/>
              <w:jc w:val="center"/>
              <w:rPr>
                <w:rFonts w:ascii="Univers Next Pro Light Cond" w:hAnsi="Univers Next Pro Light Cond"/>
                <w:b/>
                <w:bCs/>
                <w:sz w:val="24"/>
                <w:szCs w:val="24"/>
              </w:rPr>
            </w:pPr>
          </w:p>
          <w:p w14:paraId="13979271" w14:textId="0231A1D8" w:rsidR="00870E6B" w:rsidRPr="00FC537A" w:rsidRDefault="00870E6B" w:rsidP="000A13E7">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La note de la valeur technique sur 1</w:t>
            </w:r>
            <w:r>
              <w:rPr>
                <w:rFonts w:ascii="Univers Next Pro Light Cond" w:hAnsi="Univers Next Pro Light Cond" w:cs="Arial"/>
                <w:b/>
                <w:sz w:val="24"/>
                <w:szCs w:val="24"/>
              </w:rPr>
              <w:t>10</w:t>
            </w:r>
            <w:r w:rsidRPr="00FC537A">
              <w:rPr>
                <w:rFonts w:ascii="Univers Next Pro Light Cond" w:hAnsi="Univers Next Pro Light Cond" w:cs="Arial"/>
                <w:b/>
                <w:sz w:val="24"/>
                <w:szCs w:val="24"/>
              </w:rPr>
              <w:t xml:space="preserve"> correspond au total des notes obtenues pour l’évaluation des sous-critères, et fait l’objet d’une pondération de 70 % en étant multipliée par un coefficient de 7.</w:t>
            </w:r>
          </w:p>
          <w:p w14:paraId="38D9C0AF" w14:textId="77777777" w:rsidR="00870E6B" w:rsidRPr="00FC537A" w:rsidRDefault="00870E6B" w:rsidP="000A13E7">
            <w:pPr>
              <w:jc w:val="both"/>
              <w:rPr>
                <w:rFonts w:ascii="Univers Next Pro Light Cond" w:hAnsi="Univers Next Pro Light Cond" w:cs="Arial"/>
                <w:b/>
                <w:sz w:val="24"/>
                <w:szCs w:val="24"/>
              </w:rPr>
            </w:pPr>
          </w:p>
          <w:p w14:paraId="14C1C5EE"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 xml:space="preserve">L’examen de la valeur technique,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68D2F275"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p>
          <w:p w14:paraId="7FAC58C7"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NB : il est précisé que chaque </w:t>
            </w:r>
            <w:proofErr w:type="gramStart"/>
            <w:r w:rsidRPr="00FC537A">
              <w:rPr>
                <w:rFonts w:ascii="Univers Next Pro Light Cond" w:hAnsi="Univers Next Pro Light Cond" w:cs="Arial"/>
                <w:color w:val="000000"/>
                <w:sz w:val="24"/>
                <w:szCs w:val="24"/>
              </w:rPr>
              <w:t>items</w:t>
            </w:r>
            <w:proofErr w:type="gramEnd"/>
            <w:r w:rsidRPr="00FC537A">
              <w:rPr>
                <w:rFonts w:ascii="Univers Next Pro Light Cond" w:hAnsi="Univers Next Pro Light Cond" w:cs="Arial"/>
                <w:color w:val="000000"/>
                <w:sz w:val="24"/>
                <w:szCs w:val="24"/>
              </w:rPr>
              <w:t xml:space="preserve"> des sous-critères énumérés ci-après est noté sur 5 (5 = excellent, 4 = très bon, 3 = moyen, 2 = insuffisant, 1 = très insuffisant)</w:t>
            </w:r>
          </w:p>
          <w:p w14:paraId="11D6C82D" w14:textId="77777777"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rPr>
            </w:pPr>
          </w:p>
          <w:p w14:paraId="77CA1FD1" w14:textId="77777777" w:rsidR="00870E6B" w:rsidRPr="00FC537A" w:rsidRDefault="00870E6B" w:rsidP="000A13E7">
            <w:pPr>
              <w:jc w:val="both"/>
              <w:rPr>
                <w:rFonts w:ascii="Univers Next Pro Light Cond" w:hAnsi="Univers Next Pro Light Cond" w:cs="Arial"/>
                <w:b/>
                <w:sz w:val="24"/>
                <w:szCs w:val="24"/>
              </w:rPr>
            </w:pPr>
          </w:p>
        </w:tc>
      </w:tr>
      <w:tr w:rsidR="00870E6B" w:rsidRPr="00FC537A" w14:paraId="17676A6A" w14:textId="77777777" w:rsidTr="000A13E7">
        <w:tc>
          <w:tcPr>
            <w:tcW w:w="7557" w:type="dxa"/>
          </w:tcPr>
          <w:p w14:paraId="7201B1F1" w14:textId="77777777" w:rsidR="00870E6B" w:rsidRPr="00FC537A" w:rsidRDefault="00870E6B" w:rsidP="000A13E7">
            <w:pPr>
              <w:autoSpaceDE w:val="0"/>
              <w:autoSpaceDN w:val="0"/>
              <w:adjustRightInd w:val="0"/>
              <w:jc w:val="center"/>
              <w:rPr>
                <w:rFonts w:ascii="Univers Next Pro Light Cond" w:hAnsi="Univers Next Pro Light Cond" w:cs="Arial"/>
                <w:i/>
                <w:sz w:val="24"/>
                <w:szCs w:val="24"/>
                <w:u w:val="single"/>
              </w:rPr>
            </w:pPr>
            <w:r w:rsidRPr="00FC537A">
              <w:rPr>
                <w:rFonts w:ascii="Univers Next Pro Light Cond" w:hAnsi="Univers Next Pro Light Cond"/>
                <w:sz w:val="24"/>
                <w:szCs w:val="24"/>
              </w:rPr>
              <w:t>Sous - Critères</w:t>
            </w:r>
          </w:p>
        </w:tc>
        <w:tc>
          <w:tcPr>
            <w:tcW w:w="1506" w:type="dxa"/>
          </w:tcPr>
          <w:p w14:paraId="461464AF"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Notation</w:t>
            </w:r>
          </w:p>
        </w:tc>
      </w:tr>
      <w:tr w:rsidR="00870E6B" w:rsidRPr="00FC537A" w14:paraId="2AFE1D09" w14:textId="77777777" w:rsidTr="000A13E7">
        <w:tc>
          <w:tcPr>
            <w:tcW w:w="7557" w:type="dxa"/>
          </w:tcPr>
          <w:p w14:paraId="756A1A01"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b/>
                <w:bCs/>
                <w:iCs/>
                <w:sz w:val="24"/>
                <w:szCs w:val="24"/>
              </w:rPr>
              <w:t>Sous-critère 1 : Couverture éditoriale, réseau d’éditeurs et service d’</w:t>
            </w:r>
            <w:proofErr w:type="spellStart"/>
            <w:r w:rsidRPr="00FC537A">
              <w:rPr>
                <w:rFonts w:ascii="Univers Next Pro Light Cond" w:hAnsi="Univers Next Pro Light Cond" w:cs="Arial"/>
                <w:b/>
                <w:bCs/>
                <w:iCs/>
                <w:sz w:val="24"/>
                <w:szCs w:val="24"/>
              </w:rPr>
              <w:t>antiquariat</w:t>
            </w:r>
            <w:proofErr w:type="spellEnd"/>
            <w:r w:rsidRPr="00FC537A">
              <w:rPr>
                <w:rFonts w:ascii="Univers Next Pro Light Cond" w:hAnsi="Univers Next Pro Light Cond" w:cs="Arial"/>
                <w:iCs/>
                <w:sz w:val="24"/>
                <w:szCs w:val="24"/>
              </w:rPr>
              <w:t>. Les points suivants seront examinés :</w:t>
            </w:r>
          </w:p>
          <w:p w14:paraId="02748CBB"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p>
          <w:p w14:paraId="4C4798DB" w14:textId="77777777" w:rsidR="00870E6B" w:rsidRPr="00FC537A" w:rsidRDefault="00870E6B" w:rsidP="00870E6B">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lastRenderedPageBreak/>
              <w:t>Couverture éditoriale sur les disciplines et domaines qui font l’objet du lot,</w:t>
            </w:r>
          </w:p>
          <w:p w14:paraId="71BFE8DE" w14:textId="77777777" w:rsidR="00870E6B" w:rsidRPr="00FC537A" w:rsidRDefault="00870E6B" w:rsidP="00870E6B">
            <w:pPr>
              <w:pStyle w:val="Paragraphedeliste"/>
              <w:numPr>
                <w:ilvl w:val="0"/>
                <w:numId w:val="30"/>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Qualité du réseau d’éditeurs notamment éditeurs à diffusion restreinte,</w:t>
            </w:r>
          </w:p>
          <w:p w14:paraId="6A557F49" w14:textId="77777777" w:rsidR="00870E6B" w:rsidRPr="00FC537A" w:rsidRDefault="00870E6B" w:rsidP="00870E6B">
            <w:pPr>
              <w:pStyle w:val="Paragraphedeliste"/>
              <w:numPr>
                <w:ilvl w:val="0"/>
                <w:numId w:val="30"/>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et moyens mis en œuvre pour activer ce réseau d’éditeurs et effectuer un travail de veille sur l’édition,</w:t>
            </w:r>
          </w:p>
          <w:p w14:paraId="6D01106C" w14:textId="77777777" w:rsidR="00870E6B" w:rsidRPr="00FC537A" w:rsidRDefault="00870E6B" w:rsidP="00870E6B">
            <w:pPr>
              <w:pStyle w:val="Paragraphedeliste"/>
              <w:numPr>
                <w:ilvl w:val="0"/>
                <w:numId w:val="30"/>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Descriptif du service d’</w:t>
            </w:r>
            <w:proofErr w:type="spellStart"/>
            <w:r w:rsidRPr="00FC537A">
              <w:rPr>
                <w:rFonts w:ascii="Univers Next Pro Light Cond" w:eastAsiaTheme="minorHAnsi" w:hAnsi="Univers Next Pro Light Cond" w:cs="Arial"/>
                <w:sz w:val="24"/>
                <w:szCs w:val="24"/>
              </w:rPr>
              <w:t>antiquariat</w:t>
            </w:r>
            <w:proofErr w:type="spellEnd"/>
            <w:r w:rsidRPr="00FC537A">
              <w:rPr>
                <w:rFonts w:ascii="Univers Next Pro Light Cond" w:eastAsiaTheme="minorHAnsi" w:hAnsi="Univers Next Pro Light Cond" w:cs="Arial"/>
                <w:sz w:val="24"/>
                <w:szCs w:val="24"/>
              </w:rPr>
              <w:t>.</w:t>
            </w:r>
          </w:p>
          <w:p w14:paraId="5CDFF791"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p>
        </w:tc>
        <w:tc>
          <w:tcPr>
            <w:tcW w:w="1506" w:type="dxa"/>
          </w:tcPr>
          <w:p w14:paraId="17296B17"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lastRenderedPageBreak/>
              <w:t xml:space="preserve"> Noté sur </w:t>
            </w:r>
            <w:r>
              <w:rPr>
                <w:rFonts w:ascii="Univers Next Pro Light Cond" w:hAnsi="Univers Next Pro Light Cond" w:cs="Arial"/>
                <w:iCs/>
                <w:sz w:val="24"/>
                <w:szCs w:val="24"/>
              </w:rPr>
              <w:t>2</w:t>
            </w:r>
            <w:r w:rsidRPr="00FC537A">
              <w:rPr>
                <w:rFonts w:ascii="Univers Next Pro Light Cond" w:hAnsi="Univers Next Pro Light Cond" w:cs="Arial"/>
                <w:iCs/>
                <w:sz w:val="24"/>
                <w:szCs w:val="24"/>
              </w:rPr>
              <w:t>0</w:t>
            </w:r>
          </w:p>
        </w:tc>
      </w:tr>
      <w:tr w:rsidR="00870E6B" w:rsidRPr="00FC537A" w14:paraId="17A183E0" w14:textId="77777777" w:rsidTr="000A13E7">
        <w:tc>
          <w:tcPr>
            <w:tcW w:w="7557" w:type="dxa"/>
          </w:tcPr>
          <w:p w14:paraId="71ACA747" w14:textId="77777777" w:rsidR="00870E6B" w:rsidRPr="00FC537A" w:rsidRDefault="00870E6B" w:rsidP="000A13E7">
            <w:pPr>
              <w:autoSpaceDE w:val="0"/>
              <w:autoSpaceDN w:val="0"/>
              <w:adjustRightInd w:val="0"/>
              <w:rPr>
                <w:rFonts w:ascii="Univers Next Pro Light Cond" w:hAnsi="Univers Next Pro Light Cond" w:cs="Arial"/>
                <w:b/>
                <w:bCs/>
                <w:sz w:val="24"/>
                <w:szCs w:val="24"/>
              </w:rPr>
            </w:pPr>
            <w:r w:rsidRPr="00FC537A">
              <w:rPr>
                <w:rFonts w:ascii="Univers Next Pro Light Cond" w:hAnsi="Univers Next Pro Light Cond" w:cs="Arial"/>
                <w:b/>
                <w:bCs/>
                <w:i/>
                <w:sz w:val="24"/>
                <w:szCs w:val="24"/>
              </w:rPr>
              <w:t>Sous-critère 2 </w:t>
            </w:r>
            <w:r w:rsidRPr="00FC537A">
              <w:rPr>
                <w:rFonts w:ascii="Univers Next Pro Light Cond" w:hAnsi="Univers Next Pro Light Cond" w:cs="Arial"/>
                <w:b/>
                <w:bCs/>
                <w:sz w:val="24"/>
                <w:szCs w:val="24"/>
              </w:rPr>
              <w:t>: Outils d’aide à la sélection de documents</w:t>
            </w:r>
          </w:p>
          <w:p w14:paraId="079A33CD"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41C1ED41"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p>
          <w:p w14:paraId="47B7AFC7" w14:textId="77777777" w:rsidR="00870E6B" w:rsidRPr="00FC537A" w:rsidRDefault="00870E6B" w:rsidP="00870E6B">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Informations disponibles sur les ouvrages au niveau du site Web du candidat,</w:t>
            </w:r>
          </w:p>
          <w:p w14:paraId="6CDF44F9" w14:textId="77777777" w:rsidR="00870E6B" w:rsidRPr="00FC537A" w:rsidRDefault="00870E6B" w:rsidP="00870E6B">
            <w:pPr>
              <w:pStyle w:val="Paragraphedeliste"/>
              <w:numPr>
                <w:ilvl w:val="0"/>
                <w:numId w:val="31"/>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Actualité des informations sur la disponibilité des ouvrages au moment de la consultation du site web du candidat,</w:t>
            </w:r>
          </w:p>
          <w:p w14:paraId="4C6602F0" w14:textId="77777777" w:rsidR="00870E6B" w:rsidRPr="00FC537A" w:rsidRDefault="00870E6B" w:rsidP="00870E6B">
            <w:pPr>
              <w:pStyle w:val="Paragraphedeliste"/>
              <w:numPr>
                <w:ilvl w:val="0"/>
                <w:numId w:val="31"/>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Fonctionnalités et services proposés par le site Web du candidat.</w:t>
            </w:r>
          </w:p>
          <w:p w14:paraId="008B7C0C" w14:textId="77777777" w:rsidR="00870E6B" w:rsidRPr="00FC537A" w:rsidRDefault="00870E6B" w:rsidP="000A13E7">
            <w:pPr>
              <w:autoSpaceDE w:val="0"/>
              <w:autoSpaceDN w:val="0"/>
              <w:adjustRightInd w:val="0"/>
              <w:rPr>
                <w:rFonts w:ascii="Univers Next Pro Light Cond" w:hAnsi="Univers Next Pro Light Cond" w:cs="Arial"/>
                <w:i/>
                <w:color w:val="000000"/>
                <w:sz w:val="24"/>
                <w:szCs w:val="24"/>
                <w:u w:val="single"/>
              </w:rPr>
            </w:pPr>
          </w:p>
          <w:p w14:paraId="02227716" w14:textId="77777777" w:rsidR="00870E6B" w:rsidRPr="00FC537A" w:rsidRDefault="00870E6B" w:rsidP="000A13E7">
            <w:pPr>
              <w:autoSpaceDE w:val="0"/>
              <w:autoSpaceDN w:val="0"/>
              <w:adjustRightInd w:val="0"/>
              <w:jc w:val="both"/>
              <w:rPr>
                <w:rFonts w:ascii="Univers Next Pro Light Cond" w:hAnsi="Univers Next Pro Light Cond" w:cs="Arial"/>
                <w:b/>
                <w:bCs/>
                <w:sz w:val="24"/>
                <w:szCs w:val="24"/>
              </w:rPr>
            </w:pPr>
            <w:r w:rsidRPr="00FC537A">
              <w:rPr>
                <w:rFonts w:ascii="Univers Next Pro Light Cond" w:hAnsi="Univers Next Pro Light Cond" w:cs="Arial"/>
                <w:b/>
                <w:color w:val="000000"/>
                <w:sz w:val="24"/>
                <w:szCs w:val="24"/>
              </w:rPr>
              <w:t xml:space="preserve">(NB </w:t>
            </w:r>
            <w:r w:rsidRPr="00FC537A">
              <w:rPr>
                <w:rFonts w:ascii="Univers Next Pro Light Cond" w:hAnsi="Univers Next Pro Light Cond" w:cs="Arial"/>
                <w:b/>
                <w:bCs/>
                <w:sz w:val="24"/>
                <w:szCs w:val="24"/>
              </w:rPr>
              <w:t>Dans le cas où la consultation du catalogue du site web du candidat serait soumise à identification, le candidat veillera à permettre un accès temporaire dans le cadre de la présente consultation.)</w:t>
            </w:r>
          </w:p>
          <w:p w14:paraId="7F3F263C" w14:textId="77777777" w:rsidR="00870E6B" w:rsidRPr="00FC537A" w:rsidRDefault="00870E6B" w:rsidP="000A13E7">
            <w:pPr>
              <w:autoSpaceDE w:val="0"/>
              <w:autoSpaceDN w:val="0"/>
              <w:adjustRightInd w:val="0"/>
              <w:rPr>
                <w:rFonts w:ascii="Univers Next Pro Light Cond" w:hAnsi="Univers Next Pro Light Cond" w:cs="Arial"/>
                <w:i/>
                <w:sz w:val="24"/>
                <w:szCs w:val="24"/>
                <w:u w:val="single"/>
              </w:rPr>
            </w:pPr>
          </w:p>
        </w:tc>
        <w:tc>
          <w:tcPr>
            <w:tcW w:w="1506" w:type="dxa"/>
          </w:tcPr>
          <w:p w14:paraId="34AACDAF"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 xml:space="preserve">Noté sur </w:t>
            </w:r>
            <w:r>
              <w:rPr>
                <w:rFonts w:ascii="Univers Next Pro Light Cond" w:hAnsi="Univers Next Pro Light Cond" w:cs="Arial"/>
                <w:iCs/>
                <w:sz w:val="24"/>
                <w:szCs w:val="24"/>
              </w:rPr>
              <w:t>15</w:t>
            </w:r>
          </w:p>
        </w:tc>
      </w:tr>
      <w:tr w:rsidR="00870E6B" w:rsidRPr="00FC537A" w14:paraId="198D2DD2" w14:textId="77777777" w:rsidTr="000A13E7">
        <w:tc>
          <w:tcPr>
            <w:tcW w:w="7557" w:type="dxa"/>
          </w:tcPr>
          <w:p w14:paraId="2A4CDEED" w14:textId="77777777" w:rsidR="00870E6B" w:rsidRPr="00FC537A" w:rsidRDefault="00870E6B" w:rsidP="000A13E7">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3 : Modalités de travail avec le candidat</w:t>
            </w:r>
          </w:p>
          <w:p w14:paraId="6210E690"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3D6A128E" w14:textId="77777777" w:rsidR="00870E6B" w:rsidRPr="00FC537A" w:rsidRDefault="00870E6B" w:rsidP="000A13E7">
            <w:pPr>
              <w:autoSpaceDE w:val="0"/>
              <w:autoSpaceDN w:val="0"/>
              <w:adjustRightInd w:val="0"/>
              <w:rPr>
                <w:rFonts w:ascii="Univers Next Pro Light Cond" w:hAnsi="Univers Next Pro Light Cond" w:cs="Arial"/>
                <w:sz w:val="24"/>
                <w:szCs w:val="24"/>
              </w:rPr>
            </w:pPr>
          </w:p>
          <w:p w14:paraId="2956AF2C" w14:textId="77777777" w:rsidR="00870E6B" w:rsidRPr="00FC537A" w:rsidRDefault="00870E6B" w:rsidP="00870E6B">
            <w:pPr>
              <w:pStyle w:val="Paragraphedeliste"/>
              <w:numPr>
                <w:ilvl w:val="0"/>
                <w:numId w:val="32"/>
              </w:numPr>
              <w:rPr>
                <w:rFonts w:ascii="Univers Next Pro Light Cond" w:eastAsiaTheme="minorHAnsi" w:hAnsi="Univers Next Pro Light Cond" w:cs="Arial"/>
                <w:sz w:val="24"/>
                <w:szCs w:val="24"/>
              </w:rPr>
            </w:pP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pour la Bpi (intitulé précis du poste, coordonnées),</w:t>
            </w:r>
          </w:p>
          <w:p w14:paraId="7D8AFFCD" w14:textId="77777777" w:rsidR="00870E6B" w:rsidRPr="00FC537A" w:rsidRDefault="00870E6B" w:rsidP="00870E6B">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Jours et horaires d’ouverture, indication des dates éventuelles de fermeture du candidat,</w:t>
            </w:r>
          </w:p>
          <w:p w14:paraId="58844CFD" w14:textId="77777777" w:rsidR="00870E6B" w:rsidRPr="00FC537A" w:rsidRDefault="00870E6B" w:rsidP="00870E6B">
            <w:pPr>
              <w:pStyle w:val="Paragraphedeliste"/>
              <w:numPr>
                <w:ilvl w:val="0"/>
                <w:numId w:val="32"/>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Solution de continuité proposée en l’absence du.de l’</w:t>
            </w:r>
            <w:proofErr w:type="spellStart"/>
            <w:r w:rsidRPr="00FC537A">
              <w:rPr>
                <w:rFonts w:ascii="Univers Next Pro Light Cond" w:eastAsiaTheme="minorHAnsi" w:hAnsi="Univers Next Pro Light Cond" w:cs="Arial"/>
                <w:sz w:val="24"/>
                <w:szCs w:val="24"/>
              </w:rPr>
              <w:t>interlocuteur.trice</w:t>
            </w:r>
            <w:proofErr w:type="spellEnd"/>
            <w:r w:rsidRPr="00FC537A">
              <w:rPr>
                <w:rFonts w:ascii="Univers Next Pro Light Cond" w:eastAsiaTheme="minorHAnsi" w:hAnsi="Univers Next Pro Light Cond" w:cs="Arial"/>
                <w:sz w:val="24"/>
                <w:szCs w:val="24"/>
              </w:rPr>
              <w:t xml:space="preserve"> unique, </w:t>
            </w:r>
          </w:p>
          <w:p w14:paraId="668A66F1" w14:textId="77777777" w:rsidR="00870E6B" w:rsidRPr="00FC537A" w:rsidRDefault="00870E6B" w:rsidP="00870E6B">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 xml:space="preserve">Description des informations transmises à la bibliothèque à réception du bon de commande émis par la Bpi, </w:t>
            </w:r>
          </w:p>
          <w:p w14:paraId="669C0E01" w14:textId="77777777" w:rsidR="00870E6B" w:rsidRPr="00FC537A" w:rsidRDefault="00870E6B" w:rsidP="00870E6B">
            <w:pPr>
              <w:pStyle w:val="Paragraphedeliste"/>
              <w:numPr>
                <w:ilvl w:val="0"/>
                <w:numId w:val="32"/>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et délais de transmission de ces informations.</w:t>
            </w:r>
          </w:p>
        </w:tc>
        <w:tc>
          <w:tcPr>
            <w:tcW w:w="1506" w:type="dxa"/>
          </w:tcPr>
          <w:p w14:paraId="0BD23022"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Noté sur 2</w:t>
            </w:r>
            <w:r>
              <w:rPr>
                <w:rFonts w:ascii="Univers Next Pro Light Cond" w:hAnsi="Univers Next Pro Light Cond" w:cs="Arial"/>
                <w:iCs/>
                <w:sz w:val="24"/>
                <w:szCs w:val="24"/>
              </w:rPr>
              <w:t>5</w:t>
            </w:r>
          </w:p>
        </w:tc>
      </w:tr>
      <w:tr w:rsidR="00870E6B" w:rsidRPr="00FC537A" w14:paraId="7CF25149" w14:textId="77777777" w:rsidTr="000A13E7">
        <w:trPr>
          <w:trHeight w:val="287"/>
        </w:trPr>
        <w:tc>
          <w:tcPr>
            <w:tcW w:w="7557" w:type="dxa"/>
          </w:tcPr>
          <w:p w14:paraId="58237DDF" w14:textId="77777777" w:rsidR="00870E6B" w:rsidRPr="00FC537A" w:rsidRDefault="00870E6B" w:rsidP="000A13E7">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4 : Traitement et suivi des commandes</w:t>
            </w:r>
          </w:p>
          <w:p w14:paraId="64A0B0C5"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03AA70D4"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p>
          <w:p w14:paraId="3CB720C6" w14:textId="77777777" w:rsidR="00870E6B" w:rsidRPr="00FC537A" w:rsidRDefault="00870E6B" w:rsidP="00870E6B">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courantes,</w:t>
            </w:r>
          </w:p>
          <w:p w14:paraId="587128C4" w14:textId="77777777" w:rsidR="00870E6B" w:rsidRPr="00FC537A" w:rsidRDefault="00870E6B" w:rsidP="00870E6B">
            <w:pPr>
              <w:pStyle w:val="Paragraphedeliste"/>
              <w:numPr>
                <w:ilvl w:val="0"/>
                <w:numId w:val="34"/>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sz w:val="24"/>
                <w:szCs w:val="24"/>
              </w:rPr>
              <w:t>Description du circuit des commandes urgentes,</w:t>
            </w:r>
          </w:p>
          <w:p w14:paraId="1189312E" w14:textId="77777777" w:rsidR="00870E6B" w:rsidRPr="00FC537A" w:rsidRDefault="00870E6B" w:rsidP="00870E6B">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Description des modalités de relance auprès des éditeurs pour les ouvrages non servis et des réclamations,</w:t>
            </w:r>
          </w:p>
          <w:p w14:paraId="5730688F" w14:textId="77777777" w:rsidR="00870E6B" w:rsidRPr="00FC537A" w:rsidRDefault="00870E6B" w:rsidP="00870E6B">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Informations transmises sur les non servis ainsi que leurs modalités et délais de transmission,</w:t>
            </w:r>
          </w:p>
          <w:p w14:paraId="77280E49" w14:textId="77777777" w:rsidR="00870E6B" w:rsidRPr="00FC537A" w:rsidRDefault="00870E6B" w:rsidP="00870E6B">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d’annulation de commandes,</w:t>
            </w:r>
          </w:p>
          <w:p w14:paraId="56B90CA4" w14:textId="77777777" w:rsidR="00870E6B" w:rsidRPr="00FC537A" w:rsidRDefault="00870E6B" w:rsidP="00870E6B">
            <w:pPr>
              <w:pStyle w:val="Paragraphedeliste"/>
              <w:numPr>
                <w:ilvl w:val="0"/>
                <w:numId w:val="34"/>
              </w:numPr>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Modalités de livraison des commandes et modèle de bon de livraison valorisé ou équivalent transmis par le candidat,</w:t>
            </w:r>
          </w:p>
          <w:p w14:paraId="1426CED1" w14:textId="77777777" w:rsidR="00870E6B" w:rsidRPr="00FC537A" w:rsidRDefault="00870E6B" w:rsidP="00870E6B">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Conditions et modalités de retours pour les erreurs de commandes et les erreurs de livraison,</w:t>
            </w:r>
          </w:p>
          <w:p w14:paraId="2FD8D63C" w14:textId="77777777" w:rsidR="00870E6B" w:rsidRPr="00FC537A" w:rsidRDefault="00870E6B" w:rsidP="00870E6B">
            <w:pPr>
              <w:pStyle w:val="Paragraphedeliste"/>
              <w:numPr>
                <w:ilvl w:val="0"/>
                <w:numId w:val="34"/>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Le cas échéant, possibilité de recevoir des commandes émanant du système de gestion de bibliothèque de la Bpi, modalités de mise en œuvre et prérequis techniques.</w:t>
            </w:r>
          </w:p>
        </w:tc>
        <w:tc>
          <w:tcPr>
            <w:tcW w:w="1506" w:type="dxa"/>
          </w:tcPr>
          <w:p w14:paraId="2C9F7904" w14:textId="74F74B23"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Noté sur 4</w:t>
            </w:r>
            <w:r>
              <w:rPr>
                <w:rFonts w:ascii="Univers Next Pro Light Cond" w:hAnsi="Univers Next Pro Light Cond" w:cs="Arial"/>
                <w:iCs/>
                <w:sz w:val="24"/>
                <w:szCs w:val="24"/>
              </w:rPr>
              <w:t>0</w:t>
            </w:r>
          </w:p>
        </w:tc>
      </w:tr>
      <w:tr w:rsidR="00870E6B" w:rsidRPr="00FC537A" w14:paraId="7444EA16" w14:textId="77777777" w:rsidTr="000A13E7">
        <w:trPr>
          <w:trHeight w:val="287"/>
        </w:trPr>
        <w:tc>
          <w:tcPr>
            <w:tcW w:w="7557" w:type="dxa"/>
          </w:tcPr>
          <w:p w14:paraId="77255E9E" w14:textId="77777777" w:rsidR="00870E6B" w:rsidRPr="00FC537A" w:rsidRDefault="00870E6B" w:rsidP="000A13E7">
            <w:pPr>
              <w:autoSpaceDE w:val="0"/>
              <w:autoSpaceDN w:val="0"/>
              <w:adjustRightInd w:val="0"/>
              <w:rPr>
                <w:rFonts w:ascii="Univers Next Pro Light Cond" w:hAnsi="Univers Next Pro Light Cond" w:cs="Arial"/>
                <w:b/>
                <w:bCs/>
                <w:iCs/>
                <w:sz w:val="24"/>
                <w:szCs w:val="24"/>
              </w:rPr>
            </w:pPr>
            <w:r w:rsidRPr="00FC537A">
              <w:rPr>
                <w:rFonts w:ascii="Univers Next Pro Light Cond" w:hAnsi="Univers Next Pro Light Cond" w:cs="Arial"/>
                <w:b/>
                <w:bCs/>
                <w:iCs/>
                <w:sz w:val="24"/>
                <w:szCs w:val="24"/>
              </w:rPr>
              <w:t>Sous-critère 5 : Facturation</w:t>
            </w:r>
          </w:p>
          <w:p w14:paraId="6FABD266"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t>Les points suivants seront examinés :</w:t>
            </w:r>
          </w:p>
          <w:p w14:paraId="2DB38EC3" w14:textId="77777777" w:rsidR="00870E6B" w:rsidRPr="00FC537A" w:rsidRDefault="00870E6B" w:rsidP="000A13E7">
            <w:pPr>
              <w:autoSpaceDE w:val="0"/>
              <w:autoSpaceDN w:val="0"/>
              <w:adjustRightInd w:val="0"/>
              <w:rPr>
                <w:rFonts w:ascii="Univers Next Pro Light Cond" w:hAnsi="Univers Next Pro Light Cond" w:cs="Arial"/>
                <w:i/>
                <w:iCs/>
                <w:sz w:val="24"/>
                <w:szCs w:val="24"/>
                <w:u w:val="single"/>
              </w:rPr>
            </w:pPr>
          </w:p>
          <w:p w14:paraId="5C78A47B" w14:textId="77777777" w:rsidR="00870E6B" w:rsidRPr="00FC537A" w:rsidRDefault="00870E6B" w:rsidP="00870E6B">
            <w:pPr>
              <w:pStyle w:val="Paragraphedeliste"/>
              <w:numPr>
                <w:ilvl w:val="0"/>
                <w:numId w:val="35"/>
              </w:numPr>
              <w:autoSpaceDE w:val="0"/>
              <w:autoSpaceDN w:val="0"/>
              <w:adjustRightInd w:val="0"/>
              <w:jc w:val="both"/>
              <w:rPr>
                <w:rFonts w:ascii="Univers Next Pro Light Cond" w:eastAsiaTheme="minorHAnsi" w:hAnsi="Univers Next Pro Light Cond" w:cs="Arial"/>
                <w:color w:val="000000"/>
                <w:sz w:val="24"/>
                <w:szCs w:val="24"/>
              </w:rPr>
            </w:pPr>
            <w:r w:rsidRPr="00FC537A">
              <w:rPr>
                <w:rFonts w:ascii="Univers Next Pro Light Cond" w:eastAsiaTheme="minorHAnsi" w:hAnsi="Univers Next Pro Light Cond" w:cs="Arial"/>
                <w:color w:val="000000"/>
                <w:sz w:val="24"/>
                <w:szCs w:val="24"/>
              </w:rPr>
              <w:t>Communication par le candidat d’un modèle de facture,</w:t>
            </w:r>
          </w:p>
          <w:p w14:paraId="1B4AF421" w14:textId="77777777" w:rsidR="00870E6B" w:rsidRPr="00FC537A" w:rsidRDefault="00870E6B" w:rsidP="00870E6B">
            <w:pPr>
              <w:pStyle w:val="Paragraphedeliste"/>
              <w:numPr>
                <w:ilvl w:val="0"/>
                <w:numId w:val="35"/>
              </w:numPr>
              <w:autoSpaceDE w:val="0"/>
              <w:autoSpaceDN w:val="0"/>
              <w:adjustRightInd w:val="0"/>
              <w:jc w:val="both"/>
              <w:rPr>
                <w:rFonts w:ascii="Univers Next Pro Light Cond" w:eastAsiaTheme="minorHAnsi" w:hAnsi="Univers Next Pro Light Cond" w:cs="Arial"/>
                <w:sz w:val="24"/>
                <w:szCs w:val="24"/>
              </w:rPr>
            </w:pPr>
            <w:r w:rsidRPr="00FC537A">
              <w:rPr>
                <w:rFonts w:ascii="Univers Next Pro Light Cond" w:eastAsiaTheme="minorHAnsi" w:hAnsi="Univers Next Pro Light Cond" w:cs="Arial"/>
                <w:sz w:val="24"/>
                <w:szCs w:val="24"/>
              </w:rPr>
              <w:t>Procédures mises en œuvre pendant la période de fin d’exercice budgétaire.</w:t>
            </w:r>
          </w:p>
          <w:p w14:paraId="2584499E"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p>
        </w:tc>
        <w:tc>
          <w:tcPr>
            <w:tcW w:w="1506" w:type="dxa"/>
          </w:tcPr>
          <w:p w14:paraId="5F08EBA4" w14:textId="77777777" w:rsidR="00870E6B" w:rsidRPr="00FC537A" w:rsidRDefault="00870E6B" w:rsidP="000A13E7">
            <w:pPr>
              <w:autoSpaceDE w:val="0"/>
              <w:autoSpaceDN w:val="0"/>
              <w:adjustRightInd w:val="0"/>
              <w:rPr>
                <w:rFonts w:ascii="Univers Next Pro Light Cond" w:hAnsi="Univers Next Pro Light Cond" w:cs="Arial"/>
                <w:iCs/>
                <w:sz w:val="24"/>
                <w:szCs w:val="24"/>
              </w:rPr>
            </w:pPr>
            <w:r w:rsidRPr="00FC537A">
              <w:rPr>
                <w:rFonts w:ascii="Univers Next Pro Light Cond" w:hAnsi="Univers Next Pro Light Cond" w:cs="Arial"/>
                <w:iCs/>
                <w:sz w:val="24"/>
                <w:szCs w:val="24"/>
              </w:rPr>
              <w:lastRenderedPageBreak/>
              <w:t>Noté sur 10</w:t>
            </w:r>
          </w:p>
        </w:tc>
      </w:tr>
    </w:tbl>
    <w:p w14:paraId="12D54355" w14:textId="77777777" w:rsidR="00870E6B" w:rsidRPr="00FC537A" w:rsidRDefault="00870E6B" w:rsidP="00870E6B">
      <w:pPr>
        <w:autoSpaceDE w:val="0"/>
        <w:autoSpaceDN w:val="0"/>
        <w:adjustRightInd w:val="0"/>
        <w:rPr>
          <w:rFonts w:ascii="Univers Next Pro Light Cond" w:hAnsi="Univers Next Pro Light Cond" w:cs="Arial"/>
          <w:i/>
          <w:sz w:val="24"/>
          <w:szCs w:val="24"/>
          <w:u w:val="single"/>
        </w:rPr>
      </w:pPr>
    </w:p>
    <w:p w14:paraId="757BA1B9" w14:textId="77777777" w:rsidR="00870E6B" w:rsidRPr="00FC537A" w:rsidRDefault="00870E6B" w:rsidP="00870E6B">
      <w:pPr>
        <w:autoSpaceDE w:val="0"/>
        <w:autoSpaceDN w:val="0"/>
        <w:adjustRightInd w:val="0"/>
        <w:jc w:val="both"/>
        <w:rPr>
          <w:rFonts w:ascii="Univers Next Pro Light Cond" w:hAnsi="Univers Next Pro Light Cond" w:cs="Arial"/>
          <w:i/>
          <w:color w:val="000000"/>
          <w:sz w:val="24"/>
          <w:szCs w:val="24"/>
          <w:shd w:val="clear" w:color="auto" w:fill="FFFFFF"/>
        </w:rPr>
      </w:pPr>
    </w:p>
    <w:tbl>
      <w:tblPr>
        <w:tblStyle w:val="Grilledutableau"/>
        <w:tblW w:w="0" w:type="auto"/>
        <w:tblLook w:val="04A0" w:firstRow="1" w:lastRow="0" w:firstColumn="1" w:lastColumn="0" w:noHBand="0" w:noVBand="1"/>
      </w:tblPr>
      <w:tblGrid>
        <w:gridCol w:w="7508"/>
        <w:gridCol w:w="1555"/>
      </w:tblGrid>
      <w:tr w:rsidR="00870E6B" w:rsidRPr="00FC537A" w14:paraId="4DAF2A66" w14:textId="77777777" w:rsidTr="000A13E7">
        <w:tc>
          <w:tcPr>
            <w:tcW w:w="9063" w:type="dxa"/>
            <w:gridSpan w:val="2"/>
          </w:tcPr>
          <w:p w14:paraId="22F838F6" w14:textId="77777777" w:rsidR="00870E6B" w:rsidRPr="00FC537A" w:rsidRDefault="00870E6B" w:rsidP="000A13E7">
            <w:pPr>
              <w:autoSpaceDE w:val="0"/>
              <w:autoSpaceDN w:val="0"/>
              <w:adjustRightInd w:val="0"/>
              <w:jc w:val="center"/>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PRIX</w:t>
            </w:r>
          </w:p>
          <w:p w14:paraId="27ADE77F" w14:textId="77777777"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L’examen des prix, au vu des renseignements apportés par le candidat dans son annexe financière et dans le cadre de réponse, intervient selon les modalités suivantes.</w:t>
            </w:r>
          </w:p>
          <w:p w14:paraId="5596BA78" w14:textId="77777777"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u w:val="single"/>
              </w:rPr>
            </w:pPr>
          </w:p>
          <w:p w14:paraId="127C6470" w14:textId="2F019451" w:rsidR="00870E6B" w:rsidRPr="00FC537A" w:rsidRDefault="00870E6B" w:rsidP="000A13E7">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des prix sur </w:t>
            </w:r>
            <w:r>
              <w:rPr>
                <w:rFonts w:ascii="Univers Next Pro Light Cond" w:hAnsi="Univers Next Pro Light Cond" w:cs="Arial"/>
                <w:b/>
                <w:sz w:val="24"/>
                <w:szCs w:val="24"/>
              </w:rPr>
              <w:t xml:space="preserve">110 </w:t>
            </w:r>
            <w:r w:rsidRPr="00FC537A">
              <w:rPr>
                <w:rFonts w:ascii="Univers Next Pro Light Cond" w:hAnsi="Univers Next Pro Light Cond" w:cs="Arial"/>
                <w:b/>
                <w:sz w:val="24"/>
                <w:szCs w:val="24"/>
              </w:rPr>
              <w:t>correspond au total des notes obtenues pour l’évaluation des sous-critères, et fait l’objet d’une pondération de 10 % en étant multipliée par un coefficient de 1.</w:t>
            </w:r>
          </w:p>
          <w:p w14:paraId="4925E42B" w14:textId="77777777" w:rsidR="00870E6B" w:rsidRPr="00FC537A" w:rsidRDefault="00870E6B" w:rsidP="000A13E7">
            <w:pPr>
              <w:autoSpaceDE w:val="0"/>
              <w:autoSpaceDN w:val="0"/>
              <w:adjustRightInd w:val="0"/>
              <w:jc w:val="center"/>
              <w:rPr>
                <w:rFonts w:ascii="Univers Next Pro Light Cond" w:hAnsi="Univers Next Pro Light Cond" w:cs="Arial"/>
                <w:color w:val="000000"/>
                <w:sz w:val="24"/>
                <w:szCs w:val="24"/>
                <w:u w:val="single"/>
              </w:rPr>
            </w:pPr>
          </w:p>
        </w:tc>
      </w:tr>
      <w:tr w:rsidR="00870E6B" w:rsidRPr="00FC537A" w14:paraId="67565EE9" w14:textId="77777777" w:rsidTr="000A13E7">
        <w:tc>
          <w:tcPr>
            <w:tcW w:w="7508" w:type="dxa"/>
          </w:tcPr>
          <w:p w14:paraId="53FA70A8"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Sous-critère 1 : examen du taux de remise</w:t>
            </w:r>
          </w:p>
          <w:p w14:paraId="49C0C28F"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p>
          <w:p w14:paraId="02F4C683" w14:textId="7713E26B"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La proposition de remise correspondant au plafond autorisé par la loi N°2003-517 du 18 juin 2003 relative à la rémunération au titre du prêt en bibliothèque et renforçant la protection sociale des auteurs, soit 9%, donne lieu à l’attribution de la note </w:t>
            </w:r>
            <w:r w:rsidR="00FB2F2F">
              <w:rPr>
                <w:rFonts w:ascii="Univers Next Pro Light Cond" w:hAnsi="Univers Next Pro Light Cond" w:cs="Arial"/>
                <w:color w:val="000000"/>
                <w:sz w:val="24"/>
                <w:szCs w:val="24"/>
              </w:rPr>
              <w:t>7</w:t>
            </w:r>
            <w:r w:rsidRPr="00FC537A">
              <w:rPr>
                <w:rFonts w:ascii="Univers Next Pro Light Cond" w:hAnsi="Univers Next Pro Light Cond" w:cs="Arial"/>
                <w:color w:val="000000"/>
                <w:sz w:val="24"/>
                <w:szCs w:val="24"/>
              </w:rPr>
              <w:t xml:space="preserve">5. </w:t>
            </w:r>
          </w:p>
          <w:p w14:paraId="03704BE9" w14:textId="04274338" w:rsidR="00870E6B" w:rsidRPr="00FC537A" w:rsidRDefault="0037276F" w:rsidP="000A13E7">
            <w:pPr>
              <w:autoSpaceDE w:val="0"/>
              <w:autoSpaceDN w:val="0"/>
              <w:adjustRightInd w:val="0"/>
              <w:jc w:val="both"/>
              <w:rPr>
                <w:rFonts w:ascii="Univers Next Pro Light Cond" w:hAnsi="Univers Next Pro Light Cond" w:cs="Arial"/>
                <w:color w:val="000000"/>
                <w:sz w:val="24"/>
                <w:szCs w:val="24"/>
              </w:rPr>
            </w:pPr>
            <w:r w:rsidRPr="00494125">
              <w:rPr>
                <w:rFonts w:ascii="Univers Next Pro Light Cond" w:hAnsi="Univers Next Pro Light Cond" w:cs="Arial"/>
                <w:color w:val="000000"/>
                <w:sz w:val="24"/>
                <w:szCs w:val="24"/>
              </w:rPr>
              <w:t xml:space="preserve">Toute proposition de remise inférieure au plafond autorisé par la loi entraîne une diminution de la note de </w:t>
            </w:r>
            <w:r>
              <w:rPr>
                <w:rFonts w:ascii="Univers Next Pro Light Cond" w:hAnsi="Univers Next Pro Light Cond" w:cs="Arial"/>
                <w:color w:val="000000"/>
                <w:sz w:val="24"/>
                <w:szCs w:val="24"/>
              </w:rPr>
              <w:t>8</w:t>
            </w:r>
            <w:r w:rsidRPr="00494125">
              <w:rPr>
                <w:rFonts w:ascii="Univers Next Pro Light Cond" w:hAnsi="Univers Next Pro Light Cond" w:cs="Arial"/>
                <w:color w:val="000000"/>
                <w:sz w:val="24"/>
                <w:szCs w:val="24"/>
              </w:rPr>
              <w:t>,</w:t>
            </w:r>
            <w:r>
              <w:rPr>
                <w:rFonts w:ascii="Univers Next Pro Light Cond" w:hAnsi="Univers Next Pro Light Cond" w:cs="Arial"/>
                <w:color w:val="000000"/>
                <w:sz w:val="24"/>
                <w:szCs w:val="24"/>
              </w:rPr>
              <w:t>33</w:t>
            </w:r>
            <w:r w:rsidRPr="00494125">
              <w:rPr>
                <w:rFonts w:ascii="Univers Next Pro Light Cond" w:hAnsi="Univers Next Pro Light Cond" w:cs="Arial"/>
                <w:color w:val="000000"/>
                <w:sz w:val="24"/>
                <w:szCs w:val="24"/>
              </w:rPr>
              <w:t xml:space="preserve"> points pour 1% en moins</w:t>
            </w:r>
            <w:r w:rsidR="00870E6B" w:rsidRPr="00833437">
              <w:rPr>
                <w:rFonts w:ascii="Univers Next Pro Light Cond" w:hAnsi="Univers Next Pro Light Cond" w:cs="Arial"/>
                <w:color w:val="000000"/>
                <w:sz w:val="24"/>
                <w:szCs w:val="24"/>
              </w:rPr>
              <w:t>.</w:t>
            </w:r>
            <w:r w:rsidR="00870E6B" w:rsidRPr="00FC537A">
              <w:rPr>
                <w:rFonts w:ascii="Univers Next Pro Light Cond" w:hAnsi="Univers Next Pro Light Cond" w:cs="Arial"/>
                <w:color w:val="000000"/>
                <w:sz w:val="24"/>
                <w:szCs w:val="24"/>
              </w:rPr>
              <w:t xml:space="preserve"> </w:t>
            </w:r>
          </w:p>
          <w:p w14:paraId="061CE598" w14:textId="77777777"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rPr>
            </w:pPr>
          </w:p>
          <w:p w14:paraId="1DA0A851"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b/>
                <w:bCs/>
                <w:sz w:val="24"/>
                <w:szCs w:val="24"/>
              </w:rPr>
              <w:t xml:space="preserve">NB : pour la notation des remises en % pour la rubrique ci-dessus, lorsque le candidat indique que son taux de remise est compris dans une fourchette comprenant un taux de remise minimum et maximum, c’est le taux de remise minimum qui est pris en compte pour le calcul de la note pour le candidat concerné. </w:t>
            </w:r>
          </w:p>
          <w:p w14:paraId="3765E72C"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p>
        </w:tc>
        <w:tc>
          <w:tcPr>
            <w:tcW w:w="1555" w:type="dxa"/>
          </w:tcPr>
          <w:p w14:paraId="5B625B53" w14:textId="066CF98D"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color w:val="000000"/>
                <w:sz w:val="24"/>
                <w:szCs w:val="24"/>
                <w:u w:val="single"/>
              </w:rPr>
              <w:t xml:space="preserve">Noté sur </w:t>
            </w:r>
            <w:r>
              <w:rPr>
                <w:rFonts w:ascii="Univers Next Pro Light Cond" w:hAnsi="Univers Next Pro Light Cond" w:cs="Arial"/>
                <w:color w:val="000000"/>
                <w:sz w:val="24"/>
                <w:szCs w:val="24"/>
                <w:u w:val="single"/>
              </w:rPr>
              <w:t>75</w:t>
            </w:r>
          </w:p>
        </w:tc>
      </w:tr>
      <w:tr w:rsidR="00870E6B" w:rsidRPr="00FC537A" w14:paraId="0AED6542" w14:textId="77777777" w:rsidTr="000A13E7">
        <w:tc>
          <w:tcPr>
            <w:tcW w:w="7508" w:type="dxa"/>
          </w:tcPr>
          <w:p w14:paraId="7783EFBA"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Sous-critère 2 : examen du prix du service d’</w:t>
            </w:r>
            <w:proofErr w:type="spellStart"/>
            <w:r w:rsidRPr="00FC537A">
              <w:rPr>
                <w:rFonts w:ascii="Univers Next Pro Light Cond" w:hAnsi="Univers Next Pro Light Cond" w:cs="Arial"/>
                <w:sz w:val="24"/>
                <w:szCs w:val="24"/>
                <w:u w:val="single"/>
              </w:rPr>
              <w:t>antiquariat</w:t>
            </w:r>
            <w:proofErr w:type="spellEnd"/>
            <w:r w:rsidRPr="00FC537A">
              <w:rPr>
                <w:rFonts w:ascii="Univers Next Pro Light Cond" w:hAnsi="Univers Next Pro Light Cond" w:cs="Arial"/>
                <w:sz w:val="24"/>
                <w:szCs w:val="24"/>
                <w:u w:val="single"/>
              </w:rPr>
              <w:t xml:space="preserve"> </w:t>
            </w:r>
          </w:p>
          <w:p w14:paraId="1B909FAB"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p>
          <w:p w14:paraId="164A2895"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prix du service d’</w:t>
            </w:r>
            <w:proofErr w:type="spellStart"/>
            <w:r w:rsidRPr="00FC537A">
              <w:rPr>
                <w:rFonts w:ascii="Univers Next Pro Light Cond" w:hAnsi="Univers Next Pro Light Cond" w:cs="Arial"/>
                <w:sz w:val="24"/>
                <w:szCs w:val="24"/>
              </w:rPr>
              <w:t>antiquariat</w:t>
            </w:r>
            <w:proofErr w:type="spellEnd"/>
            <w:r w:rsidRPr="00FC537A">
              <w:rPr>
                <w:rFonts w:ascii="Univers Next Pro Light Cond" w:hAnsi="Univers Next Pro Light Cond" w:cs="Arial"/>
                <w:sz w:val="24"/>
                <w:szCs w:val="24"/>
              </w:rPr>
              <w:t xml:space="preserve"> est noté sur 35. Le ou les candidats les moins disant(s) obtiendront la note 35. </w:t>
            </w:r>
          </w:p>
          <w:p w14:paraId="36039E37"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p>
        </w:tc>
        <w:tc>
          <w:tcPr>
            <w:tcW w:w="1555" w:type="dxa"/>
          </w:tcPr>
          <w:p w14:paraId="43D985C3"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r w:rsidRPr="00FC537A">
              <w:rPr>
                <w:rFonts w:ascii="Univers Next Pro Light Cond" w:hAnsi="Univers Next Pro Light Cond" w:cs="Arial"/>
                <w:sz w:val="24"/>
                <w:szCs w:val="24"/>
                <w:u w:val="single"/>
              </w:rPr>
              <w:t>Noté sur 35</w:t>
            </w:r>
          </w:p>
        </w:tc>
      </w:tr>
    </w:tbl>
    <w:p w14:paraId="5052392B" w14:textId="77777777" w:rsidR="00870E6B" w:rsidRPr="00FC537A" w:rsidRDefault="00870E6B" w:rsidP="00870E6B">
      <w:pPr>
        <w:autoSpaceDE w:val="0"/>
        <w:autoSpaceDN w:val="0"/>
        <w:adjustRightInd w:val="0"/>
        <w:rPr>
          <w:rFonts w:ascii="Univers Next Pro Light Cond" w:hAnsi="Univers Next Pro Light Cond" w:cs="Arial"/>
          <w:color w:val="000000"/>
          <w:sz w:val="24"/>
          <w:szCs w:val="24"/>
          <w:u w:val="single"/>
        </w:rPr>
      </w:pPr>
    </w:p>
    <w:p w14:paraId="185CB242" w14:textId="77777777" w:rsidR="00870E6B" w:rsidRPr="00FC537A" w:rsidRDefault="00870E6B" w:rsidP="00870E6B">
      <w:pPr>
        <w:autoSpaceDE w:val="0"/>
        <w:autoSpaceDN w:val="0"/>
        <w:adjustRightInd w:val="0"/>
        <w:rPr>
          <w:rFonts w:ascii="Univers Next Pro Light Cond" w:hAnsi="Univers Next Pro Light Cond" w:cs="Arial"/>
          <w:color w:val="000000"/>
          <w:sz w:val="24"/>
          <w:szCs w:val="24"/>
          <w:u w:val="single"/>
        </w:rPr>
      </w:pPr>
    </w:p>
    <w:tbl>
      <w:tblPr>
        <w:tblStyle w:val="Grilledutableau"/>
        <w:tblW w:w="0" w:type="auto"/>
        <w:tblLook w:val="04A0" w:firstRow="1" w:lastRow="0" w:firstColumn="1" w:lastColumn="0" w:noHBand="0" w:noVBand="1"/>
      </w:tblPr>
      <w:tblGrid>
        <w:gridCol w:w="6799"/>
        <w:gridCol w:w="2264"/>
      </w:tblGrid>
      <w:tr w:rsidR="00870E6B" w:rsidRPr="00FC537A" w14:paraId="1CF8498B" w14:textId="77777777" w:rsidTr="000A13E7">
        <w:tc>
          <w:tcPr>
            <w:tcW w:w="9063" w:type="dxa"/>
            <w:gridSpan w:val="2"/>
          </w:tcPr>
          <w:p w14:paraId="372F5C94" w14:textId="20391D79" w:rsidR="00870E6B" w:rsidRPr="00FC537A" w:rsidRDefault="002E0DD6" w:rsidP="000A13E7">
            <w:pPr>
              <w:autoSpaceDE w:val="0"/>
              <w:autoSpaceDN w:val="0"/>
              <w:adjustRightInd w:val="0"/>
              <w:jc w:val="center"/>
              <w:rPr>
                <w:rFonts w:ascii="Univers Next Pro Light Cond" w:hAnsi="Univers Next Pro Light Cond" w:cs="Arial"/>
                <w:b/>
                <w:bCs/>
                <w:color w:val="000000"/>
                <w:sz w:val="24"/>
                <w:szCs w:val="24"/>
              </w:rPr>
            </w:pPr>
            <w:r>
              <w:rPr>
                <w:rFonts w:ascii="Univers Next Pro Light Cond" w:hAnsi="Univers Next Pro Light Cond" w:cs="Arial"/>
                <w:b/>
                <w:bCs/>
                <w:color w:val="000000"/>
                <w:sz w:val="24"/>
                <w:szCs w:val="24"/>
              </w:rPr>
              <w:t>Critère environnemental</w:t>
            </w:r>
          </w:p>
          <w:p w14:paraId="2EFF61FF" w14:textId="77777777" w:rsidR="00870E6B" w:rsidRPr="00FC537A" w:rsidRDefault="00870E6B" w:rsidP="000A13E7">
            <w:pPr>
              <w:autoSpaceDE w:val="0"/>
              <w:autoSpaceDN w:val="0"/>
              <w:adjustRightInd w:val="0"/>
              <w:jc w:val="center"/>
              <w:rPr>
                <w:rFonts w:ascii="Univers Next Pro Light Cond" w:hAnsi="Univers Next Pro Light Cond" w:cs="Arial"/>
                <w:color w:val="000000"/>
                <w:sz w:val="24"/>
                <w:szCs w:val="24"/>
              </w:rPr>
            </w:pPr>
          </w:p>
          <w:p w14:paraId="165F5160" w14:textId="1AB4802B" w:rsidR="00870E6B" w:rsidRPr="00FC537A" w:rsidRDefault="00870E6B" w:rsidP="000A13E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color w:val="000000"/>
                <w:sz w:val="24"/>
                <w:szCs w:val="24"/>
              </w:rPr>
              <w:t>L’examen</w:t>
            </w:r>
            <w:r w:rsidR="002E0DD6">
              <w:rPr>
                <w:rFonts w:ascii="Univers Next Pro Light Cond" w:hAnsi="Univers Next Pro Light Cond" w:cs="Arial"/>
                <w:color w:val="000000"/>
                <w:sz w:val="24"/>
                <w:szCs w:val="24"/>
              </w:rPr>
              <w:t xml:space="preserve"> du critère environnemental</w:t>
            </w:r>
            <w:r w:rsidRPr="00FC537A">
              <w:rPr>
                <w:rFonts w:ascii="Univers Next Pro Light Cond" w:hAnsi="Univers Next Pro Light Cond" w:cs="Arial"/>
                <w:color w:val="000000"/>
                <w:sz w:val="24"/>
                <w:szCs w:val="24"/>
              </w:rPr>
              <w:t xml:space="preserve">, au vu des renseignements apportés par le candidat dans son mémoire technique et dans le cadre de réponse, intervient selon les modalités suivantes. </w:t>
            </w:r>
            <w:r w:rsidRPr="00FC537A">
              <w:rPr>
                <w:rFonts w:ascii="Univers Next Pro Light Cond" w:hAnsi="Univers Next Pro Light Cond" w:cs="Arial"/>
                <w:sz w:val="24"/>
                <w:szCs w:val="24"/>
              </w:rPr>
              <w:t>La présentation du mémoire technique est laissée à la libre appréciation du candidat.</w:t>
            </w:r>
          </w:p>
          <w:p w14:paraId="61C18C44"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u w:val="single"/>
              </w:rPr>
            </w:pPr>
          </w:p>
          <w:p w14:paraId="592EF5FA"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 Bpi attend en particulier des précisions sur la qualité environnementale des emballages et la démarche entreprise pour le transport des ouvrages livrés dans le cadre de l’exécution du présent accord-cadre. </w:t>
            </w:r>
          </w:p>
          <w:p w14:paraId="799F5986" w14:textId="77777777" w:rsidR="00870E6B" w:rsidRPr="00FC537A" w:rsidRDefault="00870E6B" w:rsidP="000A13E7">
            <w:pPr>
              <w:autoSpaceDE w:val="0"/>
              <w:autoSpaceDN w:val="0"/>
              <w:adjustRightInd w:val="0"/>
              <w:jc w:val="both"/>
              <w:rPr>
                <w:rFonts w:ascii="Univers Next Pro Light Cond" w:hAnsi="Univers Next Pro Light Cond" w:cs="Arial"/>
                <w:sz w:val="24"/>
                <w:szCs w:val="24"/>
              </w:rPr>
            </w:pPr>
          </w:p>
          <w:p w14:paraId="713A647C" w14:textId="5526FF84" w:rsidR="00870E6B" w:rsidRPr="00FC537A" w:rsidRDefault="00870E6B" w:rsidP="000A13E7">
            <w:pPr>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 candidat joint à son offre tout justificatif, déclaration, documentation utile à l’évaluation de son offre. En l’absence de précisions sur la prise en compte </w:t>
            </w:r>
            <w:r w:rsidR="002E0DD6">
              <w:rPr>
                <w:rFonts w:ascii="Univers Next Pro Light Cond" w:hAnsi="Univers Next Pro Light Cond" w:cs="Arial"/>
                <w:sz w:val="24"/>
                <w:szCs w:val="24"/>
              </w:rPr>
              <w:t>du critère environnemental</w:t>
            </w:r>
            <w:r w:rsidRPr="00FC537A">
              <w:rPr>
                <w:rFonts w:ascii="Univers Next Pro Light Cond" w:hAnsi="Univers Next Pro Light Cond" w:cs="Arial"/>
                <w:sz w:val="24"/>
                <w:szCs w:val="24"/>
              </w:rPr>
              <w:t xml:space="preserve"> et en cas d’absence de justificatif, l’offre du candidat sur le critère ou sous-critère concerné n’obtiendra aucun point, mais ne sera pas considérée comme irrégulière.</w:t>
            </w:r>
          </w:p>
          <w:p w14:paraId="682DDE28" w14:textId="77777777" w:rsidR="00870E6B" w:rsidRPr="00FC537A" w:rsidRDefault="00870E6B" w:rsidP="000A13E7">
            <w:pPr>
              <w:autoSpaceDE w:val="0"/>
              <w:autoSpaceDN w:val="0"/>
              <w:adjustRightInd w:val="0"/>
              <w:rPr>
                <w:rFonts w:ascii="Univers Next Pro Light Cond" w:hAnsi="Univers Next Pro Light Cond" w:cs="Arial"/>
                <w:color w:val="000000"/>
                <w:sz w:val="24"/>
                <w:szCs w:val="24"/>
                <w:u w:val="single"/>
              </w:rPr>
            </w:pPr>
          </w:p>
          <w:p w14:paraId="42B0A123" w14:textId="7C55218A" w:rsidR="00870E6B" w:rsidRPr="00FC537A" w:rsidRDefault="00870E6B" w:rsidP="000A13E7">
            <w:pPr>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 xml:space="preserve">La note </w:t>
            </w:r>
            <w:r w:rsidRPr="00FC537A">
              <w:rPr>
                <w:rFonts w:ascii="Univers Next Pro Light Cond" w:hAnsi="Univers Next Pro Light Cond" w:cs="Arial"/>
                <w:b/>
                <w:color w:val="000000"/>
                <w:sz w:val="24"/>
                <w:szCs w:val="24"/>
              </w:rPr>
              <w:t>d</w:t>
            </w:r>
            <w:r w:rsidR="002E0DD6">
              <w:rPr>
                <w:rFonts w:ascii="Univers Next Pro Light Cond" w:hAnsi="Univers Next Pro Light Cond" w:cs="Arial"/>
                <w:b/>
                <w:color w:val="000000"/>
                <w:sz w:val="24"/>
                <w:szCs w:val="24"/>
              </w:rPr>
              <w:t>u critère environnemental</w:t>
            </w:r>
            <w:r w:rsidRPr="00FC537A">
              <w:rPr>
                <w:rFonts w:ascii="Univers Next Pro Light Cond" w:hAnsi="Univers Next Pro Light Cond" w:cs="Arial"/>
                <w:b/>
                <w:sz w:val="24"/>
                <w:szCs w:val="24"/>
              </w:rPr>
              <w:t xml:space="preserve"> sur </w:t>
            </w:r>
            <w:r>
              <w:rPr>
                <w:rFonts w:ascii="Univers Next Pro Light Cond" w:hAnsi="Univers Next Pro Light Cond" w:cs="Arial"/>
                <w:b/>
                <w:sz w:val="24"/>
                <w:szCs w:val="24"/>
              </w:rPr>
              <w:t>110</w:t>
            </w:r>
            <w:r w:rsidRPr="00FC537A">
              <w:rPr>
                <w:rFonts w:ascii="Univers Next Pro Light Cond" w:hAnsi="Univers Next Pro Light Cond" w:cs="Arial"/>
                <w:b/>
                <w:sz w:val="24"/>
                <w:szCs w:val="24"/>
              </w:rPr>
              <w:t xml:space="preserve"> correspond au total des notes obtenues pour l’évaluation des sous-critères</w:t>
            </w:r>
            <w:r w:rsidR="002E0DD6">
              <w:rPr>
                <w:rFonts w:ascii="Univers Next Pro Light Cond" w:hAnsi="Univers Next Pro Light Cond" w:cs="Arial"/>
                <w:b/>
                <w:sz w:val="24"/>
                <w:szCs w:val="24"/>
              </w:rPr>
              <w:t xml:space="preserve"> </w:t>
            </w:r>
            <w:r w:rsidRPr="00FC537A">
              <w:rPr>
                <w:rFonts w:ascii="Univers Next Pro Light Cond" w:hAnsi="Univers Next Pro Light Cond" w:cs="Arial"/>
                <w:b/>
                <w:sz w:val="24"/>
                <w:szCs w:val="24"/>
              </w:rPr>
              <w:t>et fait l’objet d’une pondération de 20 % en étant multipliée par un coefficient de 2.</w:t>
            </w:r>
          </w:p>
          <w:p w14:paraId="0D22982E" w14:textId="77777777" w:rsidR="00870E6B" w:rsidRPr="00FC537A" w:rsidRDefault="00870E6B" w:rsidP="000A13E7">
            <w:pPr>
              <w:autoSpaceDE w:val="0"/>
              <w:autoSpaceDN w:val="0"/>
              <w:adjustRightInd w:val="0"/>
              <w:jc w:val="both"/>
              <w:rPr>
                <w:rFonts w:ascii="Univers Next Pro Light Cond" w:hAnsi="Univers Next Pro Light Cond" w:cs="Arial"/>
                <w:color w:val="000000"/>
                <w:sz w:val="24"/>
                <w:szCs w:val="24"/>
                <w:u w:val="single"/>
              </w:rPr>
            </w:pPr>
          </w:p>
          <w:p w14:paraId="0334D5BC" w14:textId="77777777" w:rsidR="00870E6B" w:rsidRPr="00FC537A" w:rsidRDefault="00870E6B" w:rsidP="000A13E7">
            <w:pPr>
              <w:autoSpaceDE w:val="0"/>
              <w:autoSpaceDN w:val="0"/>
              <w:adjustRightInd w:val="0"/>
              <w:jc w:val="center"/>
              <w:rPr>
                <w:rFonts w:ascii="Univers Next Pro Light Cond" w:hAnsi="Univers Next Pro Light Cond" w:cs="Arial"/>
                <w:sz w:val="24"/>
                <w:szCs w:val="24"/>
              </w:rPr>
            </w:pPr>
          </w:p>
        </w:tc>
      </w:tr>
      <w:tr w:rsidR="00870E6B" w:rsidRPr="00FC537A" w14:paraId="0A264F91" w14:textId="77777777" w:rsidTr="000A13E7">
        <w:tc>
          <w:tcPr>
            <w:tcW w:w="6799" w:type="dxa"/>
          </w:tcPr>
          <w:p w14:paraId="7C2A0E78" w14:textId="77777777" w:rsidR="00870E6B" w:rsidRPr="00FC537A" w:rsidRDefault="00870E6B" w:rsidP="000A13E7">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lastRenderedPageBreak/>
              <w:t>Sous-critère 1 : qualité environnementale des emballages</w:t>
            </w:r>
          </w:p>
        </w:tc>
        <w:tc>
          <w:tcPr>
            <w:tcW w:w="2264" w:type="dxa"/>
          </w:tcPr>
          <w:p w14:paraId="747A128B" w14:textId="03582956" w:rsidR="00870E6B" w:rsidRPr="00FC537A" w:rsidRDefault="00870E6B" w:rsidP="000A13E7">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 xml:space="preserve">Noté sur </w:t>
            </w:r>
            <w:r>
              <w:rPr>
                <w:rFonts w:ascii="Univers Next Pro Light Cond" w:hAnsi="Univers Next Pro Light Cond" w:cs="Arial"/>
                <w:iCs/>
                <w:sz w:val="24"/>
                <w:szCs w:val="24"/>
                <w:u w:val="single"/>
              </w:rPr>
              <w:t>60</w:t>
            </w:r>
          </w:p>
        </w:tc>
      </w:tr>
      <w:tr w:rsidR="00870E6B" w:rsidRPr="00FC537A" w14:paraId="48810E07" w14:textId="77777777" w:rsidTr="000A13E7">
        <w:tc>
          <w:tcPr>
            <w:tcW w:w="6799" w:type="dxa"/>
          </w:tcPr>
          <w:p w14:paraId="7AC724E5" w14:textId="77777777" w:rsidR="00870E6B" w:rsidRPr="00FC537A" w:rsidRDefault="00870E6B" w:rsidP="000A13E7">
            <w:pPr>
              <w:autoSpaceDE w:val="0"/>
              <w:autoSpaceDN w:val="0"/>
              <w:adjustRightInd w:val="0"/>
              <w:jc w:val="both"/>
              <w:rPr>
                <w:rFonts w:ascii="Univers Next Pro Light Cond" w:hAnsi="Univers Next Pro Light Cond" w:cs="Arial"/>
                <w:iCs/>
                <w:sz w:val="24"/>
                <w:szCs w:val="24"/>
              </w:rPr>
            </w:pPr>
            <w:r w:rsidRPr="00FC537A">
              <w:rPr>
                <w:rFonts w:ascii="Univers Next Pro Light Cond" w:hAnsi="Univers Next Pro Light Cond" w:cs="Arial"/>
                <w:iCs/>
                <w:sz w:val="24"/>
                <w:szCs w:val="24"/>
              </w:rPr>
              <w:t>Sous-critère 2 : examen des modes de transport retenus par le candidat</w:t>
            </w:r>
          </w:p>
        </w:tc>
        <w:tc>
          <w:tcPr>
            <w:tcW w:w="2264" w:type="dxa"/>
          </w:tcPr>
          <w:p w14:paraId="44DF6060" w14:textId="77777777" w:rsidR="00870E6B" w:rsidRPr="00FC537A" w:rsidRDefault="00870E6B" w:rsidP="000A13E7">
            <w:pPr>
              <w:autoSpaceDE w:val="0"/>
              <w:autoSpaceDN w:val="0"/>
              <w:adjustRightInd w:val="0"/>
              <w:jc w:val="both"/>
              <w:rPr>
                <w:rFonts w:ascii="Univers Next Pro Light Cond" w:hAnsi="Univers Next Pro Light Cond" w:cs="Arial"/>
                <w:iCs/>
                <w:sz w:val="24"/>
                <w:szCs w:val="24"/>
                <w:u w:val="single"/>
              </w:rPr>
            </w:pPr>
            <w:r w:rsidRPr="00FC537A">
              <w:rPr>
                <w:rFonts w:ascii="Univers Next Pro Light Cond" w:hAnsi="Univers Next Pro Light Cond" w:cs="Arial"/>
                <w:iCs/>
                <w:sz w:val="24"/>
                <w:szCs w:val="24"/>
                <w:u w:val="single"/>
              </w:rPr>
              <w:t>Noté sur 50</w:t>
            </w:r>
          </w:p>
        </w:tc>
      </w:tr>
    </w:tbl>
    <w:p w14:paraId="1A040381" w14:textId="77777777" w:rsidR="00870E6B" w:rsidRDefault="00870E6B" w:rsidP="00870E6B">
      <w:pPr>
        <w:autoSpaceDE w:val="0"/>
        <w:autoSpaceDN w:val="0"/>
        <w:adjustRightInd w:val="0"/>
        <w:jc w:val="both"/>
        <w:rPr>
          <w:rFonts w:ascii="Univers Next Pro Light Cond" w:hAnsi="Univers Next Pro Light Cond" w:cs="Arial"/>
          <w:sz w:val="24"/>
          <w:szCs w:val="24"/>
          <w:u w:val="single"/>
        </w:rPr>
      </w:pPr>
    </w:p>
    <w:p w14:paraId="4C6BB52B" w14:textId="77777777" w:rsidR="00870E6B" w:rsidRPr="00FC537A" w:rsidRDefault="00870E6B" w:rsidP="00CA68EC">
      <w:pPr>
        <w:spacing w:line="240" w:lineRule="atLeast"/>
        <w:rPr>
          <w:rFonts w:ascii="Univers Next Pro Light Cond" w:hAnsi="Univers Next Pro Light Cond" w:cs="Arial"/>
          <w:sz w:val="24"/>
          <w:szCs w:val="24"/>
        </w:rPr>
      </w:pPr>
    </w:p>
    <w:p w14:paraId="4C84BD2B" w14:textId="2295E24F" w:rsidR="0083755D" w:rsidRPr="00FC537A" w:rsidRDefault="0083755D" w:rsidP="00E764C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Les offres inappropriées, irrégulières et inacceptables</w:t>
      </w:r>
      <w:r w:rsidR="00C558CB" w:rsidRPr="00FC537A">
        <w:rPr>
          <w:rFonts w:ascii="Univers Next Pro Light Cond" w:hAnsi="Univers Next Pro Light Cond" w:cs="Arial"/>
          <w:sz w:val="24"/>
          <w:szCs w:val="24"/>
        </w:rPr>
        <w:t xml:space="preserve"> non régularisées</w:t>
      </w:r>
      <w:r w:rsidRPr="00FC537A">
        <w:rPr>
          <w:rFonts w:ascii="Univers Next Pro Light Cond" w:hAnsi="Univers Next Pro Light Cond" w:cs="Arial"/>
          <w:sz w:val="24"/>
          <w:szCs w:val="24"/>
        </w:rPr>
        <w:t xml:space="preserve"> seront éliminées. Les autres offres seront classées par ordre décroissant en application des présents critères d’attribution. L</w:t>
      </w:r>
      <w:r w:rsidR="00CA5A21" w:rsidRPr="00FC537A">
        <w:rPr>
          <w:rFonts w:ascii="Univers Next Pro Light Cond" w:hAnsi="Univers Next Pro Light Cond" w:cs="Arial"/>
          <w:sz w:val="24"/>
          <w:szCs w:val="24"/>
        </w:rPr>
        <w:t xml:space="preserve">es </w:t>
      </w:r>
      <w:r w:rsidRPr="00FC537A">
        <w:rPr>
          <w:rFonts w:ascii="Univers Next Pro Light Cond" w:hAnsi="Univers Next Pro Light Cond" w:cs="Arial"/>
          <w:sz w:val="24"/>
          <w:szCs w:val="24"/>
        </w:rPr>
        <w:t>offre</w:t>
      </w:r>
      <w:r w:rsidR="00CA5A21" w:rsidRPr="00FC537A">
        <w:rPr>
          <w:rFonts w:ascii="Univers Next Pro Light Cond" w:hAnsi="Univers Next Pro Light Cond" w:cs="Arial"/>
          <w:sz w:val="24"/>
          <w:szCs w:val="24"/>
        </w:rPr>
        <w:t>s</w:t>
      </w:r>
      <w:r w:rsidRPr="00FC537A">
        <w:rPr>
          <w:rFonts w:ascii="Univers Next Pro Light Cond" w:hAnsi="Univers Next Pro Light Cond" w:cs="Arial"/>
          <w:sz w:val="24"/>
          <w:szCs w:val="24"/>
        </w:rPr>
        <w:t xml:space="preserve"> l</w:t>
      </w:r>
      <w:r w:rsidR="00CA5A21" w:rsidRPr="00FC537A">
        <w:rPr>
          <w:rFonts w:ascii="Univers Next Pro Light Cond" w:hAnsi="Univers Next Pro Light Cond" w:cs="Arial"/>
          <w:sz w:val="24"/>
          <w:szCs w:val="24"/>
        </w:rPr>
        <w:t>es</w:t>
      </w:r>
      <w:r w:rsidRPr="00FC537A">
        <w:rPr>
          <w:rFonts w:ascii="Univers Next Pro Light Cond" w:hAnsi="Univers Next Pro Light Cond" w:cs="Arial"/>
          <w:sz w:val="24"/>
          <w:szCs w:val="24"/>
        </w:rPr>
        <w:t xml:space="preserve"> mieux classée</w:t>
      </w:r>
      <w:r w:rsidR="00CA5A21" w:rsidRPr="00FC537A">
        <w:rPr>
          <w:rFonts w:ascii="Univers Next Pro Light Cond" w:hAnsi="Univers Next Pro Light Cond" w:cs="Arial"/>
          <w:sz w:val="24"/>
          <w:szCs w:val="24"/>
        </w:rPr>
        <w:t>s</w:t>
      </w:r>
      <w:r w:rsidRPr="00FC537A">
        <w:rPr>
          <w:rFonts w:ascii="Univers Next Pro Light Cond" w:hAnsi="Univers Next Pro Light Cond" w:cs="Arial"/>
          <w:sz w:val="24"/>
          <w:szCs w:val="24"/>
        </w:rPr>
        <w:t xml:space="preserve"> ser</w:t>
      </w:r>
      <w:r w:rsidR="00CA5A21" w:rsidRPr="00FC537A">
        <w:rPr>
          <w:rFonts w:ascii="Univers Next Pro Light Cond" w:hAnsi="Univers Next Pro Light Cond" w:cs="Arial"/>
          <w:sz w:val="24"/>
          <w:szCs w:val="24"/>
        </w:rPr>
        <w:t>ont</w:t>
      </w:r>
      <w:r w:rsidRPr="00FC537A">
        <w:rPr>
          <w:rFonts w:ascii="Univers Next Pro Light Cond" w:hAnsi="Univers Next Pro Light Cond" w:cs="Arial"/>
          <w:sz w:val="24"/>
          <w:szCs w:val="24"/>
        </w:rPr>
        <w:t xml:space="preserve"> retenue</w:t>
      </w:r>
      <w:r w:rsidR="00CA5A21" w:rsidRPr="00FC537A">
        <w:rPr>
          <w:rFonts w:ascii="Univers Next Pro Light Cond" w:hAnsi="Univers Next Pro Light Cond" w:cs="Arial"/>
          <w:sz w:val="24"/>
          <w:szCs w:val="24"/>
        </w:rPr>
        <w:t>s</w:t>
      </w:r>
      <w:r w:rsidRPr="00FC537A">
        <w:rPr>
          <w:rFonts w:ascii="Univers Next Pro Light Cond" w:hAnsi="Univers Next Pro Light Cond" w:cs="Arial"/>
          <w:sz w:val="24"/>
          <w:szCs w:val="24"/>
        </w:rPr>
        <w:t>.</w:t>
      </w:r>
    </w:p>
    <w:p w14:paraId="4C84BD2C" w14:textId="77777777" w:rsidR="0083755D" w:rsidRPr="00FC537A" w:rsidRDefault="0083755D" w:rsidP="00E764C2">
      <w:pPr>
        <w:autoSpaceDE w:val="0"/>
        <w:autoSpaceDN w:val="0"/>
        <w:adjustRightInd w:val="0"/>
        <w:jc w:val="both"/>
        <w:rPr>
          <w:rFonts w:ascii="Univers Next Pro Light Cond" w:hAnsi="Univers Next Pro Light Cond" w:cs="Arial"/>
          <w:i/>
          <w:sz w:val="24"/>
          <w:szCs w:val="24"/>
        </w:rPr>
      </w:pPr>
    </w:p>
    <w:p w14:paraId="6DF23C56" w14:textId="0809AFE0" w:rsidR="007C1B42" w:rsidRPr="00FC537A" w:rsidRDefault="0083755D" w:rsidP="00E764C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Il est rappelé au</w:t>
      </w:r>
      <w:r w:rsidR="00E764C2" w:rsidRPr="00FC537A">
        <w:rPr>
          <w:rFonts w:ascii="Univers Next Pro Light Cond" w:hAnsi="Univers Next Pro Light Cond" w:cs="Arial"/>
          <w:sz w:val="24"/>
          <w:szCs w:val="24"/>
        </w:rPr>
        <w:t>x</w:t>
      </w:r>
      <w:r w:rsidRPr="00FC537A">
        <w:rPr>
          <w:rFonts w:ascii="Univers Next Pro Light Cond" w:hAnsi="Univers Next Pro Light Cond" w:cs="Arial"/>
          <w:sz w:val="24"/>
          <w:szCs w:val="24"/>
        </w:rPr>
        <w:t xml:space="preserve"> candidat</w:t>
      </w:r>
      <w:r w:rsidR="00E764C2" w:rsidRPr="00FC537A">
        <w:rPr>
          <w:rFonts w:ascii="Univers Next Pro Light Cond" w:hAnsi="Univers Next Pro Light Cond" w:cs="Arial"/>
          <w:sz w:val="24"/>
          <w:szCs w:val="24"/>
        </w:rPr>
        <w:t>s</w:t>
      </w:r>
      <w:r w:rsidRPr="00FC537A">
        <w:rPr>
          <w:rFonts w:ascii="Univers Next Pro Light Cond" w:hAnsi="Univers Next Pro Light Cond" w:cs="Arial"/>
          <w:sz w:val="24"/>
          <w:szCs w:val="24"/>
        </w:rPr>
        <w:t xml:space="preserve"> qu’une offre irrégulière est une offre </w:t>
      </w:r>
      <w:r w:rsidR="00BC551E" w:rsidRPr="00FC537A">
        <w:rPr>
          <w:rFonts w:ascii="Univers Next Pro Light Cond" w:hAnsi="Univers Next Pro Light Cond" w:cs="Arial"/>
          <w:sz w:val="24"/>
          <w:szCs w:val="24"/>
        </w:rPr>
        <w:t>qui ne respecte pas les exigences formulées dans les documents de la consultation notamment parce qu’elle est incomplète, ou qui méconnaît la législation applicable notamment en matière sociale et environnementale.</w:t>
      </w:r>
      <w:r w:rsidR="00E764C2" w:rsidRPr="00FC537A">
        <w:rPr>
          <w:rFonts w:ascii="Univers Next Pro Light Cond" w:hAnsi="Univers Next Pro Light Cond" w:cs="Arial"/>
          <w:sz w:val="24"/>
          <w:szCs w:val="24"/>
        </w:rPr>
        <w:t xml:space="preserve"> </w:t>
      </w:r>
    </w:p>
    <w:p w14:paraId="4C84BD2D" w14:textId="355EC0A6" w:rsidR="0083755D" w:rsidRPr="00FC537A" w:rsidRDefault="00E764C2" w:rsidP="00E764C2">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De même est inappropriée une offre </w:t>
      </w:r>
      <w:r w:rsidR="005A46A4" w:rsidRPr="00FC537A">
        <w:rPr>
          <w:rFonts w:ascii="Univers Next Pro Light Cond" w:hAnsi="Univers Next Pro Light Cond" w:cs="Arial"/>
          <w:sz w:val="24"/>
          <w:szCs w:val="24"/>
        </w:rPr>
        <w:t>sans rapport avec le marché public parce qu’elle n’est manifestement pas en mesure, sans modification substantielle, de répondre au besoin et aux exigences de l’acheteur formulés dans les documents de la consultation</w:t>
      </w:r>
      <w:r w:rsidR="008D5210" w:rsidRPr="00FC537A">
        <w:rPr>
          <w:rFonts w:ascii="Univers Next Pro Light Cond" w:hAnsi="Univers Next Pro Light Cond" w:cs="Arial"/>
          <w:sz w:val="24"/>
          <w:szCs w:val="24"/>
        </w:rPr>
        <w:t>.</w:t>
      </w:r>
    </w:p>
    <w:p w14:paraId="56A1EBC9" w14:textId="77777777" w:rsidR="00404ABB" w:rsidRPr="00FC537A" w:rsidRDefault="00404ABB" w:rsidP="00404ABB">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Bpi pourra autoriser tous les soumissionnaires concernés à régulariser les offres irrégulières dans un délai approprié, à condition qu’elles ne soient pas anormalement basses.</w:t>
      </w:r>
    </w:p>
    <w:p w14:paraId="0E5659F9" w14:textId="77777777" w:rsidR="00FE54A4" w:rsidRPr="00FC537A" w:rsidRDefault="00FE54A4" w:rsidP="004A1F59">
      <w:pPr>
        <w:autoSpaceDE w:val="0"/>
        <w:autoSpaceDN w:val="0"/>
        <w:adjustRightInd w:val="0"/>
        <w:rPr>
          <w:rFonts w:ascii="Univers Next Pro Light Cond" w:hAnsi="Univers Next Pro Light Cond" w:cs="Arial"/>
          <w:sz w:val="24"/>
          <w:szCs w:val="24"/>
          <w:u w:val="single"/>
        </w:rPr>
      </w:pPr>
    </w:p>
    <w:p w14:paraId="4C84BD31" w14:textId="77777777" w:rsidR="004A1F59" w:rsidRPr="00FC537A" w:rsidRDefault="004A1F59" w:rsidP="004A1F59">
      <w:pPr>
        <w:autoSpaceDE w:val="0"/>
        <w:autoSpaceDN w:val="0"/>
        <w:adjustRightInd w:val="0"/>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Offre anormalement basse</w:t>
      </w:r>
    </w:p>
    <w:p w14:paraId="4C84BD32" w14:textId="77777777" w:rsidR="004A1F59" w:rsidRPr="00FC537A" w:rsidRDefault="004A1F59" w:rsidP="004A1F59">
      <w:pPr>
        <w:autoSpaceDE w:val="0"/>
        <w:autoSpaceDN w:val="0"/>
        <w:adjustRightInd w:val="0"/>
        <w:rPr>
          <w:rFonts w:ascii="Univers Next Pro Light Cond" w:hAnsi="Univers Next Pro Light Cond" w:cs="Arial"/>
          <w:sz w:val="24"/>
          <w:szCs w:val="24"/>
        </w:rPr>
      </w:pPr>
    </w:p>
    <w:p w14:paraId="4C84BD33" w14:textId="77777777" w:rsidR="004A1F59" w:rsidRPr="00FC537A" w:rsidRDefault="004A1F59" w:rsidP="004A1F59">
      <w:pPr>
        <w:autoSpaceDE w:val="0"/>
        <w:autoSpaceDN w:val="0"/>
        <w:adjustRightInd w:val="0"/>
        <w:rPr>
          <w:rFonts w:ascii="Univers Next Pro Light Cond" w:hAnsi="Univers Next Pro Light Cond" w:cs="Arial"/>
          <w:sz w:val="24"/>
          <w:szCs w:val="24"/>
        </w:rPr>
      </w:pPr>
      <w:r w:rsidRPr="00FC537A">
        <w:rPr>
          <w:rFonts w:ascii="Univers Next Pro Light Cond" w:hAnsi="Univers Next Pro Light Cond" w:cs="Arial"/>
          <w:sz w:val="24"/>
          <w:szCs w:val="24"/>
        </w:rPr>
        <w:t>La Bpi mettra en œuvre les moyens appropriés pour détecter les offres anormalement basses.</w:t>
      </w:r>
    </w:p>
    <w:p w14:paraId="4C84BD34" w14:textId="77777777" w:rsidR="004A1F59" w:rsidRPr="00FC537A" w:rsidRDefault="004A1F59" w:rsidP="004A1F59">
      <w:pPr>
        <w:autoSpaceDE w:val="0"/>
        <w:autoSpaceDN w:val="0"/>
        <w:adjustRightInd w:val="0"/>
        <w:rPr>
          <w:rFonts w:ascii="Univers Next Pro Light Cond" w:hAnsi="Univers Next Pro Light Cond" w:cs="Arial"/>
          <w:sz w:val="24"/>
          <w:szCs w:val="24"/>
        </w:rPr>
      </w:pPr>
    </w:p>
    <w:p w14:paraId="4C84BD35" w14:textId="50151CAE" w:rsidR="004A1F59" w:rsidRPr="00FC537A" w:rsidRDefault="004A1F59" w:rsidP="004A1F59">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Conformément à l’article </w:t>
      </w:r>
      <w:r w:rsidR="007212B9" w:rsidRPr="00FC537A">
        <w:rPr>
          <w:rFonts w:ascii="Univers Next Pro Light Cond" w:hAnsi="Univers Next Pro Light Cond" w:cs="Arial"/>
          <w:sz w:val="24"/>
          <w:szCs w:val="24"/>
          <w:shd w:val="clear" w:color="auto" w:fill="FFFFFF"/>
        </w:rPr>
        <w:t>R2152-3 du code de la commande publique</w:t>
      </w:r>
      <w:r w:rsidRPr="00FC537A">
        <w:rPr>
          <w:rFonts w:ascii="Univers Next Pro Light Cond" w:hAnsi="Univers Next Pro Light Cond" w:cs="Arial"/>
          <w:sz w:val="24"/>
          <w:szCs w:val="24"/>
        </w:rPr>
        <w:t>, la Bpi exigera que le soumissionnaire justifie le prix ou les coûts proposés dans son offre</w:t>
      </w:r>
      <w:r w:rsidR="00D009DE" w:rsidRPr="00FC537A">
        <w:rPr>
          <w:rFonts w:ascii="Univers Next Pro Light Cond" w:hAnsi="Univers Next Pro Light Cond" w:cs="Arial"/>
          <w:sz w:val="24"/>
          <w:szCs w:val="24"/>
        </w:rPr>
        <w:t>,</w:t>
      </w:r>
      <w:r w:rsidRPr="00FC537A">
        <w:rPr>
          <w:rFonts w:ascii="Univers Next Pro Light Cond" w:hAnsi="Univers Next Pro Light Cond" w:cs="Arial"/>
          <w:sz w:val="24"/>
          <w:szCs w:val="24"/>
        </w:rPr>
        <w:t xml:space="preserve"> si celle-ci lui semble anormalement basse eu égard aux fournitures et services objet de la présente consultation, y compris pour la part de la prestation qu’il envisage de sous-traiter.</w:t>
      </w:r>
    </w:p>
    <w:p w14:paraId="4C84BD36" w14:textId="77777777" w:rsidR="004A1F59" w:rsidRPr="00FC537A" w:rsidRDefault="004A1F59" w:rsidP="004A1F59">
      <w:pPr>
        <w:autoSpaceDE w:val="0"/>
        <w:autoSpaceDN w:val="0"/>
        <w:adjustRightInd w:val="0"/>
        <w:jc w:val="both"/>
        <w:rPr>
          <w:rFonts w:ascii="Univers Next Pro Light Cond" w:hAnsi="Univers Next Pro Light Cond" w:cs="Arial"/>
          <w:sz w:val="24"/>
          <w:szCs w:val="24"/>
        </w:rPr>
      </w:pPr>
    </w:p>
    <w:p w14:paraId="4C84BD37" w14:textId="106090E4" w:rsidR="004A1F59" w:rsidRPr="00FC537A" w:rsidRDefault="004A1F59" w:rsidP="004A1F59">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 soumissionnaire répondra à la demande de justifications de la Bpi émise par courriel à </w:t>
      </w:r>
      <w:r w:rsidRPr="00FC537A">
        <w:rPr>
          <w:rFonts w:ascii="Univers Next Pro Light Cond" w:eastAsia="Trebuchet MS" w:hAnsi="Univers Next Pro Light Cond" w:cs="Arial"/>
          <w:sz w:val="24"/>
          <w:szCs w:val="24"/>
        </w:rPr>
        <w:t xml:space="preserve">l’adresse mail </w:t>
      </w:r>
      <w:r w:rsidR="0075566F" w:rsidRPr="00FC537A">
        <w:rPr>
          <w:rFonts w:ascii="Univers Next Pro Light Cond" w:eastAsia="Trebuchet MS" w:hAnsi="Univers Next Pro Light Cond" w:cs="Arial"/>
          <w:sz w:val="24"/>
          <w:szCs w:val="24"/>
        </w:rPr>
        <w:t>utilisée</w:t>
      </w:r>
      <w:r w:rsidRPr="00FC537A">
        <w:rPr>
          <w:rFonts w:ascii="Univers Next Pro Light Cond" w:eastAsia="Trebuchet MS" w:hAnsi="Univers Next Pro Light Cond" w:cs="Arial"/>
          <w:sz w:val="24"/>
          <w:szCs w:val="24"/>
        </w:rPr>
        <w:t xml:space="preserve"> par le candidat </w:t>
      </w:r>
      <w:r w:rsidR="0075566F" w:rsidRPr="00FC537A">
        <w:rPr>
          <w:rFonts w:ascii="Univers Next Pro Light Cond" w:eastAsia="Trebuchet MS" w:hAnsi="Univers Next Pro Light Cond" w:cs="Arial"/>
          <w:sz w:val="24"/>
          <w:szCs w:val="24"/>
        </w:rPr>
        <w:t xml:space="preserve">pour déposer son offre sur </w:t>
      </w:r>
      <w:r w:rsidR="0075566F" w:rsidRPr="00FC537A">
        <w:rPr>
          <w:rFonts w:ascii="Univers Next Pro Light Cond" w:hAnsi="Univers Next Pro Light Cond" w:cs="Arial"/>
          <w:sz w:val="24"/>
          <w:szCs w:val="24"/>
        </w:rPr>
        <w:t>la Platefor</w:t>
      </w:r>
      <w:r w:rsidR="00E11560" w:rsidRPr="00FC537A">
        <w:rPr>
          <w:rFonts w:ascii="Univers Next Pro Light Cond" w:hAnsi="Univers Next Pro Light Cond" w:cs="Arial"/>
          <w:sz w:val="24"/>
          <w:szCs w:val="24"/>
        </w:rPr>
        <w:t xml:space="preserve">me des Achats de l’Etat : PLACE, </w:t>
      </w:r>
      <w:r w:rsidR="00850F24" w:rsidRPr="00FC537A">
        <w:rPr>
          <w:rFonts w:ascii="Univers Next Pro Light Cond" w:hAnsi="Univers Next Pro Light Cond" w:cs="Arial"/>
          <w:sz w:val="24"/>
          <w:szCs w:val="24"/>
        </w:rPr>
        <w:t>et transmise via cette plateforme</w:t>
      </w:r>
      <w:r w:rsidR="00B96F2A" w:rsidRPr="00FC537A">
        <w:rPr>
          <w:rFonts w:ascii="Univers Next Pro Light Cond" w:hAnsi="Univers Next Pro Light Cond" w:cs="Arial"/>
          <w:sz w:val="24"/>
          <w:szCs w:val="24"/>
        </w:rPr>
        <w:t>,</w:t>
      </w:r>
      <w:r w:rsidR="00850F24" w:rsidRPr="00FC537A">
        <w:rPr>
          <w:rFonts w:ascii="Univers Next Pro Light Cond" w:hAnsi="Univers Next Pro Light Cond" w:cs="Arial"/>
          <w:sz w:val="24"/>
          <w:szCs w:val="24"/>
        </w:rPr>
        <w:t xml:space="preserve"> </w:t>
      </w:r>
      <w:r w:rsidRPr="00FC537A">
        <w:rPr>
          <w:rFonts w:ascii="Univers Next Pro Light Cond" w:hAnsi="Univers Next Pro Light Cond" w:cs="Arial"/>
          <w:sz w:val="24"/>
          <w:szCs w:val="24"/>
        </w:rPr>
        <w:t xml:space="preserve">dans </w:t>
      </w:r>
      <w:proofErr w:type="gramStart"/>
      <w:r w:rsidRPr="00FC537A">
        <w:rPr>
          <w:rFonts w:ascii="Univers Next Pro Light Cond" w:hAnsi="Univers Next Pro Light Cond" w:cs="Arial"/>
          <w:sz w:val="24"/>
          <w:szCs w:val="24"/>
        </w:rPr>
        <w:t>un délai de 5 jours ouvrables</w:t>
      </w:r>
      <w:proofErr w:type="gramEnd"/>
      <w:r w:rsidRPr="00FC537A">
        <w:rPr>
          <w:rFonts w:ascii="Univers Next Pro Light Cond" w:hAnsi="Univers Next Pro Light Cond" w:cs="Arial"/>
          <w:sz w:val="24"/>
          <w:szCs w:val="24"/>
        </w:rPr>
        <w:t xml:space="preserve"> (du lundi au vendredi) à compter de la transmission du courriel par le pouvoir adjudicateur. </w:t>
      </w:r>
      <w:r w:rsidR="00850F24" w:rsidRPr="00FC537A">
        <w:rPr>
          <w:rFonts w:ascii="Univers Next Pro Light Cond" w:hAnsi="Univers Next Pro Light Cond" w:cs="Arial"/>
          <w:sz w:val="24"/>
          <w:szCs w:val="24"/>
        </w:rPr>
        <w:t xml:space="preserve">La </w:t>
      </w:r>
      <w:r w:rsidRPr="00FC537A">
        <w:rPr>
          <w:rFonts w:ascii="Univers Next Pro Light Cond" w:hAnsi="Univers Next Pro Light Cond" w:cs="Arial"/>
          <w:sz w:val="24"/>
          <w:szCs w:val="24"/>
        </w:rPr>
        <w:t xml:space="preserve">réponse </w:t>
      </w:r>
      <w:r w:rsidR="00850F24" w:rsidRPr="00FC537A">
        <w:rPr>
          <w:rFonts w:ascii="Univers Next Pro Light Cond" w:hAnsi="Univers Next Pro Light Cond" w:cs="Arial"/>
          <w:sz w:val="24"/>
          <w:szCs w:val="24"/>
        </w:rPr>
        <w:t xml:space="preserve">du soumissionnaire est transmise </w:t>
      </w:r>
      <w:r w:rsidR="00B96F2A" w:rsidRPr="00FC537A">
        <w:rPr>
          <w:rFonts w:ascii="Univers Next Pro Light Cond" w:hAnsi="Univers Next Pro Light Cond" w:cs="Arial"/>
          <w:sz w:val="24"/>
          <w:szCs w:val="24"/>
        </w:rPr>
        <w:t xml:space="preserve">exclusivement </w:t>
      </w:r>
      <w:r w:rsidRPr="00FC537A">
        <w:rPr>
          <w:rFonts w:ascii="Univers Next Pro Light Cond" w:hAnsi="Univers Next Pro Light Cond" w:cs="Arial"/>
          <w:sz w:val="24"/>
          <w:szCs w:val="24"/>
        </w:rPr>
        <w:t>à la Bpi</w:t>
      </w:r>
      <w:r w:rsidR="00B96F2A" w:rsidRPr="00FC537A">
        <w:rPr>
          <w:rFonts w:ascii="Univers Next Pro Light Cond" w:hAnsi="Univers Next Pro Light Cond" w:cs="Arial"/>
          <w:sz w:val="24"/>
          <w:szCs w:val="24"/>
        </w:rPr>
        <w:t>, à peine d’irrecevabilité via la Plateforme des Achats de l’Etat : PLACE</w:t>
      </w:r>
      <w:r w:rsidRPr="00FC537A">
        <w:rPr>
          <w:rFonts w:ascii="Univers Next Pro Light Cond" w:hAnsi="Univers Next Pro Light Cond" w:cs="Arial"/>
          <w:sz w:val="24"/>
          <w:szCs w:val="24"/>
        </w:rPr>
        <w:t>.</w:t>
      </w:r>
    </w:p>
    <w:p w14:paraId="4C84BD38" w14:textId="77777777" w:rsidR="004A1F59" w:rsidRPr="00FC537A" w:rsidRDefault="004A1F59" w:rsidP="004A1F59">
      <w:pPr>
        <w:autoSpaceDE w:val="0"/>
        <w:autoSpaceDN w:val="0"/>
        <w:adjustRightInd w:val="0"/>
        <w:jc w:val="both"/>
        <w:rPr>
          <w:rFonts w:ascii="Univers Next Pro Light Cond" w:hAnsi="Univers Next Pro Light Cond" w:cs="Arial"/>
          <w:sz w:val="24"/>
          <w:szCs w:val="24"/>
        </w:rPr>
      </w:pPr>
    </w:p>
    <w:p w14:paraId="4C84BD39" w14:textId="1E0E3E3A" w:rsidR="004A1F59" w:rsidRPr="00FC537A" w:rsidRDefault="004A1F59" w:rsidP="004A1F59">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Si l’offre est anormalement basse, la Bpi rejettera l’offre en application </w:t>
      </w:r>
      <w:r w:rsidR="007212B9" w:rsidRPr="00FC537A">
        <w:rPr>
          <w:rFonts w:ascii="Univers Next Pro Light Cond" w:hAnsi="Univers Next Pro Light Cond" w:cs="Arial"/>
          <w:sz w:val="24"/>
          <w:szCs w:val="24"/>
        </w:rPr>
        <w:t xml:space="preserve">de l’article </w:t>
      </w:r>
      <w:r w:rsidR="007212B9" w:rsidRPr="00FC537A">
        <w:rPr>
          <w:rFonts w:ascii="Univers Next Pro Light Cond" w:hAnsi="Univers Next Pro Light Cond" w:cs="Arial"/>
          <w:sz w:val="24"/>
          <w:szCs w:val="24"/>
          <w:shd w:val="clear" w:color="auto" w:fill="FFFFFF"/>
        </w:rPr>
        <w:t>R2152-4 du code de la commande publique</w:t>
      </w:r>
      <w:r w:rsidRPr="00FC537A">
        <w:rPr>
          <w:rFonts w:ascii="Univers Next Pro Light Cond" w:hAnsi="Univers Next Pro Light Cond" w:cs="Arial"/>
          <w:sz w:val="24"/>
          <w:szCs w:val="24"/>
        </w:rPr>
        <w:t>.</w:t>
      </w:r>
    </w:p>
    <w:p w14:paraId="6091BC9C" w14:textId="77777777" w:rsidR="00A809E0" w:rsidRPr="00FC537A" w:rsidRDefault="00A809E0" w:rsidP="004A1F59">
      <w:pPr>
        <w:jc w:val="both"/>
        <w:rPr>
          <w:rFonts w:ascii="Univers Next Pro Light Cond" w:hAnsi="Univers Next Pro Light Cond" w:cs="Arial"/>
          <w:snapToGrid w:val="0"/>
          <w:sz w:val="24"/>
          <w:szCs w:val="24"/>
        </w:rPr>
      </w:pPr>
    </w:p>
    <w:p w14:paraId="4C84BD3C" w14:textId="77777777" w:rsidR="00D87116" w:rsidRPr="00FC537A" w:rsidRDefault="007440F5" w:rsidP="004746D8">
      <w:pPr>
        <w:pStyle w:val="Titre1"/>
        <w:numPr>
          <w:ilvl w:val="0"/>
          <w:numId w:val="46"/>
        </w:numPr>
        <w:rPr>
          <w:rFonts w:ascii="Univers Next Pro Light Cond" w:hAnsi="Univers Next Pro Light Cond" w:cs="Arial"/>
          <w:b/>
          <w:sz w:val="24"/>
          <w:szCs w:val="24"/>
          <w:u w:val="single"/>
        </w:rPr>
      </w:pPr>
      <w:bookmarkStart w:id="17" w:name="_Toc187740054"/>
      <w:r w:rsidRPr="00FC537A">
        <w:rPr>
          <w:rFonts w:ascii="Univers Next Pro Light Cond" w:hAnsi="Univers Next Pro Light Cond" w:cs="Arial"/>
          <w:b/>
          <w:sz w:val="24"/>
          <w:szCs w:val="24"/>
          <w:u w:val="single"/>
        </w:rPr>
        <w:t>Conditions de délais</w:t>
      </w:r>
      <w:bookmarkEnd w:id="17"/>
    </w:p>
    <w:p w14:paraId="4C84BD3D" w14:textId="77777777" w:rsidR="00427E0F" w:rsidRPr="00FC537A" w:rsidRDefault="00AF131A" w:rsidP="00AF131A">
      <w:pPr>
        <w:tabs>
          <w:tab w:val="left" w:pos="5431"/>
        </w:tabs>
        <w:spacing w:line="240" w:lineRule="atLeast"/>
        <w:ind w:left="360"/>
        <w:jc w:val="both"/>
        <w:rPr>
          <w:rFonts w:ascii="Univers Next Pro Light Cond" w:hAnsi="Univers Next Pro Light Cond" w:cs="Arial"/>
          <w:b/>
          <w:sz w:val="24"/>
          <w:szCs w:val="24"/>
        </w:rPr>
      </w:pPr>
      <w:r w:rsidRPr="00FC537A">
        <w:rPr>
          <w:rFonts w:ascii="Univers Next Pro Light Cond" w:hAnsi="Univers Next Pro Light Cond" w:cs="Arial"/>
          <w:b/>
          <w:sz w:val="24"/>
          <w:szCs w:val="24"/>
        </w:rPr>
        <w:tab/>
      </w:r>
    </w:p>
    <w:p w14:paraId="4C84BD3E" w14:textId="69D9C16E" w:rsidR="007440F5" w:rsidRPr="00FC537A" w:rsidRDefault="007440F5" w:rsidP="00B82EFD">
      <w:pPr>
        <w:tabs>
          <w:tab w:val="left" w:pos="709"/>
        </w:tabs>
        <w:jc w:val="both"/>
        <w:rPr>
          <w:rFonts w:ascii="Univers Next Pro Light Cond" w:hAnsi="Univers Next Pro Light Cond" w:cs="Arial"/>
          <w:sz w:val="24"/>
          <w:szCs w:val="24"/>
        </w:rPr>
      </w:pPr>
      <w:r w:rsidRPr="002E0DD6">
        <w:rPr>
          <w:rFonts w:ascii="Univers Next Pro Light Cond" w:hAnsi="Univers Next Pro Light Cond" w:cs="Arial"/>
          <w:sz w:val="24"/>
          <w:szCs w:val="24"/>
        </w:rPr>
        <w:t>La date limite de réception des offres est fixée</w:t>
      </w:r>
      <w:r w:rsidR="001658F6" w:rsidRPr="002E0DD6">
        <w:rPr>
          <w:rFonts w:ascii="Univers Next Pro Light Cond" w:hAnsi="Univers Next Pro Light Cond" w:cs="Arial"/>
          <w:sz w:val="24"/>
          <w:szCs w:val="24"/>
        </w:rPr>
        <w:t xml:space="preserve"> au</w:t>
      </w:r>
      <w:r w:rsidR="00CA68EC" w:rsidRPr="002E0DD6">
        <w:rPr>
          <w:rFonts w:ascii="Univers Next Pro Light Cond" w:hAnsi="Univers Next Pro Light Cond" w:cs="Arial"/>
          <w:sz w:val="24"/>
          <w:szCs w:val="24"/>
        </w:rPr>
        <w:t xml:space="preserve"> </w:t>
      </w:r>
      <w:r w:rsidR="002E0DD6" w:rsidRPr="002E0DD6">
        <w:rPr>
          <w:rFonts w:ascii="Univers Next Pro Light Cond" w:hAnsi="Univers Next Pro Light Cond" w:cs="Arial"/>
          <w:sz w:val="24"/>
          <w:szCs w:val="24"/>
        </w:rPr>
        <w:t>04 avril</w:t>
      </w:r>
      <w:r w:rsidR="00CA68EC" w:rsidRPr="002E0DD6">
        <w:rPr>
          <w:rFonts w:ascii="Univers Next Pro Light Cond" w:hAnsi="Univers Next Pro Light Cond" w:cs="Arial"/>
          <w:sz w:val="24"/>
          <w:szCs w:val="24"/>
        </w:rPr>
        <w:t xml:space="preserve"> 2025</w:t>
      </w:r>
      <w:r w:rsidR="00E14F13" w:rsidRPr="002E0DD6">
        <w:rPr>
          <w:rFonts w:ascii="Univers Next Pro Light Cond" w:hAnsi="Univers Next Pro Light Cond" w:cs="Arial"/>
          <w:sz w:val="24"/>
          <w:szCs w:val="24"/>
        </w:rPr>
        <w:t>,</w:t>
      </w:r>
      <w:r w:rsidR="002D128C" w:rsidRPr="002E0DD6">
        <w:rPr>
          <w:rFonts w:ascii="Univers Next Pro Light Cond" w:hAnsi="Univers Next Pro Light Cond" w:cs="Arial"/>
          <w:sz w:val="24"/>
          <w:szCs w:val="24"/>
        </w:rPr>
        <w:t xml:space="preserve"> </w:t>
      </w:r>
      <w:r w:rsidR="00C420E6" w:rsidRPr="002E0DD6">
        <w:rPr>
          <w:rFonts w:ascii="Univers Next Pro Light Cond" w:hAnsi="Univers Next Pro Light Cond" w:cs="Arial"/>
          <w:sz w:val="24"/>
          <w:szCs w:val="24"/>
        </w:rPr>
        <w:t>à 18 heures</w:t>
      </w:r>
      <w:r w:rsidRPr="002E0DD6">
        <w:rPr>
          <w:rFonts w:ascii="Univers Next Pro Light Cond" w:hAnsi="Univers Next Pro Light Cond" w:cs="Arial"/>
          <w:sz w:val="24"/>
          <w:szCs w:val="24"/>
        </w:rPr>
        <w:t>.</w:t>
      </w:r>
    </w:p>
    <w:p w14:paraId="0D8A46A7" w14:textId="77777777" w:rsidR="00BA7749" w:rsidRPr="00FC537A" w:rsidRDefault="00BA7749" w:rsidP="00BC469E">
      <w:pPr>
        <w:spacing w:line="240" w:lineRule="atLeast"/>
        <w:jc w:val="both"/>
        <w:rPr>
          <w:rFonts w:ascii="Univers Next Pro Light Cond" w:hAnsi="Univers Next Pro Light Cond" w:cs="Arial"/>
          <w:sz w:val="24"/>
          <w:szCs w:val="24"/>
        </w:rPr>
      </w:pPr>
    </w:p>
    <w:p w14:paraId="4C84BD3F" w14:textId="5C843573" w:rsidR="00427E0F" w:rsidRPr="00FC537A" w:rsidRDefault="00BC469E" w:rsidP="00BC469E">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 délai de validité des offres est fixé à </w:t>
      </w:r>
      <w:r w:rsidR="00CA68EC" w:rsidRPr="00FC537A">
        <w:rPr>
          <w:rFonts w:ascii="Univers Next Pro Light Cond" w:hAnsi="Univers Next Pro Light Cond" w:cs="Arial"/>
          <w:sz w:val="24"/>
          <w:szCs w:val="24"/>
        </w:rPr>
        <w:t xml:space="preserve">deux cent </w:t>
      </w:r>
      <w:r w:rsidRPr="00FC537A">
        <w:rPr>
          <w:rFonts w:ascii="Univers Next Pro Light Cond" w:hAnsi="Univers Next Pro Light Cond" w:cs="Arial"/>
          <w:sz w:val="24"/>
          <w:szCs w:val="24"/>
        </w:rPr>
        <w:t>jours (</w:t>
      </w:r>
      <w:r w:rsidR="00CA68EC" w:rsidRPr="00FC537A">
        <w:rPr>
          <w:rFonts w:ascii="Univers Next Pro Light Cond" w:hAnsi="Univers Next Pro Light Cond" w:cs="Arial"/>
          <w:sz w:val="24"/>
          <w:szCs w:val="24"/>
        </w:rPr>
        <w:t>200</w:t>
      </w:r>
      <w:r w:rsidRPr="00FC537A">
        <w:rPr>
          <w:rFonts w:ascii="Univers Next Pro Light Cond" w:hAnsi="Univers Next Pro Light Cond" w:cs="Arial"/>
          <w:sz w:val="24"/>
          <w:szCs w:val="24"/>
        </w:rPr>
        <w:t>) à compter de la date limite de remise des offres fixée ci-dessus.</w:t>
      </w:r>
    </w:p>
    <w:p w14:paraId="0CC52AC5" w14:textId="77777777" w:rsidR="00BA7749" w:rsidRPr="00FC537A" w:rsidRDefault="00BA7749" w:rsidP="00BC469E">
      <w:pPr>
        <w:spacing w:line="240" w:lineRule="atLeast"/>
        <w:jc w:val="both"/>
        <w:rPr>
          <w:rFonts w:ascii="Univers Next Pro Light Cond" w:hAnsi="Univers Next Pro Light Cond" w:cs="Arial"/>
          <w:sz w:val="24"/>
          <w:szCs w:val="24"/>
        </w:rPr>
      </w:pPr>
      <w:bookmarkStart w:id="18" w:name="_GoBack"/>
      <w:bookmarkEnd w:id="18"/>
    </w:p>
    <w:p w14:paraId="4C84BD40" w14:textId="77777777" w:rsidR="00BC469E" w:rsidRPr="00FC537A" w:rsidRDefault="00BC469E" w:rsidP="00BC469E">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lastRenderedPageBreak/>
        <w:t>Si pendant l’étude du dossier de consultation, la date limite fixée pour la remise des offres est reportée, la disposition précédente est applicable en fonction de cette nouvelle date.</w:t>
      </w:r>
    </w:p>
    <w:p w14:paraId="02188D29" w14:textId="77777777" w:rsidR="009E4220" w:rsidRPr="00FC537A" w:rsidRDefault="009E4220" w:rsidP="00BC469E">
      <w:pPr>
        <w:spacing w:line="240" w:lineRule="atLeast"/>
        <w:jc w:val="both"/>
        <w:rPr>
          <w:rFonts w:ascii="Univers Next Pro Light Cond" w:hAnsi="Univers Next Pro Light Cond" w:cs="Arial"/>
          <w:sz w:val="24"/>
          <w:szCs w:val="24"/>
        </w:rPr>
      </w:pPr>
    </w:p>
    <w:p w14:paraId="4C84BD42" w14:textId="4859BC37" w:rsidR="00DB7B0B" w:rsidRPr="00FC537A" w:rsidRDefault="00DB7B0B" w:rsidP="004746D8">
      <w:pPr>
        <w:pStyle w:val="Titre1"/>
        <w:numPr>
          <w:ilvl w:val="0"/>
          <w:numId w:val="46"/>
        </w:numPr>
        <w:rPr>
          <w:rFonts w:ascii="Univers Next Pro Light Cond" w:hAnsi="Univers Next Pro Light Cond" w:cs="Arial"/>
          <w:b/>
          <w:sz w:val="24"/>
          <w:szCs w:val="24"/>
          <w:u w:val="single"/>
        </w:rPr>
      </w:pPr>
      <w:bookmarkStart w:id="19" w:name="_Toc187740055"/>
      <w:r w:rsidRPr="00FC537A">
        <w:rPr>
          <w:rFonts w:ascii="Univers Next Pro Light Cond" w:hAnsi="Univers Next Pro Light Cond" w:cs="Arial"/>
          <w:b/>
          <w:sz w:val="24"/>
          <w:szCs w:val="24"/>
          <w:u w:val="single"/>
        </w:rPr>
        <w:t>Attribution d</w:t>
      </w:r>
      <w:r w:rsidR="002D227A" w:rsidRPr="00FC537A">
        <w:rPr>
          <w:rFonts w:ascii="Univers Next Pro Light Cond" w:hAnsi="Univers Next Pro Light Cond" w:cs="Arial"/>
          <w:b/>
          <w:sz w:val="24"/>
          <w:szCs w:val="24"/>
          <w:u w:val="single"/>
        </w:rPr>
        <w:t>e l’accord-cadre</w:t>
      </w:r>
      <w:bookmarkEnd w:id="19"/>
    </w:p>
    <w:p w14:paraId="4C84BD43" w14:textId="77777777" w:rsidR="00205AFD" w:rsidRPr="00FC537A" w:rsidRDefault="00205AFD" w:rsidP="00205AFD">
      <w:pPr>
        <w:tabs>
          <w:tab w:val="left" w:pos="1701"/>
        </w:tabs>
        <w:jc w:val="both"/>
        <w:rPr>
          <w:rFonts w:ascii="Univers Next Pro Light Cond" w:hAnsi="Univers Next Pro Light Cond" w:cs="Arial"/>
          <w:b/>
          <w:sz w:val="24"/>
          <w:szCs w:val="24"/>
        </w:rPr>
      </w:pPr>
    </w:p>
    <w:p w14:paraId="27ED11FC" w14:textId="3D049BE9" w:rsidR="00806352" w:rsidRPr="00FC537A" w:rsidRDefault="00806352" w:rsidP="00806352">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Dès que la Bpi aura décidé de rejeter une candidature ou une offre, elle notifiera à chaque candidat ou soumissionnaire concerné le rejet de sa candidature ou de son offre.</w:t>
      </w:r>
    </w:p>
    <w:p w14:paraId="2F41CAB8" w14:textId="77777777" w:rsidR="00806352" w:rsidRPr="00FC537A" w:rsidRDefault="00806352" w:rsidP="00806352">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Bpi transmettra parallèlement à l’attributaire du marché un acte d’engagement à signer et à retourner à la Bpi, soit en ayant recours à une signature électronique, soit en le signant manuellement (voir Annexe au présent règlement).</w:t>
      </w:r>
    </w:p>
    <w:p w14:paraId="59CAB6B7" w14:textId="77777777" w:rsidR="00806352" w:rsidRPr="00FC537A" w:rsidRDefault="00806352" w:rsidP="00806352">
      <w:pPr>
        <w:tabs>
          <w:tab w:val="left" w:pos="1701"/>
        </w:tabs>
        <w:jc w:val="both"/>
        <w:rPr>
          <w:rFonts w:ascii="Univers Next Pro Light Cond" w:hAnsi="Univers Next Pro Light Cond" w:cs="Arial"/>
          <w:sz w:val="24"/>
          <w:szCs w:val="24"/>
        </w:rPr>
      </w:pPr>
    </w:p>
    <w:p w14:paraId="63A329E2" w14:textId="77777777" w:rsidR="00B96F2A" w:rsidRPr="00FC537A" w:rsidRDefault="00806352" w:rsidP="00806352">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En application de l’article </w:t>
      </w:r>
      <w:r w:rsidR="009702C1" w:rsidRPr="00FC537A">
        <w:rPr>
          <w:rFonts w:ascii="Univers Next Pro Light Cond" w:hAnsi="Univers Next Pro Light Cond" w:cs="Arial"/>
          <w:sz w:val="24"/>
          <w:szCs w:val="24"/>
          <w:shd w:val="clear" w:color="auto" w:fill="FFFFFF"/>
        </w:rPr>
        <w:t>R2143-6 du code de la commande publique</w:t>
      </w:r>
      <w:r w:rsidRPr="00FC537A">
        <w:rPr>
          <w:rFonts w:ascii="Univers Next Pro Light Cond" w:hAnsi="Univers Next Pro Light Cond" w:cs="Arial"/>
          <w:sz w:val="24"/>
          <w:szCs w:val="24"/>
        </w:rPr>
        <w:t xml:space="preserve">, la Bpi accepte, comme preuve suffisante attestant que le candidat ne se trouve pas dans </w:t>
      </w:r>
      <w:r w:rsidR="00280A40" w:rsidRPr="00FC537A">
        <w:rPr>
          <w:rFonts w:ascii="Univers Next Pro Light Cond" w:hAnsi="Univers Next Pro Light Cond" w:cs="Arial"/>
          <w:sz w:val="24"/>
          <w:szCs w:val="24"/>
        </w:rPr>
        <w:t xml:space="preserve">un cas d’exclusion de plein droit des procédures de passation des marchés publics mentionné </w:t>
      </w:r>
      <w:r w:rsidR="00D009DE" w:rsidRPr="00FC537A">
        <w:rPr>
          <w:rFonts w:ascii="Univers Next Pro Light Cond" w:hAnsi="Univers Next Pro Light Cond" w:cs="Arial"/>
          <w:color w:val="000000"/>
          <w:sz w:val="24"/>
          <w:szCs w:val="24"/>
          <w:shd w:val="clear" w:color="auto" w:fill="FFFFFF"/>
        </w:rPr>
        <w:t>à l’</w:t>
      </w:r>
      <w:r w:rsidR="009702C1" w:rsidRPr="00FC537A">
        <w:rPr>
          <w:rFonts w:ascii="Univers Next Pro Light Cond" w:hAnsi="Univers Next Pro Light Cond" w:cs="Arial"/>
          <w:color w:val="000000"/>
          <w:sz w:val="24"/>
          <w:szCs w:val="24"/>
          <w:shd w:val="clear" w:color="auto" w:fill="FFFFFF"/>
        </w:rPr>
        <w:t xml:space="preserve">article L. 2141-1 et aux 1° et 3° de l'article L. 2141-4 </w:t>
      </w:r>
      <w:r w:rsidR="00280A40" w:rsidRPr="00FC537A">
        <w:rPr>
          <w:rFonts w:ascii="Univers Next Pro Light Cond" w:hAnsi="Univers Next Pro Light Cond" w:cs="Arial"/>
          <w:sz w:val="24"/>
          <w:szCs w:val="24"/>
        </w:rPr>
        <w:t>du code de la commande publique</w:t>
      </w:r>
      <w:r w:rsidRPr="00FC537A">
        <w:rPr>
          <w:rFonts w:ascii="Univers Next Pro Light Cond" w:hAnsi="Univers Next Pro Light Cond" w:cs="Arial"/>
          <w:sz w:val="24"/>
          <w:szCs w:val="24"/>
        </w:rPr>
        <w:t>, une déclaration sur l’honneur qui figurera dans le texte de l’acte d’engagement qui sera proposé par le pouvoir adjudicateur à l’attributaire.</w:t>
      </w:r>
    </w:p>
    <w:p w14:paraId="531D6D4A" w14:textId="321B1691" w:rsidR="00806352" w:rsidRPr="00FC537A" w:rsidRDefault="009702C1" w:rsidP="00806352">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La Bpi </w:t>
      </w:r>
      <w:r w:rsidRPr="00FC537A">
        <w:rPr>
          <w:rFonts w:ascii="Univers Next Pro Light Cond" w:hAnsi="Univers Next Pro Light Cond" w:cs="Arial"/>
          <w:color w:val="000000"/>
          <w:sz w:val="24"/>
          <w:szCs w:val="24"/>
          <w:shd w:val="clear" w:color="auto" w:fill="FFFFFF"/>
        </w:rPr>
        <w:t xml:space="preserve">accepte </w:t>
      </w:r>
      <w:r w:rsidR="00BA7749" w:rsidRPr="00FC537A">
        <w:rPr>
          <w:rFonts w:ascii="Univers Next Pro Light Cond" w:hAnsi="Univers Next Pro Light Cond" w:cs="Arial"/>
          <w:color w:val="000000"/>
          <w:sz w:val="24"/>
          <w:szCs w:val="24"/>
          <w:shd w:val="clear" w:color="auto" w:fill="FFFFFF"/>
        </w:rPr>
        <w:t xml:space="preserve">les certificats délivrés par les administrations et organismes compétents, </w:t>
      </w:r>
      <w:r w:rsidRPr="00FC537A">
        <w:rPr>
          <w:rFonts w:ascii="Univers Next Pro Light Cond" w:hAnsi="Univers Next Pro Light Cond" w:cs="Arial"/>
          <w:color w:val="000000"/>
          <w:sz w:val="24"/>
          <w:szCs w:val="24"/>
          <w:shd w:val="clear" w:color="auto" w:fill="FFFFFF"/>
        </w:rPr>
        <w:t>comme preuve suffisante attestant que le candidat ne se trouve pas dans un cas d'exclusion mentionné à l'article L. 2141-2</w:t>
      </w:r>
      <w:r w:rsidR="00BA7749" w:rsidRPr="00FC537A">
        <w:rPr>
          <w:rFonts w:ascii="Univers Next Pro Light Cond" w:hAnsi="Univers Next Pro Light Cond" w:cs="Arial"/>
          <w:color w:val="000000"/>
          <w:sz w:val="24"/>
          <w:szCs w:val="24"/>
          <w:shd w:val="clear" w:color="auto" w:fill="FFFFFF"/>
        </w:rPr>
        <w:t xml:space="preserve"> du code de la commande publique</w:t>
      </w:r>
      <w:r w:rsidRPr="00FC537A">
        <w:rPr>
          <w:rFonts w:ascii="Univers Next Pro Light Cond" w:hAnsi="Univers Next Pro Light Cond" w:cs="Arial"/>
          <w:color w:val="000000"/>
          <w:sz w:val="24"/>
          <w:szCs w:val="24"/>
          <w:shd w:val="clear" w:color="auto" w:fill="FFFFFF"/>
        </w:rPr>
        <w:t>.</w:t>
      </w:r>
      <w:r w:rsidRPr="00FC537A">
        <w:rPr>
          <w:rFonts w:ascii="Univers Next Pro Light Cond" w:hAnsi="Univers Next Pro Light Cond" w:cs="Arial"/>
          <w:sz w:val="24"/>
          <w:szCs w:val="24"/>
        </w:rPr>
        <w:t xml:space="preserve"> </w:t>
      </w:r>
      <w:r w:rsidR="00806352" w:rsidRPr="00FC537A">
        <w:rPr>
          <w:rFonts w:ascii="Univers Next Pro Light Cond" w:hAnsi="Univers Next Pro Light Cond" w:cs="Arial"/>
          <w:sz w:val="24"/>
          <w:szCs w:val="24"/>
        </w:rPr>
        <w:t>Les pièces</w:t>
      </w:r>
      <w:r w:rsidR="00BA7749" w:rsidRPr="00FC537A">
        <w:rPr>
          <w:rFonts w:ascii="Univers Next Pro Light Cond" w:hAnsi="Univers Next Pro Light Cond" w:cs="Arial"/>
          <w:sz w:val="24"/>
          <w:szCs w:val="24"/>
        </w:rPr>
        <w:t xml:space="preserve"> énumérées </w:t>
      </w:r>
      <w:r w:rsidR="00806352" w:rsidRPr="00FC537A">
        <w:rPr>
          <w:rFonts w:ascii="Univers Next Pro Light Cond" w:hAnsi="Univers Next Pro Light Cond" w:cs="Arial"/>
          <w:sz w:val="24"/>
          <w:szCs w:val="24"/>
        </w:rPr>
        <w:t xml:space="preserve">à l’arrêté </w:t>
      </w:r>
      <w:r w:rsidR="00C114CD" w:rsidRPr="00FC537A">
        <w:rPr>
          <w:rFonts w:ascii="Univers Next Pro Light Cond" w:hAnsi="Univers Next Pro Light Cond" w:cs="Arial"/>
          <w:sz w:val="24"/>
          <w:szCs w:val="24"/>
        </w:rPr>
        <w:t xml:space="preserve">du 22 mars 2019 constituant l’annexe 4 du code de la commande publique et </w:t>
      </w:r>
      <w:r w:rsidR="00806352" w:rsidRPr="00FC537A">
        <w:rPr>
          <w:rFonts w:ascii="Univers Next Pro Light Cond" w:hAnsi="Univers Next Pro Light Cond" w:cs="Arial"/>
          <w:sz w:val="24"/>
          <w:szCs w:val="24"/>
        </w:rPr>
        <w:t>fixant la liste des impôts, taxes, contributions</w:t>
      </w:r>
      <w:r w:rsidR="00C114CD" w:rsidRPr="00FC537A">
        <w:rPr>
          <w:rFonts w:ascii="Univers Next Pro Light Cond" w:hAnsi="Univers Next Pro Light Cond" w:cs="Arial"/>
          <w:sz w:val="24"/>
          <w:szCs w:val="24"/>
        </w:rPr>
        <w:t>,</w:t>
      </w:r>
      <w:r w:rsidR="00806352" w:rsidRPr="00FC537A">
        <w:rPr>
          <w:rFonts w:ascii="Univers Next Pro Light Cond" w:hAnsi="Univers Next Pro Light Cond" w:cs="Arial"/>
          <w:sz w:val="24"/>
          <w:szCs w:val="24"/>
        </w:rPr>
        <w:t xml:space="preserve"> ou cotisations sociales donnant lieu à la délivrance de certificats pour l’attribution de marchés publics et de contrats de concession seront obtenues par la Bpi</w:t>
      </w:r>
      <w:r w:rsidR="00C114CD" w:rsidRPr="00FC537A">
        <w:rPr>
          <w:rFonts w:ascii="Univers Next Pro Light Cond" w:hAnsi="Univers Next Pro Light Cond" w:cs="Arial"/>
          <w:sz w:val="24"/>
          <w:szCs w:val="24"/>
        </w:rPr>
        <w:t>, dans la mesure où son profil d’acheteur le permettra</w:t>
      </w:r>
      <w:r w:rsidR="00806352" w:rsidRPr="00FC537A">
        <w:rPr>
          <w:rFonts w:ascii="Univers Next Pro Light Cond" w:hAnsi="Univers Next Pro Light Cond" w:cs="Arial"/>
          <w:sz w:val="24"/>
          <w:szCs w:val="24"/>
        </w:rPr>
        <w:t>. En l’absence de production de ces pièces par les administrations énumérées à l’article R. 114- 9-1 du code des relations entre le public et l’administration, le marché ou l’accord-cadre ne pourra être attribué au candidat concerné.</w:t>
      </w:r>
    </w:p>
    <w:p w14:paraId="37FC741E" w14:textId="77777777" w:rsidR="00FE54A4" w:rsidRPr="00FC537A" w:rsidRDefault="00FE54A4" w:rsidP="00205AFD">
      <w:pPr>
        <w:tabs>
          <w:tab w:val="left" w:pos="1701"/>
        </w:tabs>
        <w:jc w:val="both"/>
        <w:rPr>
          <w:rFonts w:ascii="Univers Next Pro Light Cond" w:hAnsi="Univers Next Pro Light Cond" w:cs="Arial"/>
          <w:b/>
          <w:sz w:val="24"/>
          <w:szCs w:val="24"/>
        </w:rPr>
      </w:pPr>
    </w:p>
    <w:p w14:paraId="4C84BD47" w14:textId="77777777" w:rsidR="00205AFD" w:rsidRPr="00FC537A" w:rsidRDefault="00205AFD" w:rsidP="004746D8">
      <w:pPr>
        <w:pStyle w:val="Titre1"/>
        <w:numPr>
          <w:ilvl w:val="0"/>
          <w:numId w:val="46"/>
        </w:numPr>
        <w:rPr>
          <w:rFonts w:ascii="Univers Next Pro Light Cond" w:hAnsi="Univers Next Pro Light Cond" w:cs="Arial"/>
          <w:b/>
          <w:sz w:val="24"/>
          <w:szCs w:val="24"/>
          <w:u w:val="single"/>
        </w:rPr>
      </w:pPr>
      <w:bookmarkStart w:id="20" w:name="_Toc187740056"/>
      <w:r w:rsidRPr="00FC537A">
        <w:rPr>
          <w:rFonts w:ascii="Univers Next Pro Light Cond" w:hAnsi="Univers Next Pro Light Cond" w:cs="Arial"/>
          <w:b/>
          <w:sz w:val="24"/>
          <w:szCs w:val="24"/>
          <w:u w:val="single"/>
        </w:rPr>
        <w:t>Autres renseignements</w:t>
      </w:r>
      <w:bookmarkEnd w:id="20"/>
    </w:p>
    <w:p w14:paraId="4C84BD48" w14:textId="77777777" w:rsidR="0089234B" w:rsidRPr="00FC537A" w:rsidRDefault="0089234B" w:rsidP="0089234B">
      <w:pPr>
        <w:tabs>
          <w:tab w:val="left" w:pos="1701"/>
        </w:tabs>
        <w:jc w:val="both"/>
        <w:rPr>
          <w:rFonts w:ascii="Univers Next Pro Light Cond" w:hAnsi="Univers Next Pro Light Cond" w:cs="Arial"/>
          <w:b/>
          <w:sz w:val="24"/>
          <w:szCs w:val="24"/>
        </w:rPr>
      </w:pPr>
    </w:p>
    <w:p w14:paraId="50B14A10" w14:textId="77777777" w:rsidR="00F42F0D" w:rsidRPr="00FC537A" w:rsidRDefault="00F42F0D" w:rsidP="00F42F0D">
      <w:pPr>
        <w:tabs>
          <w:tab w:val="left" w:pos="1701"/>
        </w:tabs>
        <w:jc w:val="both"/>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 Le dossier de consultation des entreprises est téléchargeable, par voie électronique à l’adresse suivante :</w:t>
      </w:r>
    </w:p>
    <w:p w14:paraId="3C732B78" w14:textId="77777777" w:rsidR="00F42F0D" w:rsidRPr="00FC537A" w:rsidRDefault="000A13E7" w:rsidP="00F42F0D">
      <w:pPr>
        <w:autoSpaceDE w:val="0"/>
        <w:autoSpaceDN w:val="0"/>
        <w:adjustRightInd w:val="0"/>
        <w:spacing w:line="240" w:lineRule="atLeast"/>
        <w:jc w:val="center"/>
        <w:rPr>
          <w:rFonts w:ascii="Univers Next Pro Light Cond" w:hAnsi="Univers Next Pro Light Cond" w:cs="Arial"/>
          <w:i/>
          <w:iCs/>
          <w:sz w:val="24"/>
          <w:szCs w:val="24"/>
        </w:rPr>
      </w:pPr>
      <w:hyperlink r:id="rId9" w:history="1">
        <w:r w:rsidR="00F42F0D" w:rsidRPr="00FC537A">
          <w:rPr>
            <w:rStyle w:val="Lienhypertexte"/>
            <w:rFonts w:ascii="Univers Next Pro Light Cond" w:hAnsi="Univers Next Pro Light Cond" w:cs="Arial"/>
            <w:sz w:val="24"/>
            <w:szCs w:val="24"/>
          </w:rPr>
          <w:t>www.marches-publics.gouv.fr</w:t>
        </w:r>
      </w:hyperlink>
    </w:p>
    <w:p w14:paraId="1691E9C8" w14:textId="77777777" w:rsidR="002200E1" w:rsidRPr="00FC537A" w:rsidRDefault="002200E1" w:rsidP="0089234B">
      <w:pPr>
        <w:tabs>
          <w:tab w:val="left" w:pos="1701"/>
        </w:tabs>
        <w:jc w:val="both"/>
        <w:rPr>
          <w:rFonts w:ascii="Univers Next Pro Light Cond" w:hAnsi="Univers Next Pro Light Cond" w:cs="Arial"/>
          <w:b/>
          <w:sz w:val="24"/>
          <w:szCs w:val="24"/>
        </w:rPr>
      </w:pPr>
    </w:p>
    <w:p w14:paraId="498E0F99" w14:textId="2F6822D1" w:rsidR="00E36080" w:rsidRPr="00FC537A" w:rsidRDefault="003F3580" w:rsidP="00366B93">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R</w:t>
      </w:r>
      <w:r w:rsidR="00563B58" w:rsidRPr="00FC537A">
        <w:rPr>
          <w:rFonts w:ascii="Univers Next Pro Light Cond" w:hAnsi="Univers Next Pro Light Cond" w:cs="Arial"/>
          <w:sz w:val="24"/>
          <w:szCs w:val="24"/>
        </w:rPr>
        <w:t>enseignements administratifs</w:t>
      </w:r>
      <w:r w:rsidRPr="00FC537A">
        <w:rPr>
          <w:rFonts w:ascii="Univers Next Pro Light Cond" w:hAnsi="Univers Next Pro Light Cond" w:cs="Arial"/>
          <w:sz w:val="24"/>
          <w:szCs w:val="24"/>
        </w:rPr>
        <w:t xml:space="preserve"> : </w:t>
      </w:r>
      <w:r w:rsidR="00563B58" w:rsidRPr="00FC537A">
        <w:rPr>
          <w:rFonts w:ascii="Univers Next Pro Light Cond" w:hAnsi="Univers Next Pro Light Cond" w:cs="Arial"/>
          <w:sz w:val="24"/>
          <w:szCs w:val="24"/>
        </w:rPr>
        <w:t xml:space="preserve">M. Dominique </w:t>
      </w:r>
      <w:proofErr w:type="spellStart"/>
      <w:r w:rsidR="00563B58" w:rsidRPr="00FC537A">
        <w:rPr>
          <w:rFonts w:ascii="Univers Next Pro Light Cond" w:hAnsi="Univers Next Pro Light Cond" w:cs="Arial"/>
          <w:sz w:val="24"/>
          <w:szCs w:val="24"/>
        </w:rPr>
        <w:t>Rouillard</w:t>
      </w:r>
      <w:proofErr w:type="spellEnd"/>
      <w:r w:rsidR="00E36080" w:rsidRPr="00FC537A">
        <w:rPr>
          <w:rFonts w:ascii="Univers Next Pro Light Cond" w:hAnsi="Univers Next Pro Light Cond" w:cs="Arial"/>
          <w:sz w:val="24"/>
          <w:szCs w:val="24"/>
        </w:rPr>
        <w:t>, Chef d</w:t>
      </w:r>
      <w:r w:rsidR="002E0DD6">
        <w:rPr>
          <w:rFonts w:ascii="Univers Next Pro Light Cond" w:hAnsi="Univers Next Pro Light Cond" w:cs="Arial"/>
          <w:sz w:val="24"/>
          <w:szCs w:val="24"/>
        </w:rPr>
        <w:t>u</w:t>
      </w:r>
      <w:r w:rsidR="00E36080" w:rsidRPr="00FC537A">
        <w:rPr>
          <w:rFonts w:ascii="Univers Next Pro Light Cond" w:hAnsi="Univers Next Pro Light Cond" w:cs="Arial"/>
          <w:sz w:val="24"/>
          <w:szCs w:val="24"/>
        </w:rPr>
        <w:t xml:space="preserve"> Service juridique </w:t>
      </w:r>
      <w:r w:rsidR="00BC149C" w:rsidRPr="00FC537A">
        <w:rPr>
          <w:rFonts w:ascii="Univers Next Pro Light Cond" w:hAnsi="Univers Next Pro Light Cond" w:cs="Arial"/>
          <w:sz w:val="24"/>
          <w:szCs w:val="24"/>
        </w:rPr>
        <w:t>–</w:t>
      </w:r>
      <w:r w:rsidR="00563B58" w:rsidRPr="00FC537A">
        <w:rPr>
          <w:rFonts w:ascii="Univers Next Pro Light Cond" w:hAnsi="Univers Next Pro Light Cond" w:cs="Arial"/>
          <w:sz w:val="24"/>
          <w:szCs w:val="24"/>
        </w:rPr>
        <w:t xml:space="preserve"> tel</w:t>
      </w:r>
      <w:r w:rsidR="00BC149C" w:rsidRPr="00FC537A">
        <w:rPr>
          <w:rFonts w:ascii="Univers Next Pro Light Cond" w:hAnsi="Univers Next Pro Light Cond" w:cs="Arial"/>
          <w:sz w:val="24"/>
          <w:szCs w:val="24"/>
        </w:rPr>
        <w:t> :</w:t>
      </w:r>
      <w:r w:rsidR="00563B58" w:rsidRPr="00FC537A">
        <w:rPr>
          <w:rFonts w:ascii="Univers Next Pro Light Cond" w:hAnsi="Univers Next Pro Light Cond" w:cs="Arial"/>
          <w:sz w:val="24"/>
          <w:szCs w:val="24"/>
        </w:rPr>
        <w:t xml:space="preserve"> 01 44 78 45 12</w:t>
      </w:r>
      <w:r w:rsidRPr="00FC537A">
        <w:rPr>
          <w:rFonts w:ascii="Univers Next Pro Light Cond" w:hAnsi="Univers Next Pro Light Cond" w:cs="Arial"/>
          <w:sz w:val="24"/>
          <w:szCs w:val="24"/>
        </w:rPr>
        <w:t xml:space="preserve"> /</w:t>
      </w:r>
      <w:r w:rsidR="00563B58" w:rsidRPr="00FC537A">
        <w:rPr>
          <w:rFonts w:ascii="Univers Next Pro Light Cond" w:hAnsi="Univers Next Pro Light Cond" w:cs="Arial"/>
          <w:sz w:val="24"/>
          <w:szCs w:val="24"/>
        </w:rPr>
        <w:t xml:space="preserve"> </w:t>
      </w:r>
      <w:r w:rsidRPr="00FC537A">
        <w:rPr>
          <w:rFonts w:ascii="Univers Next Pro Light Cond" w:hAnsi="Univers Next Pro Light Cond" w:cs="Arial"/>
          <w:sz w:val="24"/>
          <w:szCs w:val="24"/>
        </w:rPr>
        <w:t xml:space="preserve">servicejuridique@bpi.fr </w:t>
      </w:r>
    </w:p>
    <w:p w14:paraId="2234DD71" w14:textId="69F93327" w:rsidR="003F3580" w:rsidRPr="00FC537A" w:rsidRDefault="003F3580" w:rsidP="00800D48">
      <w:pPr>
        <w:pStyle w:val="Paragraphedeliste"/>
        <w:numPr>
          <w:ilvl w:val="0"/>
          <w:numId w:val="7"/>
        </w:num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Même adresse postale qu’au point 1</w:t>
      </w:r>
    </w:p>
    <w:p w14:paraId="57301920" w14:textId="77777777" w:rsidR="003F3580" w:rsidRPr="00FC537A" w:rsidRDefault="003F3580" w:rsidP="00563B58">
      <w:pPr>
        <w:tabs>
          <w:tab w:val="left" w:pos="1701"/>
        </w:tabs>
        <w:jc w:val="both"/>
        <w:rPr>
          <w:rFonts w:ascii="Univers Next Pro Light Cond" w:hAnsi="Univers Next Pro Light Cond" w:cs="Arial"/>
          <w:sz w:val="24"/>
          <w:szCs w:val="24"/>
        </w:rPr>
      </w:pPr>
    </w:p>
    <w:p w14:paraId="354D3EB9" w14:textId="0200DD2A" w:rsidR="003F3580" w:rsidRPr="00FC537A" w:rsidRDefault="00563B58" w:rsidP="00563B58">
      <w:pPr>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Renseignements </w:t>
      </w:r>
      <w:r w:rsidR="00837526" w:rsidRPr="00FC537A">
        <w:rPr>
          <w:rFonts w:ascii="Univers Next Pro Light Cond" w:hAnsi="Univers Next Pro Light Cond" w:cs="Arial"/>
          <w:sz w:val="24"/>
          <w:szCs w:val="24"/>
        </w:rPr>
        <w:t>technique</w:t>
      </w:r>
      <w:r w:rsidR="003F3580" w:rsidRPr="00FC537A">
        <w:rPr>
          <w:rFonts w:ascii="Univers Next Pro Light Cond" w:hAnsi="Univers Next Pro Light Cond" w:cs="Arial"/>
          <w:sz w:val="24"/>
          <w:szCs w:val="24"/>
        </w:rPr>
        <w:t>s :</w:t>
      </w:r>
      <w:r w:rsidR="00366B93" w:rsidRPr="00FC537A">
        <w:rPr>
          <w:rFonts w:ascii="Univers Next Pro Light Cond" w:hAnsi="Univers Next Pro Light Cond" w:cs="Arial"/>
          <w:sz w:val="24"/>
          <w:szCs w:val="24"/>
        </w:rPr>
        <w:t xml:space="preserve"> </w:t>
      </w:r>
    </w:p>
    <w:p w14:paraId="5BE0F45F" w14:textId="0E477325" w:rsidR="00366B93" w:rsidRPr="00FC537A" w:rsidRDefault="00E2249E" w:rsidP="00800D48">
      <w:pPr>
        <w:pStyle w:val="Paragraphedeliste"/>
        <w:numPr>
          <w:ilvl w:val="0"/>
          <w:numId w:val="7"/>
        </w:num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Mme</w:t>
      </w:r>
      <w:r w:rsidR="00883CC7" w:rsidRPr="00FC537A">
        <w:rPr>
          <w:rFonts w:ascii="Univers Next Pro Light Cond" w:hAnsi="Univers Next Pro Light Cond" w:cs="Arial"/>
          <w:sz w:val="24"/>
          <w:szCs w:val="24"/>
        </w:rPr>
        <w:t xml:space="preserve"> </w:t>
      </w:r>
      <w:proofErr w:type="spellStart"/>
      <w:r w:rsidR="00883CC7" w:rsidRPr="00FC537A">
        <w:rPr>
          <w:rFonts w:ascii="Univers Next Pro Light Cond" w:hAnsi="Univers Next Pro Light Cond" w:cs="Arial"/>
          <w:sz w:val="24"/>
          <w:szCs w:val="24"/>
        </w:rPr>
        <w:t>Nayeli</w:t>
      </w:r>
      <w:proofErr w:type="spellEnd"/>
      <w:r w:rsidR="00883CC7" w:rsidRPr="00FC537A">
        <w:rPr>
          <w:rFonts w:ascii="Univers Next Pro Light Cond" w:hAnsi="Univers Next Pro Light Cond" w:cs="Arial"/>
          <w:sz w:val="24"/>
          <w:szCs w:val="24"/>
        </w:rPr>
        <w:t xml:space="preserve"> DENIZEAU</w:t>
      </w:r>
      <w:r w:rsidR="00A9359C" w:rsidRPr="00FC537A">
        <w:rPr>
          <w:rFonts w:ascii="Univers Next Pro Light Cond" w:hAnsi="Univers Next Pro Light Cond" w:cs="Arial"/>
          <w:sz w:val="24"/>
          <w:szCs w:val="24"/>
        </w:rPr>
        <w:t xml:space="preserve">, </w:t>
      </w:r>
      <w:r w:rsidR="00883CC7" w:rsidRPr="00FC537A">
        <w:rPr>
          <w:rFonts w:ascii="Univers Next Pro Light Cond" w:hAnsi="Univers Next Pro Light Cond" w:cs="Arial"/>
          <w:sz w:val="24"/>
          <w:szCs w:val="24"/>
        </w:rPr>
        <w:t>Cheffe du service Achats</w:t>
      </w:r>
      <w:r w:rsidRPr="00FC537A">
        <w:rPr>
          <w:rFonts w:ascii="Univers Next Pro Light Cond" w:hAnsi="Univers Next Pro Light Cond" w:cs="Arial"/>
          <w:sz w:val="24"/>
          <w:szCs w:val="24"/>
        </w:rPr>
        <w:t xml:space="preserve">, </w:t>
      </w:r>
      <w:r w:rsidR="00883CC7" w:rsidRPr="00FC537A">
        <w:rPr>
          <w:rFonts w:ascii="Univers Next Pro Light Cond" w:hAnsi="Univers Next Pro Light Cond" w:cs="Arial"/>
          <w:sz w:val="24"/>
          <w:szCs w:val="24"/>
        </w:rPr>
        <w:t>Tel : 01 44 78 44 33, mail : nayeli.denizeau@bpi.fr</w:t>
      </w:r>
      <w:r w:rsidR="00366B93" w:rsidRPr="00FC537A">
        <w:rPr>
          <w:rFonts w:ascii="Univers Next Pro Light Cond" w:hAnsi="Univers Next Pro Light Cond" w:cs="Arial"/>
          <w:sz w:val="24"/>
          <w:szCs w:val="24"/>
        </w:rPr>
        <w:t>.</w:t>
      </w:r>
    </w:p>
    <w:p w14:paraId="4C84BD4D" w14:textId="77777777" w:rsidR="00CA6920" w:rsidRPr="00FC537A" w:rsidRDefault="00CA6920" w:rsidP="00205AFD">
      <w:pPr>
        <w:spacing w:line="240" w:lineRule="atLeast"/>
        <w:jc w:val="both"/>
        <w:rPr>
          <w:rFonts w:ascii="Univers Next Pro Light Cond" w:hAnsi="Univers Next Pro Light Cond" w:cs="Arial"/>
          <w:b/>
          <w:i/>
          <w:iCs/>
          <w:sz w:val="24"/>
          <w:szCs w:val="24"/>
        </w:rPr>
      </w:pPr>
    </w:p>
    <w:p w14:paraId="4C84BD4E" w14:textId="77777777" w:rsidR="00563B58" w:rsidRPr="00FC537A" w:rsidRDefault="00563B58" w:rsidP="00563B58">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Bpi se réserve la faculté d’apporter au plus tard 8 jours civils avant la date limite fixée pour la remise des offres des modifications au détail du dossier de consultation. Les candidats devront alors répondre sur la base du dossier modifié.</w:t>
      </w:r>
    </w:p>
    <w:p w14:paraId="5F7E5B88" w14:textId="77777777" w:rsidR="00BA7749" w:rsidRPr="00FC537A" w:rsidRDefault="00BA7749" w:rsidP="00563B58">
      <w:pPr>
        <w:spacing w:line="240" w:lineRule="atLeast"/>
        <w:jc w:val="both"/>
        <w:rPr>
          <w:rFonts w:ascii="Univers Next Pro Light Cond" w:hAnsi="Univers Next Pro Light Cond" w:cs="Arial"/>
          <w:sz w:val="24"/>
          <w:szCs w:val="24"/>
        </w:rPr>
      </w:pPr>
    </w:p>
    <w:p w14:paraId="4C84BD4F" w14:textId="061C8810" w:rsidR="00563B58" w:rsidRPr="00FC537A" w:rsidRDefault="00563B58" w:rsidP="00563B58">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Si un candidat souhaite poser une question, il fera une demande écrite via la </w:t>
      </w:r>
      <w:r w:rsidR="00EF6B27" w:rsidRPr="00FC537A">
        <w:rPr>
          <w:rFonts w:ascii="Univers Next Pro Light Cond" w:hAnsi="Univers Next Pro Light Cond" w:cs="Arial"/>
          <w:sz w:val="24"/>
          <w:szCs w:val="24"/>
        </w:rPr>
        <w:t>Plate</w:t>
      </w:r>
      <w:r w:rsidRPr="00FC537A">
        <w:rPr>
          <w:rFonts w:ascii="Univers Next Pro Light Cond" w:hAnsi="Univers Next Pro Light Cond" w:cs="Arial"/>
          <w:sz w:val="24"/>
          <w:szCs w:val="24"/>
        </w:rPr>
        <w:t xml:space="preserve">forme des achats de l'Etat (Place) au plus tard 8 jours ouvrés avant la date limite de remise des offres. La Bpi s'engage à répondre au plus tard 4 jours ouvrés avant la date limite de remise des offres. Toutes les réponses seront transmises par courriel via la </w:t>
      </w:r>
      <w:r w:rsidR="00EF6B27" w:rsidRPr="00FC537A">
        <w:rPr>
          <w:rFonts w:ascii="Univers Next Pro Light Cond" w:hAnsi="Univers Next Pro Light Cond" w:cs="Arial"/>
          <w:sz w:val="24"/>
          <w:szCs w:val="24"/>
        </w:rPr>
        <w:t>Plate</w:t>
      </w:r>
      <w:r w:rsidRPr="00FC537A">
        <w:rPr>
          <w:rFonts w:ascii="Univers Next Pro Light Cond" w:hAnsi="Univers Next Pro Light Cond" w:cs="Arial"/>
          <w:sz w:val="24"/>
          <w:szCs w:val="24"/>
        </w:rPr>
        <w:t>forme des achats de l'Etat (Place) à l'ensemble des candidats.</w:t>
      </w:r>
    </w:p>
    <w:p w14:paraId="16CD9678" w14:textId="77777777" w:rsidR="00366B93" w:rsidRPr="00FC537A" w:rsidRDefault="00366B93" w:rsidP="00563B58">
      <w:pPr>
        <w:autoSpaceDE w:val="0"/>
        <w:autoSpaceDN w:val="0"/>
        <w:adjustRightInd w:val="0"/>
        <w:jc w:val="both"/>
        <w:rPr>
          <w:rFonts w:ascii="Univers Next Pro Light Cond" w:hAnsi="Univers Next Pro Light Cond" w:cs="Arial"/>
          <w:sz w:val="24"/>
          <w:szCs w:val="24"/>
        </w:rPr>
      </w:pPr>
    </w:p>
    <w:p w14:paraId="4C84BD51" w14:textId="77777777" w:rsidR="000C2480" w:rsidRPr="00FC537A" w:rsidRDefault="000C2480" w:rsidP="004746D8">
      <w:pPr>
        <w:pStyle w:val="Titre1"/>
        <w:numPr>
          <w:ilvl w:val="0"/>
          <w:numId w:val="46"/>
        </w:numPr>
        <w:rPr>
          <w:rFonts w:ascii="Univers Next Pro Light Cond" w:hAnsi="Univers Next Pro Light Cond" w:cs="Arial"/>
          <w:b/>
          <w:sz w:val="24"/>
          <w:szCs w:val="24"/>
          <w:u w:val="single"/>
        </w:rPr>
      </w:pPr>
      <w:bookmarkStart w:id="21" w:name="_Toc187740057"/>
      <w:r w:rsidRPr="00FC537A">
        <w:rPr>
          <w:rFonts w:ascii="Univers Next Pro Light Cond" w:hAnsi="Univers Next Pro Light Cond" w:cs="Arial"/>
          <w:b/>
          <w:sz w:val="24"/>
          <w:szCs w:val="24"/>
          <w:u w:val="single"/>
        </w:rPr>
        <w:t>Dossier de consultation</w:t>
      </w:r>
      <w:bookmarkEnd w:id="21"/>
    </w:p>
    <w:p w14:paraId="4C84BD52" w14:textId="77777777" w:rsidR="00CA6920" w:rsidRPr="00FC537A" w:rsidRDefault="00CA6920" w:rsidP="00205AFD">
      <w:pPr>
        <w:spacing w:line="240" w:lineRule="atLeast"/>
        <w:jc w:val="both"/>
        <w:rPr>
          <w:rFonts w:ascii="Univers Next Pro Light Cond" w:hAnsi="Univers Next Pro Light Cond" w:cs="Arial"/>
          <w:b/>
          <w:iCs/>
          <w:sz w:val="24"/>
          <w:szCs w:val="24"/>
        </w:rPr>
      </w:pPr>
    </w:p>
    <w:p w14:paraId="4C84BD53" w14:textId="77777777" w:rsidR="000C2480" w:rsidRPr="00FC537A" w:rsidRDefault="000C2480" w:rsidP="000C2480">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dossier de consultation des entreprises comprend :</w:t>
      </w:r>
    </w:p>
    <w:p w14:paraId="7ABAAE52" w14:textId="77777777" w:rsidR="00BC149C" w:rsidRPr="00FC537A" w:rsidRDefault="00BC149C" w:rsidP="000C2480">
      <w:pPr>
        <w:spacing w:line="240" w:lineRule="atLeast"/>
        <w:jc w:val="both"/>
        <w:rPr>
          <w:rFonts w:ascii="Univers Next Pro Light Cond" w:hAnsi="Univers Next Pro Light Cond" w:cs="Arial"/>
          <w:sz w:val="24"/>
          <w:szCs w:val="24"/>
        </w:rPr>
      </w:pPr>
    </w:p>
    <w:p w14:paraId="4C84BD55" w14:textId="17240AFF" w:rsidR="000C2480" w:rsidRPr="00FC537A" w:rsidRDefault="0060491C" w:rsidP="00800D48">
      <w:pPr>
        <w:pStyle w:val="Paragraphedeliste"/>
        <w:numPr>
          <w:ilvl w:val="0"/>
          <w:numId w:val="6"/>
        </w:numPr>
        <w:spacing w:line="240" w:lineRule="atLeast"/>
        <w:ind w:left="851" w:hanging="284"/>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rPr>
        <w:t>le présent règlement de la consultation</w:t>
      </w:r>
      <w:r w:rsidR="005756A6" w:rsidRPr="00FC537A">
        <w:rPr>
          <w:rFonts w:ascii="Univers Next Pro Light Cond" w:hAnsi="Univers Next Pro Light Cond" w:cs="Arial"/>
          <w:sz w:val="24"/>
          <w:szCs w:val="24"/>
        </w:rPr>
        <w:t>,</w:t>
      </w:r>
    </w:p>
    <w:p w14:paraId="4C84BD58" w14:textId="58D86572" w:rsidR="000C2480" w:rsidRPr="00FC537A" w:rsidRDefault="000C2480" w:rsidP="000C2480">
      <w:pPr>
        <w:numPr>
          <w:ilvl w:val="0"/>
          <w:numId w:val="1"/>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cahier des clauses</w:t>
      </w:r>
      <w:r w:rsidR="00EF6B27" w:rsidRPr="00FC537A">
        <w:rPr>
          <w:rFonts w:ascii="Univers Next Pro Light Cond" w:hAnsi="Univers Next Pro Light Cond" w:cs="Arial"/>
          <w:sz w:val="24"/>
          <w:szCs w:val="24"/>
        </w:rPr>
        <w:t xml:space="preserve"> </w:t>
      </w:r>
      <w:r w:rsidR="00A9359C" w:rsidRPr="00FC537A">
        <w:rPr>
          <w:rFonts w:ascii="Univers Next Pro Light Cond" w:hAnsi="Univers Next Pro Light Cond" w:cs="Arial"/>
          <w:sz w:val="24"/>
          <w:szCs w:val="24"/>
        </w:rPr>
        <w:t xml:space="preserve">administratives </w:t>
      </w:r>
      <w:r w:rsidR="005A6EC1" w:rsidRPr="00FC537A">
        <w:rPr>
          <w:rFonts w:ascii="Univers Next Pro Light Cond" w:hAnsi="Univers Next Pro Light Cond" w:cs="Arial"/>
          <w:sz w:val="24"/>
          <w:szCs w:val="24"/>
        </w:rPr>
        <w:t>particulières (CC</w:t>
      </w:r>
      <w:r w:rsidR="00A9359C" w:rsidRPr="00FC537A">
        <w:rPr>
          <w:rFonts w:ascii="Univers Next Pro Light Cond" w:hAnsi="Univers Next Pro Light Cond" w:cs="Arial"/>
          <w:sz w:val="24"/>
          <w:szCs w:val="24"/>
        </w:rPr>
        <w:t>A</w:t>
      </w:r>
      <w:r w:rsidRPr="00FC537A">
        <w:rPr>
          <w:rFonts w:ascii="Univers Next Pro Light Cond" w:hAnsi="Univers Next Pro Light Cond" w:cs="Arial"/>
          <w:sz w:val="24"/>
          <w:szCs w:val="24"/>
        </w:rPr>
        <w:t>P),</w:t>
      </w:r>
    </w:p>
    <w:p w14:paraId="347245EC" w14:textId="04C5939E" w:rsidR="00EF6B27" w:rsidRPr="00FC537A" w:rsidRDefault="00EF6B27" w:rsidP="000C2480">
      <w:pPr>
        <w:numPr>
          <w:ilvl w:val="0"/>
          <w:numId w:val="1"/>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w:t>
      </w:r>
      <w:r w:rsidR="005B4569" w:rsidRPr="00FC537A">
        <w:rPr>
          <w:rFonts w:ascii="Univers Next Pro Light Cond" w:hAnsi="Univers Next Pro Light Cond" w:cs="Arial"/>
          <w:sz w:val="24"/>
          <w:szCs w:val="24"/>
        </w:rPr>
        <w:t>e</w:t>
      </w:r>
      <w:r w:rsidR="00A9359C" w:rsidRPr="00FC537A">
        <w:rPr>
          <w:rFonts w:ascii="Univers Next Pro Light Cond" w:hAnsi="Univers Next Pro Light Cond" w:cs="Arial"/>
          <w:sz w:val="24"/>
          <w:szCs w:val="24"/>
        </w:rPr>
        <w:t xml:space="preserve"> cahier des clauses techniques particulières et se</w:t>
      </w:r>
      <w:r w:rsidR="005B4569" w:rsidRPr="00FC537A">
        <w:rPr>
          <w:rFonts w:ascii="Univers Next Pro Light Cond" w:hAnsi="Univers Next Pro Light Cond" w:cs="Arial"/>
          <w:sz w:val="24"/>
          <w:szCs w:val="24"/>
        </w:rPr>
        <w:t xml:space="preserve">s annexes </w:t>
      </w:r>
      <w:r w:rsidRPr="00FC537A">
        <w:rPr>
          <w:rFonts w:ascii="Univers Next Pro Light Cond" w:hAnsi="Univers Next Pro Light Cond" w:cs="Arial"/>
          <w:sz w:val="24"/>
          <w:szCs w:val="24"/>
        </w:rPr>
        <w:t>(CC</w:t>
      </w:r>
      <w:r w:rsidR="00A9359C" w:rsidRPr="00FC537A">
        <w:rPr>
          <w:rFonts w:ascii="Univers Next Pro Light Cond" w:hAnsi="Univers Next Pro Light Cond" w:cs="Arial"/>
          <w:sz w:val="24"/>
          <w:szCs w:val="24"/>
        </w:rPr>
        <w:t>T</w:t>
      </w:r>
      <w:r w:rsidRPr="00FC537A">
        <w:rPr>
          <w:rFonts w:ascii="Univers Next Pro Light Cond" w:hAnsi="Univers Next Pro Light Cond" w:cs="Arial"/>
          <w:sz w:val="24"/>
          <w:szCs w:val="24"/>
        </w:rPr>
        <w:t xml:space="preserve">P), </w:t>
      </w:r>
    </w:p>
    <w:p w14:paraId="02EC19EB" w14:textId="36AAEC72" w:rsidR="009E4220" w:rsidRPr="00FC537A" w:rsidRDefault="009E4220" w:rsidP="000C2480">
      <w:pPr>
        <w:numPr>
          <w:ilvl w:val="0"/>
          <w:numId w:val="1"/>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la charte documentaire,</w:t>
      </w:r>
    </w:p>
    <w:p w14:paraId="2D836FD9" w14:textId="6BE5D8BE" w:rsidR="004C6700" w:rsidRPr="00FC537A" w:rsidRDefault="00A9359C" w:rsidP="00837526">
      <w:pPr>
        <w:pStyle w:val="Paragraphedeliste"/>
        <w:numPr>
          <w:ilvl w:val="0"/>
          <w:numId w:val="1"/>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w:t>
      </w:r>
      <w:r w:rsidR="00366B93" w:rsidRPr="00FC537A">
        <w:rPr>
          <w:rFonts w:ascii="Univers Next Pro Light Cond" w:hAnsi="Univers Next Pro Light Cond" w:cs="Arial"/>
          <w:sz w:val="24"/>
          <w:szCs w:val="24"/>
        </w:rPr>
        <w:t>e</w:t>
      </w:r>
      <w:r w:rsidR="003411C3" w:rsidRPr="00FC537A">
        <w:rPr>
          <w:rFonts w:ascii="Univers Next Pro Light Cond" w:hAnsi="Univers Next Pro Light Cond" w:cs="Arial"/>
          <w:sz w:val="24"/>
          <w:szCs w:val="24"/>
        </w:rPr>
        <w:t>s</w:t>
      </w:r>
      <w:r w:rsidR="00366B93" w:rsidRPr="00FC537A">
        <w:rPr>
          <w:rFonts w:ascii="Univers Next Pro Light Cond" w:hAnsi="Univers Next Pro Light Cond" w:cs="Arial"/>
          <w:sz w:val="24"/>
          <w:szCs w:val="24"/>
        </w:rPr>
        <w:t xml:space="preserve"> cadre</w:t>
      </w:r>
      <w:r w:rsidR="003411C3" w:rsidRPr="00FC537A">
        <w:rPr>
          <w:rFonts w:ascii="Univers Next Pro Light Cond" w:hAnsi="Univers Next Pro Light Cond" w:cs="Arial"/>
          <w:sz w:val="24"/>
          <w:szCs w:val="24"/>
        </w:rPr>
        <w:t>s</w:t>
      </w:r>
      <w:r w:rsidR="00366B93" w:rsidRPr="00FC537A">
        <w:rPr>
          <w:rFonts w:ascii="Univers Next Pro Light Cond" w:hAnsi="Univers Next Pro Light Cond" w:cs="Arial"/>
          <w:sz w:val="24"/>
          <w:szCs w:val="24"/>
        </w:rPr>
        <w:t xml:space="preserve"> de réponse d</w:t>
      </w:r>
      <w:r w:rsidR="003411C3" w:rsidRPr="00FC537A">
        <w:rPr>
          <w:rFonts w:ascii="Univers Next Pro Light Cond" w:hAnsi="Univers Next Pro Light Cond" w:cs="Arial"/>
          <w:sz w:val="24"/>
          <w:szCs w:val="24"/>
        </w:rPr>
        <w:t>es</w:t>
      </w:r>
      <w:r w:rsidR="00366B93" w:rsidRPr="00FC537A">
        <w:rPr>
          <w:rFonts w:ascii="Univers Next Pro Light Cond" w:hAnsi="Univers Next Pro Light Cond" w:cs="Arial"/>
          <w:sz w:val="24"/>
          <w:szCs w:val="24"/>
        </w:rPr>
        <w:t xml:space="preserve"> </w:t>
      </w:r>
      <w:r w:rsidR="005B4569" w:rsidRPr="00FC537A">
        <w:rPr>
          <w:rFonts w:ascii="Univers Next Pro Light Cond" w:hAnsi="Univers Next Pro Light Cond" w:cs="Arial"/>
          <w:sz w:val="24"/>
          <w:szCs w:val="24"/>
        </w:rPr>
        <w:t>lot</w:t>
      </w:r>
      <w:r w:rsidR="003411C3" w:rsidRPr="00FC537A">
        <w:rPr>
          <w:rFonts w:ascii="Univers Next Pro Light Cond" w:hAnsi="Univers Next Pro Light Cond" w:cs="Arial"/>
          <w:sz w:val="24"/>
          <w:szCs w:val="24"/>
        </w:rPr>
        <w:t>s</w:t>
      </w:r>
      <w:r w:rsidR="005B4569" w:rsidRPr="00FC537A">
        <w:rPr>
          <w:rFonts w:ascii="Univers Next Pro Light Cond" w:hAnsi="Univers Next Pro Light Cond" w:cs="Arial"/>
          <w:sz w:val="24"/>
          <w:szCs w:val="24"/>
        </w:rPr>
        <w:t xml:space="preserve"> N°1</w:t>
      </w:r>
      <w:r w:rsidR="00E2249E" w:rsidRPr="00FC537A">
        <w:rPr>
          <w:rFonts w:ascii="Univers Next Pro Light Cond" w:hAnsi="Univers Next Pro Light Cond" w:cs="Arial"/>
          <w:sz w:val="24"/>
          <w:szCs w:val="24"/>
        </w:rPr>
        <w:t>,</w:t>
      </w:r>
      <w:r w:rsidR="003411C3" w:rsidRPr="00FC537A">
        <w:rPr>
          <w:rFonts w:ascii="Univers Next Pro Light Cond" w:hAnsi="Univers Next Pro Light Cond" w:cs="Arial"/>
          <w:sz w:val="24"/>
          <w:szCs w:val="24"/>
        </w:rPr>
        <w:t xml:space="preserve"> N°2, N°3, N°4, N°5, N°6 et N°7</w:t>
      </w:r>
    </w:p>
    <w:p w14:paraId="42D14943" w14:textId="29F8A887" w:rsidR="00A9359C" w:rsidRPr="00FC537A" w:rsidRDefault="00366B93" w:rsidP="00837526">
      <w:pPr>
        <w:pStyle w:val="Paragraphedeliste"/>
        <w:numPr>
          <w:ilvl w:val="0"/>
          <w:numId w:val="1"/>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w:t>
      </w:r>
      <w:r w:rsidR="003411C3" w:rsidRPr="00FC537A">
        <w:rPr>
          <w:rFonts w:ascii="Univers Next Pro Light Cond" w:hAnsi="Univers Next Pro Light Cond" w:cs="Arial"/>
          <w:sz w:val="24"/>
          <w:szCs w:val="24"/>
        </w:rPr>
        <w:t>’annexe financière</w:t>
      </w:r>
      <w:r w:rsidR="003C0D1C" w:rsidRPr="00FC537A">
        <w:rPr>
          <w:rFonts w:ascii="Univers Next Pro Light Cond" w:hAnsi="Univers Next Pro Light Cond" w:cs="Arial"/>
          <w:sz w:val="24"/>
          <w:szCs w:val="24"/>
        </w:rPr>
        <w:t>.</w:t>
      </w:r>
    </w:p>
    <w:p w14:paraId="061B1356" w14:textId="77777777" w:rsidR="00E14F13" w:rsidRPr="00FC537A" w:rsidRDefault="00E14F13" w:rsidP="00110513">
      <w:pPr>
        <w:spacing w:line="240" w:lineRule="atLeast"/>
        <w:jc w:val="both"/>
        <w:rPr>
          <w:rFonts w:ascii="Univers Next Pro Light Cond" w:hAnsi="Univers Next Pro Light Cond" w:cs="Arial"/>
          <w:b/>
          <w:sz w:val="24"/>
          <w:szCs w:val="24"/>
        </w:rPr>
      </w:pPr>
    </w:p>
    <w:p w14:paraId="4C84BD5B" w14:textId="3E4ADF38" w:rsidR="001C18DF" w:rsidRPr="00FC537A" w:rsidRDefault="001C18DF" w:rsidP="00883CC7">
      <w:pPr>
        <w:pStyle w:val="Titre1"/>
        <w:rPr>
          <w:rFonts w:ascii="Univers Next Pro Light Cond" w:hAnsi="Univers Next Pro Light Cond" w:cs="Arial"/>
          <w:sz w:val="24"/>
          <w:szCs w:val="24"/>
          <w:u w:val="single"/>
        </w:rPr>
      </w:pPr>
      <w:bookmarkStart w:id="22" w:name="_Toc187740058"/>
      <w:r w:rsidRPr="00FC537A">
        <w:rPr>
          <w:rFonts w:ascii="Univers Next Pro Light Cond" w:hAnsi="Univers Next Pro Light Cond" w:cs="Arial"/>
          <w:b/>
          <w:sz w:val="24"/>
          <w:szCs w:val="24"/>
          <w:u w:val="single"/>
        </w:rPr>
        <w:t>Modalités de remise des candidatures et des offres</w:t>
      </w:r>
      <w:r w:rsidR="0011270B" w:rsidRPr="00FC537A">
        <w:rPr>
          <w:rFonts w:ascii="Univers Next Pro Light Cond" w:hAnsi="Univers Next Pro Light Cond" w:cs="Arial"/>
          <w:b/>
          <w:sz w:val="24"/>
          <w:szCs w:val="24"/>
        </w:rPr>
        <w:t xml:space="preserve"> : </w:t>
      </w:r>
      <w:r w:rsidR="00600178" w:rsidRPr="00FC537A">
        <w:rPr>
          <w:rFonts w:ascii="Univers Next Pro Light Cond" w:hAnsi="Univers Next Pro Light Cond" w:cs="Arial"/>
          <w:b/>
          <w:sz w:val="24"/>
          <w:szCs w:val="24"/>
        </w:rPr>
        <w:t>P</w:t>
      </w:r>
      <w:r w:rsidR="0011270B" w:rsidRPr="00FC537A">
        <w:rPr>
          <w:rFonts w:ascii="Univers Next Pro Light Cond" w:hAnsi="Univers Next Pro Light Cond" w:cs="Arial"/>
          <w:b/>
          <w:sz w:val="24"/>
          <w:szCs w:val="24"/>
        </w:rPr>
        <w:t>rocédure dématérialisée</w:t>
      </w:r>
      <w:r w:rsidRPr="00FC537A">
        <w:rPr>
          <w:rFonts w:ascii="Univers Next Pro Light Cond" w:hAnsi="Univers Next Pro Light Cond" w:cs="Arial"/>
          <w:b/>
          <w:sz w:val="24"/>
          <w:szCs w:val="24"/>
        </w:rPr>
        <w:t>.</w:t>
      </w:r>
      <w:bookmarkEnd w:id="22"/>
    </w:p>
    <w:p w14:paraId="59590717" w14:textId="77777777" w:rsidR="00F42F0D" w:rsidRPr="00FC537A" w:rsidRDefault="00F42F0D" w:rsidP="00F42F0D">
      <w:pPr>
        <w:tabs>
          <w:tab w:val="left" w:pos="1701"/>
        </w:tabs>
        <w:jc w:val="both"/>
        <w:rPr>
          <w:rFonts w:ascii="Univers Next Pro Light Cond" w:hAnsi="Univers Next Pro Light Cond" w:cs="Arial"/>
          <w:sz w:val="24"/>
          <w:szCs w:val="24"/>
        </w:rPr>
      </w:pPr>
    </w:p>
    <w:p w14:paraId="54FE20B5" w14:textId="77777777" w:rsidR="0011270B" w:rsidRPr="00FC537A" w:rsidRDefault="0011270B" w:rsidP="0011270B">
      <w:pPr>
        <w:jc w:val="both"/>
        <w:rPr>
          <w:rFonts w:ascii="Univers Next Pro Light Cond" w:hAnsi="Univers Next Pro Light Cond" w:cs="Arial"/>
          <w:b/>
          <w:sz w:val="24"/>
          <w:szCs w:val="24"/>
          <w:u w:val="single"/>
        </w:rPr>
      </w:pPr>
      <w:r w:rsidRPr="00FC537A">
        <w:rPr>
          <w:rFonts w:ascii="Univers Next Pro Light Cond" w:hAnsi="Univers Next Pro Light Cond" w:cs="Arial"/>
          <w:b/>
          <w:sz w:val="24"/>
          <w:szCs w:val="24"/>
          <w:u w:val="single"/>
        </w:rPr>
        <w:t>Les candidats remettent leurs candidatures et leurs offres uniquement sous forme dématérialisée à l’exclusion de tout autre mode de transmission.</w:t>
      </w:r>
    </w:p>
    <w:p w14:paraId="7B24FCAB" w14:textId="77777777" w:rsidR="0011270B" w:rsidRPr="00FC537A" w:rsidRDefault="0011270B" w:rsidP="00F42F0D">
      <w:pPr>
        <w:tabs>
          <w:tab w:val="left" w:pos="1701"/>
        </w:tabs>
        <w:jc w:val="both"/>
        <w:rPr>
          <w:rFonts w:ascii="Univers Next Pro Light Cond" w:hAnsi="Univers Next Pro Light Cond" w:cs="Arial"/>
          <w:sz w:val="24"/>
          <w:szCs w:val="24"/>
        </w:rPr>
      </w:pPr>
    </w:p>
    <w:p w14:paraId="4771F35E" w14:textId="04E3181D" w:rsidR="00F42F0D" w:rsidRPr="00FC537A" w:rsidRDefault="00F42F0D" w:rsidP="00F42F0D">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dossier</w:t>
      </w:r>
      <w:r w:rsidR="00600178" w:rsidRPr="00FC537A">
        <w:rPr>
          <w:rFonts w:ascii="Univers Next Pro Light Cond" w:hAnsi="Univers Next Pro Light Cond" w:cs="Arial"/>
          <w:sz w:val="24"/>
          <w:szCs w:val="24"/>
        </w:rPr>
        <w:t xml:space="preserve"> dématérialisé</w:t>
      </w:r>
      <w:r w:rsidRPr="00FC537A">
        <w:rPr>
          <w:rFonts w:ascii="Univers Next Pro Light Cond" w:hAnsi="Univers Next Pro Light Cond" w:cs="Arial"/>
          <w:sz w:val="24"/>
          <w:szCs w:val="24"/>
        </w:rPr>
        <w:t>, dispensé du formalisme de la double enveloppe, à rem</w:t>
      </w:r>
      <w:r w:rsidR="00E67A03" w:rsidRPr="00FC537A">
        <w:rPr>
          <w:rFonts w:ascii="Univers Next Pro Light Cond" w:hAnsi="Univers Next Pro Light Cond" w:cs="Arial"/>
          <w:sz w:val="24"/>
          <w:szCs w:val="24"/>
        </w:rPr>
        <w:t>ettre par les candidats comprend :</w:t>
      </w:r>
    </w:p>
    <w:p w14:paraId="4918CA0E" w14:textId="77777777" w:rsidR="0018591C" w:rsidRPr="00FC537A" w:rsidRDefault="0018591C" w:rsidP="00F42F0D">
      <w:pPr>
        <w:spacing w:line="240" w:lineRule="atLeast"/>
        <w:jc w:val="both"/>
        <w:rPr>
          <w:rFonts w:ascii="Univers Next Pro Light Cond" w:hAnsi="Univers Next Pro Light Cond" w:cs="Arial"/>
          <w:sz w:val="24"/>
          <w:szCs w:val="24"/>
        </w:rPr>
      </w:pPr>
    </w:p>
    <w:p w14:paraId="497A291D" w14:textId="4DE85C0A" w:rsidR="00E67A03" w:rsidRPr="00FC537A" w:rsidRDefault="00E67A03" w:rsidP="00800D48">
      <w:pPr>
        <w:pStyle w:val="Paragraphedeliste"/>
        <w:numPr>
          <w:ilvl w:val="0"/>
          <w:numId w:val="7"/>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Candidature</w:t>
      </w:r>
    </w:p>
    <w:p w14:paraId="6F529343" w14:textId="661FB848" w:rsidR="00E67A03" w:rsidRPr="00FC537A" w:rsidRDefault="00E67A03" w:rsidP="00800D48">
      <w:pPr>
        <w:pStyle w:val="Paragraphedeliste"/>
        <w:numPr>
          <w:ilvl w:val="0"/>
          <w:numId w:val="7"/>
        </w:num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Offre</w:t>
      </w:r>
    </w:p>
    <w:p w14:paraId="79923A35" w14:textId="77777777" w:rsidR="00F42F0D" w:rsidRPr="00FC537A" w:rsidRDefault="00F42F0D" w:rsidP="00F42F0D">
      <w:pPr>
        <w:spacing w:line="240" w:lineRule="atLeast"/>
        <w:jc w:val="both"/>
        <w:rPr>
          <w:rFonts w:ascii="Univers Next Pro Light Cond" w:hAnsi="Univers Next Pro Light Cond" w:cs="Arial"/>
          <w:sz w:val="24"/>
          <w:szCs w:val="24"/>
        </w:rPr>
      </w:pPr>
    </w:p>
    <w:p w14:paraId="79CFF405" w14:textId="77777777" w:rsidR="00F42F0D" w:rsidRPr="00FC537A" w:rsidRDefault="00F42F0D" w:rsidP="00F42F0D">
      <w:pPr>
        <w:spacing w:line="240" w:lineRule="atLeast"/>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 xml:space="preserve">Candidature </w:t>
      </w:r>
    </w:p>
    <w:p w14:paraId="03B6402E" w14:textId="77777777" w:rsidR="00B06F79" w:rsidRPr="00FC537A" w:rsidRDefault="00B06F79" w:rsidP="00B06F79">
      <w:pPr>
        <w:spacing w:line="240" w:lineRule="atLeast"/>
        <w:jc w:val="both"/>
        <w:rPr>
          <w:rFonts w:ascii="Univers Next Pro Light Cond" w:hAnsi="Univers Next Pro Light Cond" w:cs="Arial"/>
          <w:sz w:val="24"/>
          <w:szCs w:val="24"/>
          <w:u w:val="single"/>
        </w:rPr>
      </w:pPr>
    </w:p>
    <w:p w14:paraId="3E5040AB" w14:textId="0D0111E5" w:rsidR="00BF6AD5" w:rsidRPr="00FC537A" w:rsidRDefault="00BF6AD5" w:rsidP="00EC3CB4">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Conformément à </w:t>
      </w:r>
      <w:r w:rsidR="00EC3CB4" w:rsidRPr="00FC537A">
        <w:rPr>
          <w:rFonts w:ascii="Univers Next Pro Light Cond" w:hAnsi="Univers Next Pro Light Cond" w:cs="Arial"/>
          <w:sz w:val="24"/>
          <w:szCs w:val="24"/>
        </w:rPr>
        <w:t>l’a</w:t>
      </w:r>
      <w:r w:rsidRPr="00FC537A">
        <w:rPr>
          <w:rFonts w:ascii="Univers Next Pro Light Cond" w:hAnsi="Univers Next Pro Light Cond" w:cs="Arial"/>
          <w:sz w:val="24"/>
          <w:szCs w:val="24"/>
        </w:rPr>
        <w:t xml:space="preserve">rticle R2143-3 </w:t>
      </w:r>
      <w:r w:rsidR="00EC3CB4" w:rsidRPr="00FC537A">
        <w:rPr>
          <w:rFonts w:ascii="Univers Next Pro Light Cond" w:hAnsi="Univers Next Pro Light Cond" w:cs="Arial"/>
          <w:sz w:val="24"/>
          <w:szCs w:val="24"/>
        </w:rPr>
        <w:t>du code de la commande publique, l</w:t>
      </w:r>
      <w:r w:rsidRPr="00FC537A">
        <w:rPr>
          <w:rFonts w:ascii="Univers Next Pro Light Cond" w:hAnsi="Univers Next Pro Light Cond" w:cs="Arial"/>
          <w:sz w:val="24"/>
          <w:szCs w:val="24"/>
        </w:rPr>
        <w:t xml:space="preserve">e candidat produit à l'appui de sa candidature </w:t>
      </w:r>
      <w:r w:rsidR="00C666C1">
        <w:rPr>
          <w:rFonts w:ascii="Univers Next Pro Light Cond" w:hAnsi="Univers Next Pro Light Cond" w:cs="Arial"/>
          <w:sz w:val="24"/>
          <w:szCs w:val="24"/>
        </w:rPr>
        <w:t xml:space="preserve"> l</w:t>
      </w:r>
      <w:r w:rsidR="00C666C1" w:rsidRPr="00FC537A">
        <w:rPr>
          <w:rFonts w:ascii="Univers Next Pro Light Cond" w:hAnsi="Univers Next Pro Light Cond" w:cs="Arial"/>
          <w:sz w:val="24"/>
          <w:szCs w:val="24"/>
        </w:rPr>
        <w:t xml:space="preserve">es </w:t>
      </w:r>
      <w:r w:rsidRPr="00FC537A">
        <w:rPr>
          <w:rFonts w:ascii="Univers Next Pro Light Cond" w:hAnsi="Univers Next Pro Light Cond" w:cs="Arial"/>
          <w:sz w:val="24"/>
          <w:szCs w:val="24"/>
        </w:rPr>
        <w:t xml:space="preserve">renseignements demandés par </w:t>
      </w:r>
      <w:r w:rsidR="00EC3CB4" w:rsidRPr="00FC537A">
        <w:rPr>
          <w:rFonts w:ascii="Univers Next Pro Light Cond" w:hAnsi="Univers Next Pro Light Cond" w:cs="Arial"/>
          <w:sz w:val="24"/>
          <w:szCs w:val="24"/>
        </w:rPr>
        <w:t>la Bpi</w:t>
      </w:r>
      <w:r w:rsidRPr="00FC537A">
        <w:rPr>
          <w:rFonts w:ascii="Univers Next Pro Light Cond" w:hAnsi="Univers Next Pro Light Cond" w:cs="Arial"/>
          <w:sz w:val="24"/>
          <w:szCs w:val="24"/>
        </w:rPr>
        <w:t xml:space="preserve"> aux fins de vérification de l'aptitude à exercer l'activité professionnelle, de la capacité économique et financière et des capacités techniques et professionnelles du candidat</w:t>
      </w:r>
      <w:r w:rsidR="00EC3CB4" w:rsidRPr="00FC537A">
        <w:rPr>
          <w:rFonts w:ascii="Univers Next Pro Light Cond" w:hAnsi="Univers Next Pro Light Cond" w:cs="Arial"/>
          <w:sz w:val="24"/>
          <w:szCs w:val="24"/>
        </w:rPr>
        <w:t>,</w:t>
      </w:r>
      <w:r w:rsidR="00A07F17" w:rsidRPr="00FC537A">
        <w:rPr>
          <w:rFonts w:ascii="Univers Next Pro Light Cond" w:hAnsi="Univers Next Pro Light Cond" w:cs="Arial"/>
          <w:sz w:val="24"/>
          <w:szCs w:val="24"/>
        </w:rPr>
        <w:t xml:space="preserve"> </w:t>
      </w:r>
      <w:r w:rsidR="00EC3CB4" w:rsidRPr="00FC537A">
        <w:rPr>
          <w:rFonts w:ascii="Univers Next Pro Light Cond" w:hAnsi="Univers Next Pro Light Cond" w:cs="Arial"/>
          <w:sz w:val="24"/>
          <w:szCs w:val="24"/>
        </w:rPr>
        <w:t>énumérés ci-après</w:t>
      </w:r>
      <w:r w:rsidRPr="00FC537A">
        <w:rPr>
          <w:rFonts w:ascii="Univers Next Pro Light Cond" w:hAnsi="Univers Next Pro Light Cond" w:cs="Arial"/>
          <w:sz w:val="24"/>
          <w:szCs w:val="24"/>
        </w:rPr>
        <w:t>.</w:t>
      </w:r>
    </w:p>
    <w:p w14:paraId="0C29DAEB" w14:textId="77777777" w:rsidR="00BF6AD5" w:rsidRPr="00FC537A" w:rsidRDefault="00BF6AD5" w:rsidP="00B06F79">
      <w:pPr>
        <w:spacing w:line="240" w:lineRule="atLeast"/>
        <w:jc w:val="both"/>
        <w:rPr>
          <w:rFonts w:ascii="Univers Next Pro Light Cond" w:hAnsi="Univers Next Pro Light Cond" w:cs="Arial"/>
          <w:sz w:val="24"/>
          <w:szCs w:val="24"/>
          <w:u w:val="single"/>
        </w:rPr>
      </w:pPr>
    </w:p>
    <w:p w14:paraId="366E864F" w14:textId="57770A08" w:rsidR="00AB0847" w:rsidRPr="00FC537A" w:rsidRDefault="00AB0847" w:rsidP="00B06F79">
      <w:pPr>
        <w:spacing w:line="240" w:lineRule="atLeast"/>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Les candidats communiquent leur chiffre d’affaires général annuel et leur c</w:t>
      </w:r>
      <w:r w:rsidRPr="00FC537A">
        <w:rPr>
          <w:rFonts w:ascii="Univers Next Pro Light Cond" w:hAnsi="Univers Next Pro Light Cond" w:cs="Arial"/>
          <w:bCs/>
          <w:sz w:val="24"/>
          <w:szCs w:val="24"/>
        </w:rPr>
        <w:t xml:space="preserve">hiffre d'affaires annuel dans le domaine d'activité </w:t>
      </w:r>
      <w:r w:rsidR="00EC3CB4" w:rsidRPr="00FC537A">
        <w:rPr>
          <w:rFonts w:ascii="Univers Next Pro Light Cond" w:hAnsi="Univers Next Pro Light Cond" w:cs="Arial"/>
          <w:bCs/>
          <w:sz w:val="24"/>
          <w:szCs w:val="24"/>
        </w:rPr>
        <w:t xml:space="preserve">objet du présent appel d’offres </w:t>
      </w:r>
      <w:r w:rsidRPr="00FC537A">
        <w:rPr>
          <w:rFonts w:ascii="Univers Next Pro Light Cond" w:hAnsi="Univers Next Pro Light Cond" w:cs="Arial"/>
          <w:bCs/>
          <w:sz w:val="24"/>
          <w:szCs w:val="24"/>
        </w:rPr>
        <w:t>pour les trois derniers exercices disponibles.</w:t>
      </w:r>
    </w:p>
    <w:p w14:paraId="48858D1D" w14:textId="0E5CB397" w:rsidR="009E1DF6" w:rsidRPr="00FC537A" w:rsidRDefault="009E1DF6" w:rsidP="009E1DF6">
      <w:pPr>
        <w:pStyle w:val="Default"/>
        <w:jc w:val="both"/>
        <w:rPr>
          <w:rFonts w:ascii="Univers Next Pro Light Cond" w:hAnsi="Univers Next Pro Light Cond"/>
        </w:rPr>
      </w:pPr>
      <w:r w:rsidRPr="00FC537A">
        <w:rPr>
          <w:rFonts w:ascii="Univers Next Pro Light Cond" w:hAnsi="Univers Next Pro Light Cond"/>
        </w:rPr>
        <w:t xml:space="preserve">Si, pour une raison justifiée, le candidat n’est pas en mesure de produire les renseignements et documents demandés par la Bpi, il est autorisé à prouver </w:t>
      </w:r>
      <w:r w:rsidR="00EC3CB4" w:rsidRPr="00FC537A">
        <w:rPr>
          <w:rFonts w:ascii="Univers Next Pro Light Cond" w:hAnsi="Univers Next Pro Light Cond"/>
        </w:rPr>
        <w:t>s</w:t>
      </w:r>
      <w:r w:rsidRPr="00FC537A">
        <w:rPr>
          <w:rFonts w:ascii="Univers Next Pro Light Cond" w:hAnsi="Univers Next Pro Light Cond"/>
        </w:rPr>
        <w:t>a capacité économique et financière par tout autre moyen approprié.</w:t>
      </w:r>
    </w:p>
    <w:p w14:paraId="46E7DFE7" w14:textId="77777777" w:rsidR="009E1DF6" w:rsidRPr="00FC537A" w:rsidRDefault="009E1DF6" w:rsidP="00B06F79">
      <w:pPr>
        <w:spacing w:line="240" w:lineRule="atLeast"/>
        <w:jc w:val="both"/>
        <w:rPr>
          <w:rFonts w:ascii="Univers Next Pro Light Cond" w:hAnsi="Univers Next Pro Light Cond" w:cs="Arial"/>
          <w:sz w:val="24"/>
          <w:szCs w:val="24"/>
          <w:u w:val="single"/>
        </w:rPr>
      </w:pPr>
    </w:p>
    <w:p w14:paraId="5C5159FB" w14:textId="4823152B" w:rsidR="00EC56E3" w:rsidRPr="00FC537A" w:rsidRDefault="00EC56E3" w:rsidP="00EC56E3">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Conformément à l’article Article R2142-14 de la commande publique, </w:t>
      </w:r>
      <w:r w:rsidR="007B32DE" w:rsidRPr="00FC537A">
        <w:rPr>
          <w:rFonts w:ascii="Univers Next Pro Light Cond" w:hAnsi="Univers Next Pro Light Cond" w:cs="Arial"/>
          <w:sz w:val="24"/>
          <w:szCs w:val="24"/>
        </w:rPr>
        <w:t>l</w:t>
      </w:r>
      <w:r w:rsidR="00B06F79" w:rsidRPr="00FC537A">
        <w:rPr>
          <w:rFonts w:ascii="Univers Next Pro Light Cond" w:hAnsi="Univers Next Pro Light Cond" w:cs="Arial"/>
          <w:sz w:val="24"/>
          <w:szCs w:val="24"/>
        </w:rPr>
        <w:t xml:space="preserve">e candidat produit </w:t>
      </w:r>
      <w:r w:rsidRPr="00FC537A">
        <w:rPr>
          <w:rFonts w:ascii="Univers Next Pro Light Cond" w:hAnsi="Univers Next Pro Light Cond" w:cs="Arial"/>
          <w:sz w:val="24"/>
          <w:szCs w:val="24"/>
        </w:rPr>
        <w:t xml:space="preserve">pour l’examen de ses capacités techniques et professionnelles la </w:t>
      </w:r>
      <w:r w:rsidRPr="00FC537A">
        <w:rPr>
          <w:rFonts w:ascii="Univers Next Pro Light Cond" w:hAnsi="Univers Next Pro Light Cond" w:cs="Arial"/>
          <w:sz w:val="24"/>
          <w:szCs w:val="24"/>
          <w:u w:val="single"/>
        </w:rPr>
        <w:t>liste des principales livraisons effectuées ou des principaux services</w:t>
      </w:r>
      <w:r w:rsidRPr="00FC537A">
        <w:rPr>
          <w:rFonts w:ascii="Univers Next Pro Light Cond" w:hAnsi="Univers Next Pro Light Cond" w:cs="Arial"/>
          <w:sz w:val="24"/>
          <w:szCs w:val="24"/>
        </w:rPr>
        <w:t xml:space="preserve"> fournis au cours des trois dernières années indiquant le montant, la date et le destinataire public ou privé. Les livraisons et les prestations de services sont prouvées par des attestations du destinataire ou, à défaut, par une déclaration du candidat.</w:t>
      </w:r>
    </w:p>
    <w:p w14:paraId="01C8C4A2" w14:textId="0FC2DA2B" w:rsidR="00B06F79" w:rsidRPr="00FC537A" w:rsidRDefault="00EC56E3" w:rsidP="00EC56E3">
      <w:pPr>
        <w:pStyle w:val="Default"/>
        <w:jc w:val="both"/>
        <w:rPr>
          <w:rFonts w:ascii="Univers Next Pro Light Cond" w:hAnsi="Univers Next Pro Light Cond"/>
        </w:rPr>
      </w:pPr>
      <w:r w:rsidRPr="00FC537A">
        <w:rPr>
          <w:rFonts w:ascii="Univers Next Pro Light Cond" w:hAnsi="Univers Next Pro Light Cond"/>
        </w:rPr>
        <w:t>Si, pour une raison justifiée, le candidat n’est pas en mesure de produire les renseignements et documents demandés par la Bpi, il est autorisé à prouver ses capacités techniques et professionnelles par tout autre moyen approprié</w:t>
      </w:r>
      <w:r w:rsidR="00B06F79" w:rsidRPr="00FC537A">
        <w:rPr>
          <w:rFonts w:ascii="Univers Next Pro Light Cond" w:hAnsi="Univers Next Pro Light Cond"/>
        </w:rPr>
        <w:t>.</w:t>
      </w:r>
    </w:p>
    <w:p w14:paraId="0E2C3CDE" w14:textId="77777777" w:rsidR="00B06F79" w:rsidRPr="00FC537A" w:rsidRDefault="00B06F79" w:rsidP="00B06F79">
      <w:pPr>
        <w:autoSpaceDE w:val="0"/>
        <w:autoSpaceDN w:val="0"/>
        <w:adjustRightInd w:val="0"/>
        <w:jc w:val="both"/>
        <w:rPr>
          <w:rFonts w:ascii="Univers Next Pro Light Cond" w:hAnsi="Univers Next Pro Light Cond" w:cs="Arial"/>
          <w:color w:val="000000"/>
          <w:sz w:val="24"/>
          <w:szCs w:val="24"/>
        </w:rPr>
      </w:pPr>
    </w:p>
    <w:p w14:paraId="1E915C35" w14:textId="44440D5A" w:rsidR="008C5B93" w:rsidRPr="00FC537A" w:rsidRDefault="008C5B93" w:rsidP="008C5B93">
      <w:p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Les candidats ont le choix de présenter leur candidature sous forme </w:t>
      </w:r>
      <w:r w:rsidR="00AF20B4" w:rsidRPr="00FC537A">
        <w:rPr>
          <w:rFonts w:ascii="Univers Next Pro Light Cond" w:hAnsi="Univers Next Pro Light Cond" w:cs="Arial"/>
          <w:color w:val="000000"/>
          <w:sz w:val="24"/>
          <w:szCs w:val="24"/>
        </w:rPr>
        <w:t xml:space="preserve">soit </w:t>
      </w:r>
      <w:r w:rsidRPr="00FC537A">
        <w:rPr>
          <w:rFonts w:ascii="Univers Next Pro Light Cond" w:hAnsi="Univers Next Pro Light Cond" w:cs="Arial"/>
          <w:color w:val="000000"/>
          <w:sz w:val="24"/>
          <w:szCs w:val="24"/>
        </w:rPr>
        <w:t xml:space="preserve">: </w:t>
      </w:r>
    </w:p>
    <w:p w14:paraId="498B18D2" w14:textId="2FD51ABC" w:rsidR="008C5B93" w:rsidRPr="00FC537A" w:rsidRDefault="004346D6" w:rsidP="00800D48">
      <w:pPr>
        <w:pStyle w:val="Paragraphedeliste"/>
        <w:numPr>
          <w:ilvl w:val="0"/>
          <w:numId w:val="8"/>
        </w:numPr>
        <w:autoSpaceDE w:val="0"/>
        <w:autoSpaceDN w:val="0"/>
        <w:adjustRightInd w:val="0"/>
        <w:spacing w:after="26"/>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lastRenderedPageBreak/>
        <w:t>d’</w:t>
      </w:r>
      <w:r w:rsidR="008C5B93" w:rsidRPr="00FC537A">
        <w:rPr>
          <w:rFonts w:ascii="Univers Next Pro Light Cond" w:hAnsi="Univers Next Pro Light Cond" w:cs="Arial"/>
          <w:color w:val="000000"/>
          <w:sz w:val="24"/>
          <w:szCs w:val="24"/>
        </w:rPr>
        <w:t>u</w:t>
      </w:r>
      <w:r w:rsidRPr="00FC537A">
        <w:rPr>
          <w:rFonts w:ascii="Univers Next Pro Light Cond" w:hAnsi="Univers Next Pro Light Cond" w:cs="Arial"/>
          <w:color w:val="000000"/>
          <w:sz w:val="24"/>
          <w:szCs w:val="24"/>
        </w:rPr>
        <w:t xml:space="preserve">ne candidature classique en utilisant les </w:t>
      </w:r>
      <w:r w:rsidR="008C5B93" w:rsidRPr="00FC537A">
        <w:rPr>
          <w:rFonts w:ascii="Univers Next Pro Light Cond" w:hAnsi="Univers Next Pro Light Cond" w:cs="Arial"/>
          <w:color w:val="000000"/>
          <w:sz w:val="24"/>
          <w:szCs w:val="24"/>
        </w:rPr>
        <w:t>formulaire</w:t>
      </w:r>
      <w:r w:rsidRPr="00FC537A">
        <w:rPr>
          <w:rFonts w:ascii="Univers Next Pro Light Cond" w:hAnsi="Univers Next Pro Light Cond" w:cs="Arial"/>
          <w:color w:val="000000"/>
          <w:sz w:val="24"/>
          <w:szCs w:val="24"/>
        </w:rPr>
        <w:t>s DC1 et DC2</w:t>
      </w:r>
      <w:r w:rsidR="008C5B93" w:rsidRPr="00FC537A">
        <w:rPr>
          <w:rFonts w:ascii="Univers Next Pro Light Cond" w:hAnsi="Univers Next Pro Light Cond" w:cs="Arial"/>
          <w:color w:val="000000"/>
          <w:sz w:val="24"/>
          <w:szCs w:val="24"/>
        </w:rPr>
        <w:t xml:space="preserve"> </w:t>
      </w:r>
      <w:r w:rsidR="0063111A" w:rsidRPr="00FC537A">
        <w:rPr>
          <w:rFonts w:ascii="Univers Next Pro Light Cond" w:hAnsi="Univers Next Pro Light Cond" w:cs="Arial"/>
          <w:sz w:val="24"/>
          <w:szCs w:val="24"/>
        </w:rPr>
        <w:t>disponibles à l’adresse https://www.economie.gouv.fr/daj/formulaires-declaration-du-candidat</w:t>
      </w:r>
      <w:r w:rsidR="008C5B93" w:rsidRPr="00FC537A">
        <w:rPr>
          <w:rFonts w:ascii="Univers Next Pro Light Cond" w:hAnsi="Univers Next Pro Light Cond" w:cs="Arial"/>
          <w:color w:val="000000"/>
          <w:sz w:val="24"/>
          <w:szCs w:val="24"/>
        </w:rPr>
        <w:t xml:space="preserve">; </w:t>
      </w:r>
    </w:p>
    <w:p w14:paraId="784419A3" w14:textId="3471BD68" w:rsidR="008C5B93" w:rsidRPr="00FC537A" w:rsidRDefault="008C5B93" w:rsidP="00800D48">
      <w:pPr>
        <w:pStyle w:val="Paragraphedeliste"/>
        <w:numPr>
          <w:ilvl w:val="0"/>
          <w:numId w:val="8"/>
        </w:num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du document unique de marché européen électronique (e-DUME) en utilisant le service DUME ou le service exposé de la Plateforme des achats de l’État (PLACE). </w:t>
      </w:r>
      <w:r w:rsidRPr="00FC537A">
        <w:rPr>
          <w:rFonts w:ascii="Univers Next Pro Light Cond" w:hAnsi="Univers Next Pro Light Cond" w:cs="Arial"/>
          <w:sz w:val="24"/>
          <w:szCs w:val="24"/>
        </w:rPr>
        <w:t>A cet effet un Dume personnalisé est disponible dans Place dans la consultation objet d</w:t>
      </w:r>
      <w:r w:rsidR="00B96F2A" w:rsidRPr="00FC537A">
        <w:rPr>
          <w:rFonts w:ascii="Univers Next Pro Light Cond" w:hAnsi="Univers Next Pro Light Cond" w:cs="Arial"/>
          <w:sz w:val="24"/>
          <w:szCs w:val="24"/>
        </w:rPr>
        <w:t>e la présente procédure de passation</w:t>
      </w:r>
      <w:r w:rsidRPr="00FC537A">
        <w:rPr>
          <w:rFonts w:ascii="Univers Next Pro Light Cond" w:hAnsi="Univers Next Pro Light Cond" w:cs="Arial"/>
          <w:sz w:val="24"/>
          <w:szCs w:val="24"/>
        </w:rPr>
        <w:t>.</w:t>
      </w:r>
    </w:p>
    <w:p w14:paraId="67986AE3" w14:textId="77777777" w:rsidR="008C5B93" w:rsidRPr="00FC537A" w:rsidRDefault="008C5B93" w:rsidP="008C5B93">
      <w:pPr>
        <w:autoSpaceDE w:val="0"/>
        <w:autoSpaceDN w:val="0"/>
        <w:adjustRightInd w:val="0"/>
        <w:rPr>
          <w:rFonts w:ascii="Univers Next Pro Light Cond" w:hAnsi="Univers Next Pro Light Cond" w:cs="Arial"/>
          <w:color w:val="000000"/>
          <w:sz w:val="24"/>
          <w:szCs w:val="24"/>
        </w:rPr>
      </w:pPr>
    </w:p>
    <w:p w14:paraId="563D91FF" w14:textId="77777777" w:rsidR="009E4220" w:rsidRPr="00FC537A" w:rsidRDefault="009E4220" w:rsidP="008C5B93">
      <w:pPr>
        <w:autoSpaceDE w:val="0"/>
        <w:autoSpaceDN w:val="0"/>
        <w:adjustRightInd w:val="0"/>
        <w:rPr>
          <w:rFonts w:ascii="Univers Next Pro Light Cond" w:hAnsi="Univers Next Pro Light Cond" w:cs="Arial"/>
          <w:color w:val="000000"/>
          <w:sz w:val="24"/>
          <w:szCs w:val="24"/>
        </w:rPr>
      </w:pPr>
    </w:p>
    <w:p w14:paraId="67660457" w14:textId="63C883E2" w:rsidR="004D71F9" w:rsidRPr="00FC537A" w:rsidRDefault="004346D6" w:rsidP="004D71F9">
      <w:pPr>
        <w:autoSpaceDE w:val="0"/>
        <w:autoSpaceDN w:val="0"/>
        <w:adjustRightInd w:val="0"/>
        <w:rPr>
          <w:rFonts w:ascii="Univers Next Pro Light Cond" w:hAnsi="Univers Next Pro Light Cond" w:cs="Arial"/>
          <w:b/>
          <w:color w:val="000000"/>
          <w:sz w:val="24"/>
          <w:szCs w:val="24"/>
        </w:rPr>
      </w:pPr>
      <w:r w:rsidRPr="00FC537A">
        <w:rPr>
          <w:rFonts w:ascii="Univers Next Pro Light Cond" w:hAnsi="Univers Next Pro Light Cond" w:cs="Arial"/>
          <w:b/>
          <w:color w:val="000000"/>
          <w:sz w:val="24"/>
          <w:szCs w:val="24"/>
        </w:rPr>
        <w:t>Candidature au moyen des formulaires DC1 et DC2</w:t>
      </w:r>
    </w:p>
    <w:p w14:paraId="0B59241E" w14:textId="77777777" w:rsidR="004346D6" w:rsidRPr="00FC537A" w:rsidRDefault="004346D6" w:rsidP="004346D6">
      <w:pPr>
        <w:autoSpaceDE w:val="0"/>
        <w:autoSpaceDN w:val="0"/>
        <w:adjustRightInd w:val="0"/>
        <w:rPr>
          <w:rFonts w:ascii="Univers Next Pro Light Cond" w:hAnsi="Univers Next Pro Light Cond" w:cs="Arial"/>
          <w:color w:val="000000"/>
          <w:sz w:val="24"/>
          <w:szCs w:val="24"/>
        </w:rPr>
      </w:pPr>
    </w:p>
    <w:p w14:paraId="3DA9915C" w14:textId="77777777" w:rsidR="00EE2DDA" w:rsidRPr="00FC537A" w:rsidRDefault="004346D6" w:rsidP="00EE2DDA">
      <w:pPr>
        <w:autoSpaceDE w:val="0"/>
        <w:autoSpaceDN w:val="0"/>
        <w:adjustRightInd w:val="0"/>
        <w:rPr>
          <w:rFonts w:ascii="Univers Next Pro Light Cond" w:hAnsi="Univers Next Pro Light Cond" w:cs="Arial"/>
          <w:sz w:val="24"/>
          <w:szCs w:val="24"/>
        </w:rPr>
      </w:pPr>
      <w:r w:rsidRPr="00FC537A">
        <w:rPr>
          <w:rFonts w:ascii="Univers Next Pro Light Cond" w:hAnsi="Univers Next Pro Light Cond" w:cs="Arial"/>
          <w:sz w:val="24"/>
          <w:szCs w:val="24"/>
        </w:rPr>
        <w:t>Dans le cas d'un groupement d'opérateurs économiques, le formulaire DC1 sera complété pour chaque membre du groupement. En cas de candidature groupée, le DC2 est rempli par chaque membre du groupement.</w:t>
      </w:r>
    </w:p>
    <w:p w14:paraId="12A6C114" w14:textId="2D3A3C68" w:rsidR="004346D6" w:rsidRPr="00FC537A" w:rsidRDefault="00EE2DDA" w:rsidP="00EE2DDA">
      <w:pPr>
        <w:autoSpaceDE w:val="0"/>
        <w:autoSpaceDN w:val="0"/>
        <w:adjustRightInd w:val="0"/>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 </w:t>
      </w:r>
    </w:p>
    <w:p w14:paraId="2EF38BE6" w14:textId="4A0B7555" w:rsidR="004D71F9" w:rsidRPr="00FC537A" w:rsidRDefault="00AF20B4" w:rsidP="007A4E78">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b/>
          <w:bCs/>
          <w:sz w:val="24"/>
          <w:szCs w:val="24"/>
        </w:rPr>
        <w:t>Candidature sous forme de document unique de marché européen électronique (</w:t>
      </w:r>
      <w:r w:rsidR="00251442" w:rsidRPr="00FC537A">
        <w:rPr>
          <w:rFonts w:ascii="Univers Next Pro Light Cond" w:hAnsi="Univers Next Pro Light Cond" w:cs="Arial"/>
          <w:b/>
          <w:bCs/>
          <w:sz w:val="24"/>
          <w:szCs w:val="24"/>
        </w:rPr>
        <w:t xml:space="preserve">DUME </w:t>
      </w:r>
      <w:r w:rsidRPr="00FC537A">
        <w:rPr>
          <w:rFonts w:ascii="Univers Next Pro Light Cond" w:hAnsi="Univers Next Pro Light Cond" w:cs="Arial"/>
          <w:b/>
          <w:bCs/>
          <w:sz w:val="24"/>
          <w:szCs w:val="24"/>
        </w:rPr>
        <w:t xml:space="preserve">électronique) </w:t>
      </w:r>
    </w:p>
    <w:p w14:paraId="504AD2CA" w14:textId="4B03DB3F" w:rsidR="004D71F9" w:rsidRPr="00FC537A" w:rsidRDefault="004D71F9" w:rsidP="00FC5121">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Les candidats présente</w:t>
      </w:r>
      <w:r w:rsidR="00CB41D9" w:rsidRPr="00FC537A">
        <w:rPr>
          <w:rFonts w:ascii="Univers Next Pro Light Cond" w:hAnsi="Univers Next Pro Light Cond" w:cs="Arial"/>
          <w:sz w:val="24"/>
          <w:szCs w:val="24"/>
        </w:rPr>
        <w:t>nt</w:t>
      </w:r>
      <w:r w:rsidRPr="00FC537A">
        <w:rPr>
          <w:rFonts w:ascii="Univers Next Pro Light Cond" w:hAnsi="Univers Next Pro Light Cond" w:cs="Arial"/>
          <w:sz w:val="24"/>
          <w:szCs w:val="24"/>
        </w:rPr>
        <w:t xml:space="preserve"> leur candidature en renseignant le formulaire DUME accessible : </w:t>
      </w:r>
    </w:p>
    <w:p w14:paraId="61858039" w14:textId="77777777" w:rsidR="004D71F9" w:rsidRPr="00FC537A" w:rsidRDefault="004D71F9" w:rsidP="00FC5121">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 depuis le service exposé de PLACE </w:t>
      </w:r>
    </w:p>
    <w:p w14:paraId="5994F9AD" w14:textId="77777777" w:rsidR="004D71F9" w:rsidRPr="00FC537A" w:rsidRDefault="004D71F9" w:rsidP="00FC5121">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 depuis l’adresse URL suivante : https://dume.chorus-pro.gouv.fr </w:t>
      </w:r>
    </w:p>
    <w:p w14:paraId="433B3C10" w14:textId="20BD8EC6" w:rsidR="004D71F9" w:rsidRPr="00FC537A" w:rsidRDefault="004D71F9" w:rsidP="00FC5121">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Les parties II (informations concernant l'opérateur économique), III (motifs d’exclusion) du formulaire sont à renseigner. </w:t>
      </w:r>
    </w:p>
    <w:p w14:paraId="527BFFF6" w14:textId="454A11B4" w:rsidR="004D71F9" w:rsidRPr="00FC537A" w:rsidRDefault="004D71F9" w:rsidP="00FC5121">
      <w:pPr>
        <w:autoSpaceDE w:val="0"/>
        <w:autoSpaceDN w:val="0"/>
        <w:adjustRightInd w:val="0"/>
        <w:jc w:val="both"/>
        <w:rPr>
          <w:rFonts w:ascii="Univers Next Pro Light Cond" w:hAnsi="Univers Next Pro Light Cond" w:cs="Arial"/>
          <w:sz w:val="24"/>
          <w:szCs w:val="24"/>
        </w:rPr>
      </w:pPr>
      <w:r w:rsidRPr="00FC537A">
        <w:rPr>
          <w:rFonts w:ascii="Univers Next Pro Light Cond" w:hAnsi="Univers Next Pro Light Cond" w:cs="Arial"/>
          <w:sz w:val="24"/>
          <w:szCs w:val="24"/>
        </w:rPr>
        <w:t>Des renseignements complémentaires au sujet du DUME électronique sont disponibles à l’adresse URL suivante : https://communaute.chorus-pro.gouv.fr/pour-les-entreprises/</w:t>
      </w:r>
      <w:r w:rsidR="00375EB5" w:rsidRPr="00FC537A">
        <w:rPr>
          <w:rFonts w:ascii="Univers Next Pro Light Cond" w:hAnsi="Univers Next Pro Light Cond" w:cs="Arial"/>
          <w:sz w:val="24"/>
          <w:szCs w:val="24"/>
        </w:rPr>
        <w:t>.</w:t>
      </w:r>
    </w:p>
    <w:p w14:paraId="36607DC6" w14:textId="77777777" w:rsidR="004D71F9" w:rsidRPr="00FC537A" w:rsidRDefault="004D71F9" w:rsidP="00B06F79">
      <w:pPr>
        <w:autoSpaceDE w:val="0"/>
        <w:autoSpaceDN w:val="0"/>
        <w:adjustRightInd w:val="0"/>
        <w:jc w:val="both"/>
        <w:rPr>
          <w:rFonts w:ascii="Univers Next Pro Light Cond" w:hAnsi="Univers Next Pro Light Cond" w:cs="Arial"/>
          <w:color w:val="000000"/>
          <w:sz w:val="24"/>
          <w:szCs w:val="24"/>
        </w:rPr>
      </w:pPr>
    </w:p>
    <w:p w14:paraId="16ED0E7E" w14:textId="77777777" w:rsidR="00B06F79" w:rsidRPr="00FC537A" w:rsidRDefault="00B06F79" w:rsidP="00B06F79">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b/>
          <w:bCs/>
          <w:sz w:val="24"/>
          <w:szCs w:val="24"/>
        </w:rPr>
        <w:t xml:space="preserve">NB : </w:t>
      </w:r>
      <w:r w:rsidRPr="00FC537A">
        <w:rPr>
          <w:rFonts w:ascii="Univers Next Pro Light Cond" w:hAnsi="Univers Next Pro Light Cond" w:cs="Arial"/>
          <w:sz w:val="24"/>
          <w:szCs w:val="24"/>
        </w:rPr>
        <w:t>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1F51B6F1" w14:textId="77777777" w:rsidR="00B06F79" w:rsidRPr="00FC537A" w:rsidRDefault="00B06F79" w:rsidP="00B06F79">
      <w:pPr>
        <w:tabs>
          <w:tab w:val="left" w:pos="1701"/>
        </w:tabs>
        <w:jc w:val="both"/>
        <w:rPr>
          <w:rFonts w:ascii="Univers Next Pro Light Cond" w:hAnsi="Univers Next Pro Light Cond" w:cs="Arial"/>
          <w:b/>
          <w:bCs/>
          <w:sz w:val="24"/>
          <w:szCs w:val="24"/>
        </w:rPr>
      </w:pPr>
    </w:p>
    <w:p w14:paraId="1CE3F3C0" w14:textId="77777777" w:rsidR="00B06F79" w:rsidRPr="00FC537A" w:rsidRDefault="00B06F79" w:rsidP="00B06F79">
      <w:pPr>
        <w:tabs>
          <w:tab w:val="left" w:pos="1701"/>
        </w:tabs>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Les candidats ne sont pas tenus de fournir les documents et renseignements qu’ils ont déjà transmis dans le cadre d’une précédente consultation et qui demeurent valables.</w:t>
      </w:r>
    </w:p>
    <w:p w14:paraId="114B6876" w14:textId="77777777" w:rsidR="002A355C" w:rsidRPr="00FC537A" w:rsidRDefault="002A355C" w:rsidP="00F42F0D">
      <w:pPr>
        <w:spacing w:line="240" w:lineRule="atLeast"/>
        <w:jc w:val="both"/>
        <w:rPr>
          <w:rFonts w:ascii="Univers Next Pro Light Cond" w:hAnsi="Univers Next Pro Light Cond" w:cs="Arial"/>
          <w:sz w:val="24"/>
          <w:szCs w:val="24"/>
          <w:u w:val="single"/>
        </w:rPr>
      </w:pPr>
    </w:p>
    <w:p w14:paraId="77E6891D" w14:textId="637C21E8" w:rsidR="007702A2" w:rsidRPr="00FC537A" w:rsidRDefault="007702A2" w:rsidP="007702A2">
      <w:pPr>
        <w:spacing w:line="240" w:lineRule="atLeast"/>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Offre</w:t>
      </w:r>
      <w:r w:rsidR="00703A46" w:rsidRPr="00FC537A">
        <w:rPr>
          <w:rFonts w:ascii="Univers Next Pro Light Cond" w:hAnsi="Univers Next Pro Light Cond" w:cs="Arial"/>
          <w:sz w:val="24"/>
          <w:szCs w:val="24"/>
        </w:rPr>
        <w:t> : L’offre remise par le candidat comprend</w:t>
      </w:r>
      <w:r w:rsidR="009B7135" w:rsidRPr="00FC537A">
        <w:rPr>
          <w:rFonts w:ascii="Univers Next Pro Light Cond" w:hAnsi="Univers Next Pro Light Cond" w:cs="Arial"/>
          <w:sz w:val="24"/>
          <w:szCs w:val="24"/>
        </w:rPr>
        <w:t xml:space="preserve"> pour chacun des lots souscrits</w:t>
      </w:r>
      <w:r w:rsidR="00703A46" w:rsidRPr="00FC537A">
        <w:rPr>
          <w:rFonts w:ascii="Univers Next Pro Light Cond" w:hAnsi="Univers Next Pro Light Cond" w:cs="Arial"/>
          <w:sz w:val="24"/>
          <w:szCs w:val="24"/>
        </w:rPr>
        <w:t> :</w:t>
      </w:r>
    </w:p>
    <w:p w14:paraId="622703CF" w14:textId="77777777" w:rsidR="007702A2" w:rsidRPr="00FC537A" w:rsidRDefault="007702A2" w:rsidP="007702A2">
      <w:pPr>
        <w:spacing w:line="240" w:lineRule="atLeast"/>
        <w:jc w:val="both"/>
        <w:rPr>
          <w:rFonts w:ascii="Univers Next Pro Light Cond" w:hAnsi="Univers Next Pro Light Cond" w:cs="Arial"/>
          <w:sz w:val="24"/>
          <w:szCs w:val="24"/>
        </w:rPr>
      </w:pPr>
    </w:p>
    <w:p w14:paraId="35BBC150" w14:textId="52C657F1" w:rsidR="009B7135" w:rsidRPr="00FC537A" w:rsidRDefault="009B7135" w:rsidP="00800D48">
      <w:pPr>
        <w:numPr>
          <w:ilvl w:val="0"/>
          <w:numId w:val="5"/>
        </w:numPr>
        <w:suppressAutoHyphens/>
        <w:spacing w:line="240" w:lineRule="atLeast"/>
        <w:ind w:left="567"/>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w:t>
      </w:r>
      <w:r w:rsidR="00BD59DC" w:rsidRPr="00FC537A">
        <w:rPr>
          <w:rFonts w:ascii="Univers Next Pro Light Cond" w:hAnsi="Univers Next Pro Light Cond" w:cs="Arial"/>
          <w:sz w:val="24"/>
          <w:szCs w:val="24"/>
        </w:rPr>
        <w:t>’</w:t>
      </w:r>
      <w:r w:rsidRPr="00FC537A">
        <w:rPr>
          <w:rFonts w:ascii="Univers Next Pro Light Cond" w:hAnsi="Univers Next Pro Light Cond" w:cs="Arial"/>
          <w:sz w:val="24"/>
          <w:szCs w:val="24"/>
        </w:rPr>
        <w:t>a</w:t>
      </w:r>
      <w:r w:rsidR="00BD59DC" w:rsidRPr="00FC537A">
        <w:rPr>
          <w:rFonts w:ascii="Univers Next Pro Light Cond" w:hAnsi="Univers Next Pro Light Cond" w:cs="Arial"/>
          <w:sz w:val="24"/>
          <w:szCs w:val="24"/>
        </w:rPr>
        <w:t>nnexe financière</w:t>
      </w:r>
      <w:r w:rsidRPr="00FC537A">
        <w:rPr>
          <w:rFonts w:ascii="Univers Next Pro Light Cond" w:hAnsi="Univers Next Pro Light Cond" w:cs="Arial"/>
          <w:sz w:val="24"/>
          <w:szCs w:val="24"/>
        </w:rPr>
        <w:t xml:space="preserve">, </w:t>
      </w:r>
    </w:p>
    <w:p w14:paraId="7EF3DB52" w14:textId="77777777" w:rsidR="009B7135" w:rsidRPr="00FC537A" w:rsidRDefault="009B7135" w:rsidP="00800D48">
      <w:pPr>
        <w:numPr>
          <w:ilvl w:val="0"/>
          <w:numId w:val="5"/>
        </w:numPr>
        <w:suppressAutoHyphens/>
        <w:spacing w:line="240" w:lineRule="atLeast"/>
        <w:ind w:left="567"/>
        <w:jc w:val="both"/>
        <w:rPr>
          <w:rFonts w:ascii="Univers Next Pro Light Cond" w:hAnsi="Univers Next Pro Light Cond" w:cs="Arial"/>
          <w:sz w:val="24"/>
          <w:szCs w:val="24"/>
        </w:rPr>
      </w:pPr>
      <w:r w:rsidRPr="00FC537A">
        <w:rPr>
          <w:rFonts w:ascii="Univers Next Pro Light Cond" w:hAnsi="Univers Next Pro Light Cond" w:cs="Arial"/>
          <w:sz w:val="24"/>
          <w:szCs w:val="24"/>
        </w:rPr>
        <w:t>le cadre de réponse,</w:t>
      </w:r>
    </w:p>
    <w:p w14:paraId="6C31E102" w14:textId="570351D2" w:rsidR="009B7135" w:rsidRPr="00FC537A" w:rsidRDefault="009B7135" w:rsidP="00800D48">
      <w:pPr>
        <w:numPr>
          <w:ilvl w:val="0"/>
          <w:numId w:val="5"/>
        </w:numPr>
        <w:suppressAutoHyphens/>
        <w:spacing w:line="240" w:lineRule="atLeast"/>
        <w:ind w:left="567"/>
        <w:jc w:val="both"/>
        <w:rPr>
          <w:rFonts w:ascii="Univers Next Pro Light Cond" w:hAnsi="Univers Next Pro Light Cond" w:cs="Arial"/>
          <w:sz w:val="24"/>
          <w:szCs w:val="24"/>
        </w:rPr>
      </w:pPr>
      <w:r w:rsidRPr="00FC537A">
        <w:rPr>
          <w:rFonts w:ascii="Univers Next Pro Light Cond" w:hAnsi="Univers Next Pro Light Cond" w:cs="Arial"/>
          <w:sz w:val="24"/>
          <w:szCs w:val="24"/>
        </w:rPr>
        <w:t xml:space="preserve">le mémoire technique établi par le candidat, </w:t>
      </w:r>
    </w:p>
    <w:p w14:paraId="5FE388A5" w14:textId="77777777" w:rsidR="00BD4103" w:rsidRDefault="0063111A" w:rsidP="00BD4103">
      <w:pPr>
        <w:numPr>
          <w:ilvl w:val="0"/>
          <w:numId w:val="5"/>
        </w:numPr>
        <w:suppressAutoHyphens/>
        <w:spacing w:line="240" w:lineRule="atLeast"/>
        <w:ind w:left="567"/>
        <w:jc w:val="both"/>
        <w:rPr>
          <w:rFonts w:ascii="Univers Next Pro Light Cond" w:hAnsi="Univers Next Pro Light Cond" w:cs="Arial"/>
          <w:sz w:val="24"/>
          <w:szCs w:val="24"/>
        </w:rPr>
      </w:pPr>
      <w:r w:rsidRPr="00FC537A">
        <w:rPr>
          <w:rFonts w:ascii="Univers Next Pro Light Cond" w:hAnsi="Univers Next Pro Light Cond" w:cs="Arial"/>
          <w:sz w:val="24"/>
          <w:szCs w:val="24"/>
        </w:rPr>
        <w:t>u</w:t>
      </w:r>
      <w:r w:rsidR="00CA68EC" w:rsidRPr="00FC537A">
        <w:rPr>
          <w:rFonts w:ascii="Univers Next Pro Light Cond" w:hAnsi="Univers Next Pro Light Cond" w:cs="Arial"/>
          <w:sz w:val="24"/>
          <w:szCs w:val="24"/>
        </w:rPr>
        <w:t>n exemple de facture</w:t>
      </w:r>
    </w:p>
    <w:p w14:paraId="273F4320" w14:textId="130E0579" w:rsidR="0063111A" w:rsidRDefault="0063111A" w:rsidP="00800D48">
      <w:pPr>
        <w:numPr>
          <w:ilvl w:val="0"/>
          <w:numId w:val="5"/>
        </w:numPr>
        <w:suppressAutoHyphens/>
        <w:spacing w:line="240" w:lineRule="atLeast"/>
        <w:ind w:left="567"/>
        <w:jc w:val="both"/>
        <w:rPr>
          <w:rFonts w:ascii="Univers Next Pro Light Cond" w:hAnsi="Univers Next Pro Light Cond" w:cs="Arial"/>
          <w:sz w:val="24"/>
          <w:szCs w:val="24"/>
        </w:rPr>
      </w:pPr>
      <w:r w:rsidRPr="00FC537A">
        <w:rPr>
          <w:rFonts w:ascii="Univers Next Pro Light Cond" w:hAnsi="Univers Next Pro Light Cond" w:cs="Arial"/>
          <w:sz w:val="24"/>
          <w:szCs w:val="24"/>
        </w:rPr>
        <w:t>un modèle de bon de livraison</w:t>
      </w:r>
    </w:p>
    <w:p w14:paraId="15B58A13" w14:textId="2624EF05" w:rsidR="00BD4103" w:rsidRPr="00BD4103" w:rsidRDefault="00BD4103" w:rsidP="00BD4103">
      <w:pPr>
        <w:numPr>
          <w:ilvl w:val="0"/>
          <w:numId w:val="5"/>
        </w:numPr>
        <w:suppressAutoHyphens/>
        <w:spacing w:line="240" w:lineRule="atLeast"/>
        <w:ind w:left="567"/>
        <w:jc w:val="both"/>
        <w:rPr>
          <w:rFonts w:ascii="Univers Next Pro Light Cond" w:hAnsi="Univers Next Pro Light Cond" w:cs="Arial"/>
          <w:sz w:val="24"/>
          <w:szCs w:val="24"/>
        </w:rPr>
      </w:pPr>
      <w:r w:rsidRPr="00BD4103">
        <w:rPr>
          <w:rFonts w:ascii="Univers Next Pro Light Cond" w:hAnsi="Univers Next Pro Light Cond" w:cs="Arial"/>
          <w:sz w:val="24"/>
          <w:szCs w:val="24"/>
        </w:rPr>
        <w:t>un exemple de document de suivi</w:t>
      </w:r>
      <w:r>
        <w:rPr>
          <w:rFonts w:ascii="Univers Next Pro Light Cond" w:hAnsi="Univers Next Pro Light Cond" w:cs="Arial"/>
          <w:sz w:val="24"/>
          <w:szCs w:val="24"/>
        </w:rPr>
        <w:t xml:space="preserve"> (pour les ouvrages non servis)</w:t>
      </w:r>
    </w:p>
    <w:p w14:paraId="1BF4B44C" w14:textId="77777777" w:rsidR="00BD4103" w:rsidRPr="00FC537A" w:rsidRDefault="00BD4103" w:rsidP="00494125">
      <w:pPr>
        <w:suppressAutoHyphens/>
        <w:spacing w:line="240" w:lineRule="atLeast"/>
        <w:ind w:left="284"/>
        <w:jc w:val="both"/>
        <w:rPr>
          <w:rFonts w:ascii="Univers Next Pro Light Cond" w:hAnsi="Univers Next Pro Light Cond" w:cs="Arial"/>
          <w:sz w:val="24"/>
          <w:szCs w:val="24"/>
        </w:rPr>
      </w:pPr>
    </w:p>
    <w:p w14:paraId="40474CD0" w14:textId="77777777" w:rsidR="00F42F0D" w:rsidRPr="00FC537A" w:rsidRDefault="00F42F0D" w:rsidP="00F42F0D">
      <w:pPr>
        <w:jc w:val="both"/>
        <w:rPr>
          <w:rFonts w:ascii="Univers Next Pro Light Cond" w:hAnsi="Univers Next Pro Light Cond" w:cs="Arial"/>
          <w:sz w:val="24"/>
          <w:szCs w:val="24"/>
        </w:rPr>
      </w:pPr>
    </w:p>
    <w:p w14:paraId="0A5A950B" w14:textId="77777777" w:rsidR="00F42F0D" w:rsidRPr="00FC537A" w:rsidRDefault="00F42F0D" w:rsidP="004746D8">
      <w:pPr>
        <w:pStyle w:val="Titre1"/>
        <w:numPr>
          <w:ilvl w:val="0"/>
          <w:numId w:val="46"/>
        </w:numPr>
        <w:rPr>
          <w:rFonts w:ascii="Univers Next Pro Light Cond" w:hAnsi="Univers Next Pro Light Cond" w:cs="Arial"/>
          <w:sz w:val="24"/>
          <w:szCs w:val="24"/>
          <w:u w:val="single"/>
        </w:rPr>
      </w:pPr>
      <w:bookmarkStart w:id="23" w:name="_Toc187740059"/>
      <w:r w:rsidRPr="00FC537A">
        <w:rPr>
          <w:rFonts w:ascii="Univers Next Pro Light Cond" w:hAnsi="Univers Next Pro Light Cond" w:cs="Arial"/>
          <w:b/>
          <w:sz w:val="24"/>
          <w:szCs w:val="24"/>
          <w:u w:val="single"/>
        </w:rPr>
        <w:t>Modalités de remise des plis</w:t>
      </w:r>
      <w:bookmarkEnd w:id="23"/>
    </w:p>
    <w:p w14:paraId="5014736E" w14:textId="77777777" w:rsidR="00F42F0D" w:rsidRPr="00FC537A" w:rsidRDefault="00F42F0D" w:rsidP="00F42F0D">
      <w:pPr>
        <w:tabs>
          <w:tab w:val="left" w:pos="1701"/>
        </w:tabs>
        <w:jc w:val="both"/>
        <w:rPr>
          <w:rFonts w:ascii="Univers Next Pro Light Cond" w:hAnsi="Univers Next Pro Light Cond" w:cs="Arial"/>
          <w:b/>
          <w:sz w:val="24"/>
          <w:szCs w:val="24"/>
        </w:rPr>
      </w:pPr>
    </w:p>
    <w:p w14:paraId="0B871081" w14:textId="14F326D3" w:rsidR="007702A2" w:rsidRPr="00FC537A" w:rsidRDefault="007702A2" w:rsidP="007702A2">
      <w:pPr>
        <w:tabs>
          <w:tab w:val="left" w:pos="1701"/>
        </w:tabs>
        <w:jc w:val="both"/>
        <w:rPr>
          <w:rFonts w:ascii="Univers Next Pro Light Cond" w:hAnsi="Univers Next Pro Light Cond" w:cs="Arial"/>
          <w:b/>
          <w:bCs/>
          <w:sz w:val="24"/>
          <w:szCs w:val="24"/>
        </w:rPr>
      </w:pPr>
      <w:r w:rsidRPr="00FC537A">
        <w:rPr>
          <w:rFonts w:ascii="Univers Next Pro Light Cond" w:hAnsi="Univers Next Pro Light Cond" w:cs="Arial"/>
          <w:b/>
          <w:bCs/>
          <w:sz w:val="24"/>
          <w:szCs w:val="24"/>
        </w:rPr>
        <w:t>Procédure dématérialisée,</w:t>
      </w:r>
      <w:bookmarkStart w:id="24" w:name="_Toc361981545"/>
      <w:r w:rsidRPr="00FC537A">
        <w:rPr>
          <w:rFonts w:ascii="Univers Next Pro Light Cond" w:hAnsi="Univers Next Pro Light Cond" w:cs="Arial"/>
          <w:b/>
          <w:bCs/>
          <w:sz w:val="24"/>
          <w:szCs w:val="24"/>
        </w:rPr>
        <w:t xml:space="preserve"> par voie électronique</w:t>
      </w:r>
      <w:r w:rsidR="002A355C" w:rsidRPr="00FC537A">
        <w:rPr>
          <w:rFonts w:ascii="Univers Next Pro Light Cond" w:hAnsi="Univers Next Pro Light Cond" w:cs="Arial"/>
          <w:b/>
          <w:bCs/>
          <w:sz w:val="24"/>
          <w:szCs w:val="24"/>
        </w:rPr>
        <w:t>, exclusivement,</w:t>
      </w:r>
      <w:r w:rsidRPr="00FC537A">
        <w:rPr>
          <w:rFonts w:ascii="Univers Next Pro Light Cond" w:hAnsi="Univers Next Pro Light Cond" w:cs="Arial"/>
          <w:b/>
          <w:bCs/>
          <w:sz w:val="24"/>
          <w:szCs w:val="24"/>
        </w:rPr>
        <w:t xml:space="preserve"> à l’adresse suivante :</w:t>
      </w:r>
      <w:bookmarkEnd w:id="24"/>
    </w:p>
    <w:p w14:paraId="5790DC76" w14:textId="77777777" w:rsidR="007702A2" w:rsidRPr="00FC537A" w:rsidRDefault="000A13E7" w:rsidP="007702A2">
      <w:pPr>
        <w:autoSpaceDE w:val="0"/>
        <w:autoSpaceDN w:val="0"/>
        <w:adjustRightInd w:val="0"/>
        <w:spacing w:line="240" w:lineRule="atLeast"/>
        <w:jc w:val="center"/>
        <w:rPr>
          <w:rFonts w:ascii="Univers Next Pro Light Cond" w:hAnsi="Univers Next Pro Light Cond" w:cs="Arial"/>
          <w:i/>
          <w:iCs/>
          <w:sz w:val="24"/>
          <w:szCs w:val="24"/>
        </w:rPr>
      </w:pPr>
      <w:hyperlink r:id="rId10" w:history="1">
        <w:r w:rsidR="007702A2" w:rsidRPr="00FC537A">
          <w:rPr>
            <w:rStyle w:val="Lienhypertexte"/>
            <w:rFonts w:ascii="Univers Next Pro Light Cond" w:hAnsi="Univers Next Pro Light Cond" w:cs="Arial"/>
            <w:sz w:val="24"/>
            <w:szCs w:val="24"/>
          </w:rPr>
          <w:t>www.marches-publics.gouv.fr</w:t>
        </w:r>
      </w:hyperlink>
    </w:p>
    <w:p w14:paraId="6B668328" w14:textId="77777777" w:rsidR="007702A2" w:rsidRPr="00FC537A" w:rsidRDefault="007702A2" w:rsidP="007702A2">
      <w:pPr>
        <w:jc w:val="both"/>
        <w:rPr>
          <w:rFonts w:ascii="Univers Next Pro Light Cond" w:hAnsi="Univers Next Pro Light Cond" w:cs="Arial"/>
          <w:sz w:val="24"/>
          <w:szCs w:val="24"/>
        </w:rPr>
      </w:pPr>
    </w:p>
    <w:p w14:paraId="56C28074" w14:textId="77777777" w:rsidR="007702A2" w:rsidRPr="00FC537A" w:rsidRDefault="007702A2" w:rsidP="007702A2">
      <w:pPr>
        <w:jc w:val="both"/>
        <w:rPr>
          <w:rFonts w:ascii="Univers Next Pro Light Cond" w:hAnsi="Univers Next Pro Light Cond" w:cs="Arial"/>
          <w:sz w:val="24"/>
          <w:szCs w:val="24"/>
          <w:u w:val="single"/>
        </w:rPr>
      </w:pPr>
      <w:r w:rsidRPr="00FC537A">
        <w:rPr>
          <w:rFonts w:ascii="Univers Next Pro Light Cond" w:hAnsi="Univers Next Pro Light Cond" w:cs="Arial"/>
          <w:sz w:val="24"/>
          <w:szCs w:val="24"/>
          <w:u w:val="single"/>
        </w:rPr>
        <w:t>Les détails figurent en annexe au présent règlement.</w:t>
      </w:r>
    </w:p>
    <w:p w14:paraId="6BF3A1D1" w14:textId="77777777" w:rsidR="00F42F0D" w:rsidRPr="00FC537A" w:rsidRDefault="00F42F0D" w:rsidP="00F42F0D">
      <w:pPr>
        <w:tabs>
          <w:tab w:val="left" w:pos="1701"/>
        </w:tabs>
        <w:jc w:val="both"/>
        <w:rPr>
          <w:rFonts w:ascii="Univers Next Pro Light Cond" w:hAnsi="Univers Next Pro Light Cond" w:cs="Arial"/>
          <w:b/>
          <w:bCs/>
          <w:sz w:val="24"/>
          <w:szCs w:val="24"/>
        </w:rPr>
      </w:pPr>
    </w:p>
    <w:p w14:paraId="002051B6" w14:textId="06010925" w:rsidR="00573FB8" w:rsidRPr="00FC537A" w:rsidRDefault="00CA68EC" w:rsidP="004746D8">
      <w:pPr>
        <w:pStyle w:val="Paragraphedeliste"/>
        <w:numPr>
          <w:ilvl w:val="0"/>
          <w:numId w:val="46"/>
        </w:numPr>
        <w:tabs>
          <w:tab w:val="left" w:pos="1701"/>
        </w:tabs>
        <w:jc w:val="both"/>
        <w:outlineLvl w:val="0"/>
        <w:rPr>
          <w:rFonts w:ascii="Univers Next Pro Light Cond" w:hAnsi="Univers Next Pro Light Cond" w:cs="Arial"/>
          <w:b/>
          <w:bCs/>
          <w:sz w:val="24"/>
          <w:szCs w:val="24"/>
        </w:rPr>
      </w:pPr>
      <w:bookmarkStart w:id="25" w:name="_Toc187740060"/>
      <w:r w:rsidRPr="00FC537A">
        <w:rPr>
          <w:rFonts w:ascii="Univers Next Pro Light Cond" w:hAnsi="Univers Next Pro Light Cond" w:cs="Arial"/>
          <w:b/>
          <w:bCs/>
          <w:sz w:val="24"/>
          <w:szCs w:val="24"/>
        </w:rPr>
        <w:t>Egalité professionnelle et lutte contre les discriminations</w:t>
      </w:r>
      <w:bookmarkEnd w:id="25"/>
    </w:p>
    <w:p w14:paraId="70C885B6" w14:textId="2AFDD770" w:rsidR="00CA68EC" w:rsidRPr="00FC537A" w:rsidRDefault="00CA68EC" w:rsidP="00CA68EC">
      <w:pPr>
        <w:pStyle w:val="Paragraphedeliste"/>
        <w:tabs>
          <w:tab w:val="left" w:pos="1701"/>
        </w:tabs>
        <w:ind w:left="360"/>
        <w:jc w:val="both"/>
        <w:rPr>
          <w:rFonts w:ascii="Univers Next Pro Light Cond" w:hAnsi="Univers Next Pro Light Cond" w:cs="Arial"/>
          <w:b/>
          <w:bCs/>
          <w:sz w:val="24"/>
          <w:szCs w:val="24"/>
        </w:rPr>
      </w:pPr>
    </w:p>
    <w:p w14:paraId="673EB07D" w14:textId="77777777" w:rsidR="00CA68EC" w:rsidRPr="00FC537A" w:rsidRDefault="00CA68EC" w:rsidP="00CA68EC">
      <w:pPr>
        <w:pStyle w:val="Paragraphedeliste"/>
        <w:tabs>
          <w:tab w:val="left" w:pos="1701"/>
        </w:tabs>
        <w:ind w:left="360"/>
        <w:jc w:val="both"/>
        <w:rPr>
          <w:rFonts w:ascii="Univers Next Pro Light Cond" w:hAnsi="Univers Next Pro Light Cond" w:cs="Arial"/>
          <w:b/>
          <w:bCs/>
          <w:sz w:val="24"/>
          <w:szCs w:val="24"/>
        </w:rPr>
      </w:pPr>
    </w:p>
    <w:p w14:paraId="781B7590" w14:textId="77777777" w:rsidR="00CA68EC" w:rsidRPr="00FC537A" w:rsidRDefault="00CA68EC" w:rsidP="00CA68EC">
      <w:pPr>
        <w:autoSpaceDE w:val="0"/>
        <w:autoSpaceDN w:val="0"/>
        <w:adjustRightInd w:val="0"/>
        <w:ind w:left="313"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La Bpi souhaite entamer une démarche visant à l’obtention des labels « Egalité professionnelle » et « Diversité » délivrés par l'AFNOR. </w:t>
      </w:r>
    </w:p>
    <w:p w14:paraId="507A0EB2" w14:textId="77777777" w:rsidR="00CA68EC" w:rsidRPr="00FC537A" w:rsidRDefault="00CA68EC" w:rsidP="00CA68EC">
      <w:pPr>
        <w:autoSpaceDE w:val="0"/>
        <w:autoSpaceDN w:val="0"/>
        <w:adjustRightInd w:val="0"/>
        <w:ind w:left="313" w:right="318"/>
        <w:jc w:val="both"/>
        <w:rPr>
          <w:rFonts w:ascii="Univers Next Pro Light Cond" w:hAnsi="Univers Next Pro Light Cond" w:cs="Arial"/>
          <w:color w:val="000000"/>
          <w:sz w:val="24"/>
          <w:szCs w:val="24"/>
        </w:rPr>
      </w:pPr>
    </w:p>
    <w:p w14:paraId="7592A664" w14:textId="77777777" w:rsidR="00CA68EC" w:rsidRPr="00FC537A" w:rsidRDefault="00CA68EC" w:rsidP="00CA68EC">
      <w:pPr>
        <w:autoSpaceDE w:val="0"/>
        <w:autoSpaceDN w:val="0"/>
        <w:adjustRightInd w:val="0"/>
        <w:ind w:left="313"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Elle s’engage à ce titre à mettre en œuvre des procédures et outils relatifs aux problématiques de lutte contre les discriminations et pour la promotion de l’égalité professionnelle entre les femmes et les hommes, comme notamment : </w:t>
      </w:r>
    </w:p>
    <w:p w14:paraId="16064178" w14:textId="77777777" w:rsidR="00CA68EC" w:rsidRPr="00FC537A" w:rsidRDefault="00CA68EC" w:rsidP="00CA68EC">
      <w:pPr>
        <w:pStyle w:val="Paragraphedeliste"/>
        <w:numPr>
          <w:ilvl w:val="0"/>
          <w:numId w:val="39"/>
        </w:numPr>
        <w:autoSpaceDE w:val="0"/>
        <w:autoSpaceDN w:val="0"/>
        <w:adjustRightInd w:val="0"/>
        <w:spacing w:before="120"/>
        <w:ind w:left="738" w:right="318" w:hanging="284"/>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des actions de sensibilisation et de formation à la prévention des discriminations à l’attention de tous les personnels, en ciblant plus particulièrement l’encadrement et les équipes de gestion des ressources humaines ; </w:t>
      </w:r>
    </w:p>
    <w:p w14:paraId="090A44E1" w14:textId="77777777" w:rsidR="00CA68EC" w:rsidRPr="00FC537A" w:rsidRDefault="00CA68EC" w:rsidP="00CA68EC">
      <w:pPr>
        <w:pStyle w:val="Paragraphedeliste"/>
        <w:numPr>
          <w:ilvl w:val="0"/>
          <w:numId w:val="39"/>
        </w:numPr>
        <w:autoSpaceDE w:val="0"/>
        <w:autoSpaceDN w:val="0"/>
        <w:adjustRightInd w:val="0"/>
        <w:spacing w:before="120"/>
        <w:ind w:left="738" w:right="318" w:hanging="284"/>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un plan d’actions pluriannuel afin de progresser en matière d’égalité entre les femmes et les hommes. La Bpi s’engage ainsi à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A012CA0"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p>
    <w:p w14:paraId="4A19DB81"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Dans le cadre de cette politique d'achats responsables et de lutte contre les discriminations, la Bpi souhaite mobiliser ses fournisseurs afin d’être informée de leurs propres actions en matière d’égalité femmes-hommes et de diversité professionnelle et/ou de les sensibiliser davantage à ces enjeux.</w:t>
      </w:r>
    </w:p>
    <w:p w14:paraId="5D06B47C"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p>
    <w:p w14:paraId="6546E3F8"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Compte tenu de cette ambition, il est demandé à l’attributaire de remplir au moment de la signature du marché le questionnaire « Egalité professionnelle et diversité professionnelle » proposé par la Bpi. </w:t>
      </w:r>
    </w:p>
    <w:p w14:paraId="6BA482A6"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p>
    <w:p w14:paraId="2135072D"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2 du présent règlement. </w:t>
      </w:r>
    </w:p>
    <w:p w14:paraId="0A612058"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p>
    <w:p w14:paraId="4B227F06"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L’attributaire transmet obligatoirement le récépissé numérique délivré par l’application au représentant du pouvoir adjudicateur avant toute notification du marché. </w:t>
      </w:r>
    </w:p>
    <w:p w14:paraId="056FE5B8" w14:textId="77777777" w:rsidR="00CA68EC" w:rsidRPr="00FC537A" w:rsidRDefault="00CA68EC" w:rsidP="00CA68EC">
      <w:pPr>
        <w:autoSpaceDE w:val="0"/>
        <w:autoSpaceDN w:val="0"/>
        <w:adjustRightInd w:val="0"/>
        <w:ind w:left="312" w:right="318"/>
        <w:jc w:val="both"/>
        <w:rPr>
          <w:rFonts w:ascii="Univers Next Pro Light Cond" w:hAnsi="Univers Next Pro Light Cond" w:cs="Arial"/>
          <w:color w:val="000000"/>
          <w:sz w:val="24"/>
          <w:szCs w:val="24"/>
        </w:rPr>
      </w:pPr>
      <w:r w:rsidRPr="00FC537A">
        <w:rPr>
          <w:rFonts w:ascii="Univers Next Pro Light Cond" w:hAnsi="Univers Next Pro Light Cond" w:cs="Arial"/>
          <w:color w:val="000000"/>
          <w:sz w:val="24"/>
          <w:szCs w:val="24"/>
        </w:rPr>
        <w:t xml:space="preserve">Les informations renseignées dans ce questionnaire n’ont aucune incidence sur l’analyse des candidatures ni sur l’évaluation et la sélection des offres reçues. </w:t>
      </w:r>
    </w:p>
    <w:p w14:paraId="30CC83D5" w14:textId="77777777" w:rsidR="00CA68EC" w:rsidRPr="00FC537A" w:rsidRDefault="00CA68EC" w:rsidP="00CA68EC">
      <w:pPr>
        <w:ind w:left="312" w:right="318"/>
        <w:jc w:val="both"/>
        <w:rPr>
          <w:rFonts w:ascii="Univers Next Pro Light Cond" w:hAnsi="Univers Next Pro Light Cond" w:cs="Arial"/>
          <w:iCs/>
          <w:color w:val="000000"/>
          <w:sz w:val="24"/>
          <w:szCs w:val="24"/>
        </w:rPr>
      </w:pPr>
    </w:p>
    <w:p w14:paraId="241C4528" w14:textId="3D77D394" w:rsidR="00CA68EC" w:rsidRDefault="00CA68EC" w:rsidP="00F5612E">
      <w:pPr>
        <w:ind w:left="312" w:right="318"/>
        <w:jc w:val="both"/>
        <w:rPr>
          <w:rFonts w:ascii="Univers Next Pro Light Cond" w:hAnsi="Univers Next Pro Light Cond" w:cs="Arial"/>
          <w:iCs/>
          <w:color w:val="000000"/>
          <w:sz w:val="24"/>
          <w:szCs w:val="24"/>
        </w:rPr>
      </w:pPr>
      <w:r w:rsidRPr="00FC537A">
        <w:rPr>
          <w:rFonts w:ascii="Univers Next Pro Light Cond" w:hAnsi="Univers Next Pro Light Cond" w:cs="Arial"/>
          <w:iCs/>
          <w:color w:val="000000"/>
          <w:sz w:val="24"/>
          <w:szCs w:val="24"/>
        </w:rPr>
        <w:t>Dans une démarche d’amélioration et de progrès, le futur Titulaire s’engage à actualiser le questionnaire si le pouvoir adjudicateur lui en fait le demande, dans les conditions fixées dans le CCAP</w:t>
      </w:r>
    </w:p>
    <w:p w14:paraId="38FCBC51" w14:textId="52D14A50" w:rsidR="00FC537A" w:rsidRDefault="00FC537A" w:rsidP="00F5612E">
      <w:pPr>
        <w:ind w:left="312" w:right="318"/>
        <w:jc w:val="both"/>
        <w:rPr>
          <w:rFonts w:ascii="Univers Next Pro Light Cond" w:hAnsi="Univers Next Pro Light Cond" w:cs="Arial"/>
          <w:iCs/>
          <w:color w:val="000000"/>
          <w:sz w:val="24"/>
          <w:szCs w:val="24"/>
        </w:rPr>
      </w:pPr>
    </w:p>
    <w:p w14:paraId="421CC591" w14:textId="64D411BB" w:rsidR="00FC537A" w:rsidRDefault="00FC537A" w:rsidP="00F5612E">
      <w:pPr>
        <w:ind w:left="312" w:right="318"/>
        <w:jc w:val="both"/>
        <w:rPr>
          <w:rFonts w:ascii="Univers Next Pro Light Cond" w:hAnsi="Univers Next Pro Light Cond" w:cs="Arial"/>
          <w:iCs/>
          <w:color w:val="000000"/>
          <w:sz w:val="24"/>
          <w:szCs w:val="24"/>
        </w:rPr>
      </w:pPr>
    </w:p>
    <w:p w14:paraId="36B92CC5" w14:textId="78F74260" w:rsidR="00FC537A" w:rsidRDefault="00FC537A" w:rsidP="00F5612E">
      <w:pPr>
        <w:ind w:left="312" w:right="318"/>
        <w:jc w:val="both"/>
        <w:rPr>
          <w:rFonts w:ascii="Univers Next Pro Light Cond" w:hAnsi="Univers Next Pro Light Cond" w:cs="Arial"/>
          <w:iCs/>
          <w:color w:val="000000"/>
          <w:sz w:val="24"/>
          <w:szCs w:val="24"/>
        </w:rPr>
      </w:pPr>
    </w:p>
    <w:p w14:paraId="40BA61A6" w14:textId="711E29AC" w:rsidR="00FC537A" w:rsidRDefault="00FC537A" w:rsidP="00F5612E">
      <w:pPr>
        <w:ind w:left="312" w:right="318"/>
        <w:jc w:val="both"/>
        <w:rPr>
          <w:rFonts w:ascii="Univers Next Pro Light Cond" w:hAnsi="Univers Next Pro Light Cond" w:cs="Arial"/>
          <w:iCs/>
          <w:color w:val="000000"/>
          <w:sz w:val="24"/>
          <w:szCs w:val="24"/>
        </w:rPr>
      </w:pPr>
    </w:p>
    <w:p w14:paraId="2D31A7CB" w14:textId="64FED768" w:rsidR="00FC537A" w:rsidRDefault="00FC537A" w:rsidP="00F5612E">
      <w:pPr>
        <w:ind w:left="312" w:right="318"/>
        <w:jc w:val="both"/>
        <w:rPr>
          <w:rFonts w:ascii="Univers Next Pro Light Cond" w:hAnsi="Univers Next Pro Light Cond" w:cs="Arial"/>
          <w:iCs/>
          <w:color w:val="000000"/>
          <w:sz w:val="24"/>
          <w:szCs w:val="24"/>
        </w:rPr>
      </w:pPr>
    </w:p>
    <w:p w14:paraId="1F9AA79F" w14:textId="0B1D3563" w:rsidR="00FC537A" w:rsidRDefault="00FC537A" w:rsidP="00F5612E">
      <w:pPr>
        <w:ind w:left="312" w:right="318"/>
        <w:jc w:val="both"/>
        <w:rPr>
          <w:rFonts w:ascii="Univers Next Pro Light Cond" w:hAnsi="Univers Next Pro Light Cond" w:cs="Arial"/>
          <w:iCs/>
          <w:color w:val="000000"/>
          <w:sz w:val="24"/>
          <w:szCs w:val="24"/>
        </w:rPr>
      </w:pPr>
    </w:p>
    <w:p w14:paraId="7A95DA66" w14:textId="61E8672D" w:rsidR="00FC537A" w:rsidRDefault="00FC537A" w:rsidP="00F5612E">
      <w:pPr>
        <w:ind w:left="312" w:right="318"/>
        <w:jc w:val="both"/>
        <w:rPr>
          <w:rFonts w:ascii="Univers Next Pro Light Cond" w:hAnsi="Univers Next Pro Light Cond" w:cs="Arial"/>
          <w:iCs/>
          <w:color w:val="000000"/>
          <w:sz w:val="24"/>
          <w:szCs w:val="24"/>
        </w:rPr>
      </w:pPr>
    </w:p>
    <w:p w14:paraId="2BCB0762" w14:textId="77777777" w:rsidR="00FC537A" w:rsidRPr="00FC537A" w:rsidRDefault="00FC537A" w:rsidP="00F5612E">
      <w:pPr>
        <w:ind w:left="312" w:right="318"/>
        <w:jc w:val="both"/>
        <w:rPr>
          <w:rFonts w:ascii="Univers Next Pro Light Cond" w:hAnsi="Univers Next Pro Light Cond" w:cs="Arial"/>
          <w:color w:val="00000A"/>
          <w:sz w:val="24"/>
          <w:szCs w:val="24"/>
        </w:rPr>
      </w:pPr>
    </w:p>
    <w:p w14:paraId="70D636CD" w14:textId="77777777" w:rsidR="00CA68EC" w:rsidRPr="00FC537A" w:rsidRDefault="00CA68EC" w:rsidP="00E359DA">
      <w:pPr>
        <w:pStyle w:val="RedTxt"/>
        <w:keepLines/>
        <w:widowControl/>
        <w:jc w:val="center"/>
        <w:rPr>
          <w:rFonts w:ascii="Univers Next Pro Light Cond" w:hAnsi="Univers Next Pro Light Cond" w:cs="Arial"/>
          <w:b/>
          <w:bCs/>
          <w:caps/>
          <w:sz w:val="24"/>
          <w:szCs w:val="24"/>
        </w:rPr>
      </w:pPr>
    </w:p>
    <w:p w14:paraId="0229768E" w14:textId="77777777" w:rsidR="00CA68EC" w:rsidRPr="00FC537A" w:rsidRDefault="00CA68EC" w:rsidP="00CA68EC">
      <w:pPr>
        <w:pStyle w:val="RedTxt"/>
        <w:keepLines/>
        <w:widowControl/>
        <w:ind w:left="-426"/>
        <w:jc w:val="center"/>
        <w:outlineLvl w:val="0"/>
        <w:rPr>
          <w:rFonts w:ascii="Univers Next Pro Light Cond" w:hAnsi="Univers Next Pro Light Cond" w:cstheme="minorHAnsi"/>
          <w:b/>
          <w:bCs/>
          <w:sz w:val="24"/>
          <w:szCs w:val="24"/>
        </w:rPr>
      </w:pPr>
      <w:bookmarkStart w:id="26" w:name="_Toc122622527"/>
      <w:bookmarkStart w:id="27" w:name="_Toc133834830"/>
      <w:bookmarkStart w:id="28" w:name="_Toc187740061"/>
      <w:bookmarkStart w:id="29" w:name="_Toc122622529"/>
      <w:bookmarkStart w:id="30" w:name="_Toc133834832"/>
      <w:r w:rsidRPr="00FC537A">
        <w:rPr>
          <w:rFonts w:ascii="Univers Next Pro Light Cond" w:hAnsi="Univers Next Pro Light Cond" w:cstheme="minorHAnsi"/>
          <w:b/>
          <w:bCs/>
          <w:caps/>
          <w:sz w:val="24"/>
          <w:szCs w:val="24"/>
        </w:rPr>
        <w:t>Annexe 1 au</w:t>
      </w:r>
      <w:r w:rsidRPr="00FC537A">
        <w:rPr>
          <w:rFonts w:ascii="Univers Next Pro Light Cond" w:hAnsi="Univers Next Pro Light Cond" w:cstheme="minorHAnsi"/>
          <w:b/>
          <w:bCs/>
          <w:sz w:val="24"/>
          <w:szCs w:val="24"/>
        </w:rPr>
        <w:t xml:space="preserve"> REGLEMENT DE LA </w:t>
      </w:r>
      <w:r w:rsidRPr="00FC537A">
        <w:rPr>
          <w:rFonts w:ascii="Univers Next Pro Light Cond" w:hAnsi="Univers Next Pro Light Cond" w:cstheme="minorHAnsi"/>
          <w:b/>
          <w:bCs/>
          <w:caps/>
          <w:sz w:val="24"/>
          <w:szCs w:val="24"/>
        </w:rPr>
        <w:t>CONSULtATION</w:t>
      </w:r>
      <w:bookmarkEnd w:id="26"/>
      <w:bookmarkEnd w:id="27"/>
      <w:bookmarkEnd w:id="28"/>
    </w:p>
    <w:p w14:paraId="0BB5D65E" w14:textId="77777777" w:rsidR="00CA68EC" w:rsidRPr="00FC537A" w:rsidRDefault="00CA68EC" w:rsidP="00CA68EC">
      <w:pPr>
        <w:tabs>
          <w:tab w:val="left" w:pos="1701"/>
        </w:tabs>
        <w:ind w:left="-426"/>
        <w:jc w:val="center"/>
        <w:outlineLvl w:val="0"/>
        <w:rPr>
          <w:rFonts w:ascii="Univers Next Pro Light Cond" w:hAnsi="Univers Next Pro Light Cond" w:cstheme="minorHAnsi"/>
          <w:b/>
          <w:bCs/>
          <w:caps/>
          <w:sz w:val="24"/>
          <w:szCs w:val="24"/>
        </w:rPr>
      </w:pPr>
      <w:bookmarkStart w:id="31" w:name="_Toc122622528"/>
      <w:bookmarkStart w:id="32" w:name="_Toc133834831"/>
      <w:bookmarkStart w:id="33" w:name="_Toc187740062"/>
      <w:r w:rsidRPr="00FC537A">
        <w:rPr>
          <w:rFonts w:ascii="Univers Next Pro Light Cond" w:hAnsi="Univers Next Pro Light Cond" w:cstheme="minorHAnsi"/>
          <w:b/>
          <w:bCs/>
          <w:caps/>
          <w:sz w:val="24"/>
          <w:szCs w:val="24"/>
        </w:rPr>
        <w:t>PORTANT SUR LA dématérialisation des procédures</w:t>
      </w:r>
      <w:bookmarkEnd w:id="31"/>
      <w:bookmarkEnd w:id="32"/>
      <w:bookmarkEnd w:id="33"/>
    </w:p>
    <w:p w14:paraId="59ED9124" w14:textId="77777777" w:rsidR="00CA68EC" w:rsidRPr="00FC537A" w:rsidRDefault="00CA68EC" w:rsidP="00CA68EC">
      <w:pPr>
        <w:tabs>
          <w:tab w:val="left" w:pos="1701"/>
        </w:tabs>
        <w:ind w:left="-426"/>
        <w:jc w:val="center"/>
        <w:rPr>
          <w:rFonts w:ascii="Univers Next Pro Light Cond" w:hAnsi="Univers Next Pro Light Cond" w:cstheme="minorHAnsi"/>
          <w:b/>
          <w:bCs/>
          <w:caps/>
          <w:sz w:val="24"/>
          <w:szCs w:val="24"/>
        </w:rPr>
      </w:pPr>
    </w:p>
    <w:p w14:paraId="09E5FD5F" w14:textId="77777777" w:rsidR="00CA68EC" w:rsidRPr="00FC537A" w:rsidRDefault="00CA68EC" w:rsidP="00CA68EC">
      <w:pPr>
        <w:tabs>
          <w:tab w:val="left" w:pos="1701"/>
        </w:tabs>
        <w:ind w:left="-426"/>
        <w:jc w:val="center"/>
        <w:rPr>
          <w:rFonts w:ascii="Univers Next Pro Light Cond" w:hAnsi="Univers Next Pro Light Cond" w:cstheme="minorHAnsi"/>
          <w:b/>
          <w:bCs/>
          <w:caps/>
          <w:sz w:val="24"/>
          <w:szCs w:val="24"/>
        </w:rPr>
      </w:pPr>
    </w:p>
    <w:p w14:paraId="5735CDE6" w14:textId="77777777" w:rsidR="00CA68EC" w:rsidRPr="00FC537A" w:rsidRDefault="00CA68EC" w:rsidP="00CA68EC">
      <w:pPr>
        <w:keepLines/>
        <w:snapToGrid w:val="0"/>
        <w:ind w:left="-426"/>
        <w:jc w:val="both"/>
        <w:rPr>
          <w:rFonts w:ascii="Univers Next Pro Light Cond" w:hAnsi="Univers Next Pro Light Cond" w:cstheme="minorHAnsi"/>
          <w:sz w:val="24"/>
          <w:szCs w:val="24"/>
        </w:rPr>
      </w:pPr>
    </w:p>
    <w:p w14:paraId="4628C6B9" w14:textId="77777777" w:rsidR="00CA68EC" w:rsidRPr="00FC537A" w:rsidRDefault="00CA68EC" w:rsidP="00CA68EC">
      <w:pPr>
        <w:widowControl w:val="0"/>
        <w:pBdr>
          <w:top w:val="single" w:sz="6" w:space="1" w:color="auto"/>
          <w:left w:val="single" w:sz="6" w:space="1" w:color="auto"/>
          <w:bottom w:val="single" w:sz="6" w:space="1" w:color="auto"/>
          <w:right w:val="single" w:sz="6" w:space="1" w:color="auto"/>
        </w:pBdr>
        <w:snapToGrid w:val="0"/>
        <w:spacing w:after="60"/>
        <w:ind w:left="-426"/>
        <w:jc w:val="center"/>
        <w:rPr>
          <w:rFonts w:ascii="Univers Next Pro Light Cond" w:hAnsi="Univers Next Pro Light Cond" w:cstheme="minorHAnsi"/>
          <w:b/>
          <w:bCs/>
          <w:sz w:val="24"/>
          <w:szCs w:val="24"/>
        </w:rPr>
      </w:pPr>
      <w:r w:rsidRPr="00FC537A">
        <w:rPr>
          <w:rFonts w:ascii="Univers Next Pro Light Cond" w:hAnsi="Univers Next Pro Light Cond" w:cstheme="minorHAnsi"/>
          <w:b/>
          <w:bCs/>
          <w:sz w:val="24"/>
          <w:szCs w:val="24"/>
        </w:rPr>
        <w:t>Conditions d’envoi des offres électroniques</w:t>
      </w:r>
    </w:p>
    <w:p w14:paraId="255C7CB4"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6828C288"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7EBBBDA2"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En application des articles </w:t>
      </w:r>
      <w:r w:rsidRPr="00FC537A">
        <w:rPr>
          <w:rFonts w:ascii="Univers Next Pro Light Cond" w:hAnsi="Univers Next Pro Light Cond" w:cstheme="minorHAnsi"/>
          <w:bCs/>
          <w:sz w:val="24"/>
          <w:szCs w:val="24"/>
        </w:rPr>
        <w:t>R2132-7 et suivants du code de la commande publique</w:t>
      </w:r>
      <w:r w:rsidRPr="00FC537A">
        <w:rPr>
          <w:rFonts w:ascii="Univers Next Pro Light Cond" w:hAnsi="Univers Next Pro Light Cond" w:cstheme="minorHAnsi"/>
          <w:sz w:val="24"/>
          <w:szCs w:val="24"/>
        </w:rPr>
        <w:t xml:space="preserve">, les candidats remettent leur candidature et leur offre de façon dématérialisée. </w:t>
      </w:r>
    </w:p>
    <w:p w14:paraId="0366F514"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1FD4B23F"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En cas de soumission par voie électronique pour un appel d’offres, les candidats remettent les pièces relatives à leur candidature et à leur offre dans une unique enveloppe.</w:t>
      </w:r>
    </w:p>
    <w:p w14:paraId="3DC6D448"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0FCAAD3E"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Le dépôt électronique des plis s'effectue exclusivement sur le site (Place) : </w:t>
      </w:r>
      <w:hyperlink r:id="rId11" w:history="1">
        <w:r w:rsidRPr="00FC537A">
          <w:rPr>
            <w:rStyle w:val="Lienhypertexte"/>
            <w:rFonts w:ascii="Univers Next Pro Light Cond" w:hAnsi="Univers Next Pro Light Cond" w:cstheme="minorHAnsi"/>
            <w:sz w:val="24"/>
            <w:szCs w:val="24"/>
          </w:rPr>
          <w:t>https://www.marches-publics.gouv.fr</w:t>
        </w:r>
      </w:hyperlink>
    </w:p>
    <w:p w14:paraId="6D64EA41"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537BAB6F" w14:textId="77777777" w:rsidR="00CA68EC" w:rsidRPr="00FC537A" w:rsidRDefault="00CA68EC" w:rsidP="00CA68EC">
      <w:pPr>
        <w:ind w:left="-426"/>
        <w:jc w:val="both"/>
        <w:rPr>
          <w:rFonts w:ascii="Univers Next Pro Light Cond" w:hAnsi="Univers Next Pro Light Cond" w:cstheme="minorHAnsi"/>
          <w:sz w:val="24"/>
          <w:szCs w:val="24"/>
          <w:u w:val="single"/>
        </w:rPr>
      </w:pPr>
      <w:r w:rsidRPr="00FC537A">
        <w:rPr>
          <w:rFonts w:ascii="Univers Next Pro Light Cond" w:hAnsi="Univers Next Pro Light Cond" w:cstheme="minorHAnsi"/>
          <w:sz w:val="24"/>
          <w:szCs w:val="24"/>
          <w:u w:val="single"/>
        </w:rPr>
        <w:t>Pour déposer leur offre, les candidats doivent utiliser une adresse e-mail qu’ils consultent régulièrement ; la Bpi n’ayant pas la charge de s’assurer de la lecture des messages régulièrement transmis à cette adresse.</w:t>
      </w:r>
    </w:p>
    <w:p w14:paraId="4A6CA9D9"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45BCD295"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trouveront sur le site www.marches-publics.gouv.fr un «guide utilisateur» téléchargeable qui précise les conditions d'utilisations de la plate-forme des achats de l'État, notamment les prérequis techniques et certificats électroniques nécessaires si le candidat souhaite recourir à la signature électronique de son offre.</w:t>
      </w:r>
    </w:p>
    <w:p w14:paraId="77E7756B"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frais d'accès au réseau et, le cas échéant, de recours à la signature électronique sont à la charge de chaque candidat.</w:t>
      </w:r>
    </w:p>
    <w:p w14:paraId="05907B2B"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sont invités à tester la configuration de leur poste de travail et répondre à une consultation test, afin de s'assurer du bon fonctionnement de l'environnement informatique.</w:t>
      </w:r>
    </w:p>
    <w:p w14:paraId="12D1C650"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Ils disposent sur le site d'une aide qui expose le mode opératoire relatif au dépôt des plis électroniques.</w:t>
      </w:r>
    </w:p>
    <w:p w14:paraId="14B1AC8E"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Plusieurs documents et informations sont disponibles à la rubrique « aide » de la plate-forme :</w:t>
      </w:r>
    </w:p>
    <w:p w14:paraId="7F356D9E"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Manuel d'utilisation afin de faciliter le maniement de la plate-forme ;</w:t>
      </w:r>
    </w:p>
    <w:p w14:paraId="3FBB42C8"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Assistance téléphonique ;</w:t>
      </w:r>
    </w:p>
    <w:p w14:paraId="0DFDBA37"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Module d'autoformation à destination des candidats ;</w:t>
      </w:r>
    </w:p>
    <w:p w14:paraId="59DD955D"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Foire aux questions ;</w:t>
      </w:r>
    </w:p>
    <w:p w14:paraId="24B7F245"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Outils informatiques.</w:t>
      </w:r>
    </w:p>
    <w:p w14:paraId="3FD6009B"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0FE2155A"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6F59C568"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61F70AF5"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RAPPEL GENERAL</w:t>
      </w:r>
    </w:p>
    <w:p w14:paraId="5D6C53A9"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Un zip signé ne vaut pas signature des documents qu'il contient. En cas de fichier zippé, chaque document pour lequel une signature est requise doit être signé séparément.</w:t>
      </w:r>
    </w:p>
    <w:p w14:paraId="1FD26180"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Une signature manuscrite scannée n'a pas d'autre valeur que celle d'une copie et ne peut pas remplacer la signature électronique.</w:t>
      </w:r>
    </w:p>
    <w:p w14:paraId="64F31C93"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5D9C32A1"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L'absence de message de confirmation de bonne réception ou d'accusé de réception électronique signifie que la réponse n'est pas parvenue au pouvoir adjudicateur.</w:t>
      </w:r>
    </w:p>
    <w:p w14:paraId="4C4F34A9"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lastRenderedPageBreak/>
        <w:t>L'opérateur économique doit s'assurer que les messages envoyés par la Plate-forme des achats de l'État (Place) notamment, nepasrépondre@marches-publics.gouv.fr, ne sont pas traités comme des courriels indésirables.</w:t>
      </w:r>
    </w:p>
    <w:p w14:paraId="15A41FFF" w14:textId="77777777" w:rsidR="00CA68EC" w:rsidRPr="00FC537A" w:rsidRDefault="00CA68EC" w:rsidP="00CA68EC">
      <w:pPr>
        <w:ind w:left="-426"/>
        <w:jc w:val="both"/>
        <w:rPr>
          <w:rFonts w:ascii="Univers Next Pro Light Cond" w:hAnsi="Univers Next Pro Light Cond" w:cstheme="minorHAnsi"/>
          <w:sz w:val="24"/>
          <w:szCs w:val="24"/>
        </w:rPr>
      </w:pPr>
    </w:p>
    <w:p w14:paraId="546C42FE"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qui souhaitent signer leur offre dès le dépôt, au moyen d'un certificat de signature électronique, devront respecter les exigences ci-dessous :</w:t>
      </w:r>
    </w:p>
    <w:p w14:paraId="5852DD71"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7E0629B7" w14:textId="77777777" w:rsidR="00CA68EC" w:rsidRPr="00FC537A" w:rsidRDefault="00CA68EC" w:rsidP="00CA68EC">
      <w:pPr>
        <w:ind w:left="-426"/>
        <w:jc w:val="both"/>
        <w:rPr>
          <w:rFonts w:ascii="Univers Next Pro Light Cond" w:hAnsi="Univers Next Pro Light Cond" w:cstheme="minorHAnsi"/>
          <w:sz w:val="24"/>
          <w:szCs w:val="24"/>
          <w:u w:val="single"/>
        </w:rPr>
      </w:pPr>
      <w:r w:rsidRPr="00FC537A">
        <w:rPr>
          <w:rFonts w:ascii="Univers Next Pro Light Cond" w:hAnsi="Univers Next Pro Light Cond" w:cstheme="minorHAnsi"/>
          <w:sz w:val="24"/>
          <w:szCs w:val="24"/>
          <w:u w:val="single"/>
        </w:rPr>
        <w:t>Signature électronique des documents</w:t>
      </w:r>
    </w:p>
    <w:p w14:paraId="0C617620" w14:textId="77777777" w:rsidR="00CA68EC" w:rsidRPr="00FC537A" w:rsidRDefault="00CA68EC" w:rsidP="00CA68EC">
      <w:pPr>
        <w:autoSpaceDE w:val="0"/>
        <w:autoSpaceDN w:val="0"/>
        <w:ind w:left="-426"/>
        <w:rPr>
          <w:rFonts w:ascii="Univers Next Pro Light Cond" w:hAnsi="Univers Next Pro Light Cond" w:cstheme="minorHAnsi"/>
          <w:sz w:val="24"/>
          <w:szCs w:val="24"/>
        </w:rPr>
      </w:pPr>
      <w:r w:rsidRPr="00FC537A">
        <w:rPr>
          <w:rFonts w:ascii="Univers Next Pro Light Cond" w:hAnsi="Univers Next Pro Light Cond" w:cstheme="minorHAnsi"/>
          <w:color w:val="000000"/>
          <w:sz w:val="24"/>
          <w:szCs w:val="24"/>
        </w:rPr>
        <w:t>Les frais d’acquisition d’un certificat électronique sont à la charge du candidat.</w:t>
      </w:r>
    </w:p>
    <w:p w14:paraId="3EC72D2E"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obligations relatives à la signature électronique sont les suivantes :</w:t>
      </w:r>
    </w:p>
    <w:p w14:paraId="7A1D1154"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Chaque document à signer doit être signé de façon unitaire.</w:t>
      </w:r>
    </w:p>
    <w:p w14:paraId="482EB8A1"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436DCEBB"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Par application de l'arrêté du </w:t>
      </w:r>
      <w:r w:rsidRPr="00FC537A">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FC537A">
        <w:rPr>
          <w:rFonts w:ascii="Univers Next Pro Light Cond" w:hAnsi="Univers Next Pro Light Cond" w:cstheme="minorHAnsi"/>
          <w:sz w:val="24"/>
          <w:szCs w:val="24"/>
        </w:rPr>
        <w:t>, le candidat doit respecter les conditions relatives :</w:t>
      </w:r>
    </w:p>
    <w:p w14:paraId="66A0B865"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1. au certificat de signature du signataire ;</w:t>
      </w:r>
    </w:p>
    <w:p w14:paraId="3ECEDA13"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2. à l'outil de signature utilisé (logiciel, service en ligne, parapheur le cas échéant), devant produire des jetons de signature* conformes aux formats réglementaires.</w:t>
      </w:r>
    </w:p>
    <w:p w14:paraId="2090ED83"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Le jeton d'horodatage peut être enveloppé dans le fichier d'origine ou bien apparaître sous la forme d'un fichier autonome (non enveloppé).</w:t>
      </w:r>
    </w:p>
    <w:p w14:paraId="72F46F90"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2668D143" w14:textId="77777777" w:rsidR="00CA68EC" w:rsidRPr="00FC537A" w:rsidRDefault="00CA68EC" w:rsidP="00CA68EC">
      <w:pPr>
        <w:ind w:left="-426"/>
        <w:jc w:val="both"/>
        <w:rPr>
          <w:rFonts w:ascii="Univers Next Pro Light Cond" w:hAnsi="Univers Next Pro Light Cond" w:cstheme="minorHAnsi"/>
          <w:b/>
          <w:sz w:val="24"/>
          <w:szCs w:val="24"/>
          <w:u w:val="single"/>
        </w:rPr>
      </w:pPr>
      <w:r w:rsidRPr="00FC537A">
        <w:rPr>
          <w:rFonts w:ascii="Univers Next Pro Light Cond" w:hAnsi="Univers Next Pro Light Cond" w:cstheme="minorHAnsi"/>
          <w:b/>
          <w:sz w:val="24"/>
          <w:szCs w:val="24"/>
          <w:u w:val="single"/>
        </w:rPr>
        <w:t>Exigences relatives aux certificats de signature du signataire</w:t>
      </w:r>
    </w:p>
    <w:p w14:paraId="1E30CB30"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50EFADBA"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acheteurs et les opérateurs économiques utilisent une signature électronique conforme aux exigences du règlement n° 910/2014 du Parlement européen et du Conseil du 23 juillet 2014 sur l’identification électronique et les services de confiance pour les transactions électroniques au sein du marché intérieur  abrogeant la directive 1999/93/CE, relatives à la signature électronique avancée reposant sur un certificat qualifié.</w:t>
      </w:r>
    </w:p>
    <w:p w14:paraId="15E8A8BE"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utilisent une signature électronique conforme aux exigences du règlement susvisé, relatives à la signature électronique avancée reposant sur un certificat qualifié.</w:t>
      </w:r>
    </w:p>
    <w:p w14:paraId="199E3148"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64D549BB"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Conformément à l'arrêté du </w:t>
      </w:r>
      <w:r w:rsidRPr="00FC537A">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FC537A">
        <w:rPr>
          <w:rFonts w:ascii="Univers Next Pro Light Cond" w:hAnsi="Univers Next Pro Light Cond" w:cstheme="minorHAnsi"/>
          <w:sz w:val="24"/>
          <w:szCs w:val="24"/>
        </w:rPr>
        <w:t>, le certificat de signature électronique qualifié entre au moins dans l’une des catégories suivantes :</w:t>
      </w:r>
    </w:p>
    <w:p w14:paraId="26F6C962"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1° Un certificat qualifié délivré par un prestataire de service de confiance qualifié répondant aux exigences du règlement susvisé ;</w:t>
      </w:r>
    </w:p>
    <w:p w14:paraId="64987E54"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2° Un certificat délivré par une autorité de certification, française ou étrangère, qui répond aux exigences équivalentes à l’annexe I du règlement susvisé. </w:t>
      </w:r>
    </w:p>
    <w:p w14:paraId="49335287"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50F1E21A" w14:textId="77777777" w:rsidR="00CA68EC" w:rsidRPr="00FC537A" w:rsidRDefault="00CA68EC" w:rsidP="00CA68EC">
      <w:pPr>
        <w:widowControl w:val="0"/>
        <w:autoSpaceDE w:val="0"/>
        <w:autoSpaceDN w:val="0"/>
        <w:adjustRightInd w:val="0"/>
        <w:ind w:left="-426"/>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Les formats de signature sont </w:t>
      </w:r>
      <w:proofErr w:type="spellStart"/>
      <w:r w:rsidRPr="00FC537A">
        <w:rPr>
          <w:rFonts w:ascii="Univers Next Pro Light Cond" w:hAnsi="Univers Next Pro Light Cond" w:cstheme="minorHAnsi"/>
          <w:sz w:val="24"/>
          <w:szCs w:val="24"/>
        </w:rPr>
        <w:t>XAdES</w:t>
      </w:r>
      <w:proofErr w:type="spellEnd"/>
      <w:r w:rsidRPr="00FC537A">
        <w:rPr>
          <w:rFonts w:ascii="Univers Next Pro Light Cond" w:hAnsi="Univers Next Pro Light Cond" w:cstheme="minorHAnsi"/>
          <w:sz w:val="24"/>
          <w:szCs w:val="24"/>
        </w:rPr>
        <w:t xml:space="preserve">, </w:t>
      </w:r>
      <w:proofErr w:type="spellStart"/>
      <w:r w:rsidRPr="00FC537A">
        <w:rPr>
          <w:rFonts w:ascii="Univers Next Pro Light Cond" w:hAnsi="Univers Next Pro Light Cond" w:cstheme="minorHAnsi"/>
          <w:sz w:val="24"/>
          <w:szCs w:val="24"/>
        </w:rPr>
        <w:t>CAdES</w:t>
      </w:r>
      <w:proofErr w:type="spellEnd"/>
      <w:r w:rsidRPr="00FC537A">
        <w:rPr>
          <w:rFonts w:ascii="Univers Next Pro Light Cond" w:hAnsi="Univers Next Pro Light Cond" w:cstheme="minorHAnsi"/>
          <w:sz w:val="24"/>
          <w:szCs w:val="24"/>
        </w:rPr>
        <w:t xml:space="preserve"> ou </w:t>
      </w:r>
      <w:proofErr w:type="spellStart"/>
      <w:r w:rsidRPr="00FC537A">
        <w:rPr>
          <w:rFonts w:ascii="Univers Next Pro Light Cond" w:hAnsi="Univers Next Pro Light Cond" w:cstheme="minorHAnsi"/>
          <w:sz w:val="24"/>
          <w:szCs w:val="24"/>
        </w:rPr>
        <w:t>PAdES</w:t>
      </w:r>
      <w:proofErr w:type="spellEnd"/>
      <w:r w:rsidRPr="00FC537A">
        <w:rPr>
          <w:rFonts w:ascii="Univers Next Pro Light Cond" w:hAnsi="Univers Next Pro Light Cond" w:cstheme="minorHAnsi"/>
          <w:sz w:val="24"/>
          <w:szCs w:val="24"/>
        </w:rPr>
        <w:t xml:space="preserve"> tels que mentionnés aux articles 1 et 2 de la décision d’exécution (UE) n° 2015/1506 de la Commission du 8 septembre 2015. </w:t>
      </w:r>
    </w:p>
    <w:p w14:paraId="6A7BF036"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2FBB2F9E"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utilisent le dispositif de création de signature électronique de leur choix. Le système utilisé pour valider la signature électronique fournit le résultat du processus de validation et permet de détecter tout problème relatif à la sécurité. </w:t>
      </w:r>
    </w:p>
    <w:p w14:paraId="3B1E9EBC"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20BC6013"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Le mode d’emploi permettant de procéder à la vérification de la validité de la signature électronique, conformément aux dispositions de l'arrêté du </w:t>
      </w:r>
      <w:r w:rsidRPr="00FC537A">
        <w:rPr>
          <w:rFonts w:ascii="Univers Next Pro Light Cond" w:hAnsi="Univers Next Pro Light Cond" w:cstheme="minorHAnsi"/>
          <w:bCs/>
          <w:sz w:val="24"/>
          <w:szCs w:val="24"/>
        </w:rPr>
        <w:t>22 mars 2019 relatif à la signature électronique dans la commande publique, et constituant l’annexe 12 du code de la commande publique</w:t>
      </w:r>
      <w:r w:rsidRPr="00FC537A">
        <w:rPr>
          <w:rFonts w:ascii="Univers Next Pro Light Cond" w:hAnsi="Univers Next Pro Light Cond" w:cstheme="minorHAnsi"/>
          <w:sz w:val="24"/>
          <w:szCs w:val="24"/>
        </w:rPr>
        <w:t xml:space="preserve"> est mis gratuitement à disposition lors du dépôt de document signé.</w:t>
      </w:r>
    </w:p>
    <w:p w14:paraId="75BE8135"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p>
    <w:p w14:paraId="286FB2F6" w14:textId="77777777" w:rsidR="00CA68EC" w:rsidRPr="00FC537A" w:rsidRDefault="00CA68EC" w:rsidP="00CA68EC">
      <w:pPr>
        <w:widowControl w:val="0"/>
        <w:autoSpaceDE w:val="0"/>
        <w:autoSpaceDN w:val="0"/>
        <w:adjustRightIn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lastRenderedPageBreak/>
        <w:t>Toutefois, lorsque le signataire utilise un certificat qualifié délivré par un prestataire de service de confiance qualifié répondant aux exigences du règlement européen n° 910/2014 et l’outil de création de signature électronique proposé par le profil d’acheteur de la Bpi (plateforme Place), il est dispensé de transmettre la procédure de vérification de la signature électronique. </w:t>
      </w:r>
    </w:p>
    <w:p w14:paraId="60313FA3"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La personne signataire doit avoir le pouvoir d'engager le candidat ou l’attributaire.</w:t>
      </w:r>
    </w:p>
    <w:p w14:paraId="5C6339DD" w14:textId="77777777" w:rsidR="00CA68EC" w:rsidRPr="00FC537A" w:rsidRDefault="00CA68EC" w:rsidP="00CA68EC">
      <w:pPr>
        <w:ind w:left="-426"/>
        <w:jc w:val="both"/>
        <w:rPr>
          <w:rFonts w:ascii="Univers Next Pro Light Cond" w:hAnsi="Univers Next Pro Light Cond" w:cstheme="minorHAnsi"/>
          <w:sz w:val="24"/>
          <w:szCs w:val="24"/>
        </w:rPr>
      </w:pPr>
    </w:p>
    <w:p w14:paraId="65AFB178" w14:textId="77777777" w:rsidR="00CA68EC" w:rsidRPr="00FC537A" w:rsidRDefault="00CA68EC" w:rsidP="00CA68EC">
      <w:pPr>
        <w:ind w:left="-426"/>
        <w:jc w:val="both"/>
        <w:rPr>
          <w:rFonts w:ascii="Univers Next Pro Light Cond" w:hAnsi="Univers Next Pro Light Cond" w:cstheme="minorHAnsi"/>
          <w:b/>
          <w:sz w:val="24"/>
          <w:szCs w:val="24"/>
          <w:u w:val="single"/>
        </w:rPr>
      </w:pPr>
      <w:r w:rsidRPr="00FC537A">
        <w:rPr>
          <w:rFonts w:ascii="Univers Next Pro Light Cond" w:hAnsi="Univers Next Pro Light Cond" w:cstheme="minorHAnsi"/>
          <w:b/>
          <w:sz w:val="24"/>
          <w:szCs w:val="24"/>
          <w:u w:val="single"/>
        </w:rPr>
        <w:t>Présentation des dossiers et format des fichiers</w:t>
      </w:r>
    </w:p>
    <w:p w14:paraId="20382ECC"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Les formats acceptés sont les suivants : </w:t>
      </w:r>
      <w:proofErr w:type="spellStart"/>
      <w:r w:rsidRPr="00FC537A">
        <w:rPr>
          <w:rFonts w:ascii="Univers Next Pro Light Cond" w:hAnsi="Univers Next Pro Light Cond" w:cstheme="minorHAnsi"/>
          <w:sz w:val="24"/>
          <w:szCs w:val="24"/>
        </w:rPr>
        <w:t>pdf</w:t>
      </w:r>
      <w:proofErr w:type="spellEnd"/>
      <w:r w:rsidRPr="00FC537A">
        <w:rPr>
          <w:rFonts w:ascii="Univers Next Pro Light Cond" w:hAnsi="Univers Next Pro Light Cond" w:cstheme="minorHAnsi"/>
          <w:sz w:val="24"/>
          <w:szCs w:val="24"/>
        </w:rPr>
        <w:t>, .doc, .</w:t>
      </w:r>
      <w:proofErr w:type="spellStart"/>
      <w:r w:rsidRPr="00FC537A">
        <w:rPr>
          <w:rFonts w:ascii="Univers Next Pro Light Cond" w:hAnsi="Univers Next Pro Light Cond" w:cstheme="minorHAnsi"/>
          <w:sz w:val="24"/>
          <w:szCs w:val="24"/>
        </w:rPr>
        <w:t>xls</w:t>
      </w:r>
      <w:proofErr w:type="spellEnd"/>
      <w:r w:rsidRPr="00FC537A">
        <w:rPr>
          <w:rFonts w:ascii="Univers Next Pro Light Cond" w:hAnsi="Univers Next Pro Light Cond" w:cstheme="minorHAnsi"/>
          <w:sz w:val="24"/>
          <w:szCs w:val="24"/>
        </w:rPr>
        <w:t>, .</w:t>
      </w:r>
      <w:proofErr w:type="spellStart"/>
      <w:r w:rsidRPr="00FC537A">
        <w:rPr>
          <w:rFonts w:ascii="Univers Next Pro Light Cond" w:hAnsi="Univers Next Pro Light Cond" w:cstheme="minorHAnsi"/>
          <w:sz w:val="24"/>
          <w:szCs w:val="24"/>
        </w:rPr>
        <w:t>ppt</w:t>
      </w:r>
      <w:proofErr w:type="spellEnd"/>
      <w:r w:rsidRPr="00FC537A">
        <w:rPr>
          <w:rFonts w:ascii="Univers Next Pro Light Cond" w:hAnsi="Univers Next Pro Light Cond" w:cstheme="minorHAnsi"/>
          <w:sz w:val="24"/>
          <w:szCs w:val="24"/>
        </w:rPr>
        <w:t>, .</w:t>
      </w:r>
      <w:proofErr w:type="spellStart"/>
      <w:r w:rsidRPr="00FC537A">
        <w:rPr>
          <w:rFonts w:ascii="Univers Next Pro Light Cond" w:hAnsi="Univers Next Pro Light Cond" w:cstheme="minorHAnsi"/>
          <w:sz w:val="24"/>
          <w:szCs w:val="24"/>
        </w:rPr>
        <w:t>odt</w:t>
      </w:r>
      <w:proofErr w:type="spellEnd"/>
      <w:r w:rsidRPr="00FC537A">
        <w:rPr>
          <w:rFonts w:ascii="Univers Next Pro Light Cond" w:hAnsi="Univers Next Pro Light Cond" w:cstheme="minorHAnsi"/>
          <w:sz w:val="24"/>
          <w:szCs w:val="24"/>
        </w:rPr>
        <w:t xml:space="preserve"> , .</w:t>
      </w:r>
      <w:proofErr w:type="spellStart"/>
      <w:r w:rsidRPr="00FC537A">
        <w:rPr>
          <w:rFonts w:ascii="Univers Next Pro Light Cond" w:hAnsi="Univers Next Pro Light Cond" w:cstheme="minorHAnsi"/>
          <w:sz w:val="24"/>
          <w:szCs w:val="24"/>
        </w:rPr>
        <w:t>ods</w:t>
      </w:r>
      <w:proofErr w:type="spellEnd"/>
      <w:r w:rsidRPr="00FC537A">
        <w:rPr>
          <w:rFonts w:ascii="Univers Next Pro Light Cond" w:hAnsi="Univers Next Pro Light Cond" w:cstheme="minorHAnsi"/>
          <w:sz w:val="24"/>
          <w:szCs w:val="24"/>
        </w:rPr>
        <w:t>, .</w:t>
      </w:r>
      <w:proofErr w:type="spellStart"/>
      <w:r w:rsidRPr="00FC537A">
        <w:rPr>
          <w:rFonts w:ascii="Univers Next Pro Light Cond" w:hAnsi="Univers Next Pro Light Cond" w:cstheme="minorHAnsi"/>
          <w:sz w:val="24"/>
          <w:szCs w:val="24"/>
        </w:rPr>
        <w:t>odp</w:t>
      </w:r>
      <w:proofErr w:type="spellEnd"/>
      <w:r w:rsidRPr="00FC537A">
        <w:rPr>
          <w:rFonts w:ascii="Univers Next Pro Light Cond" w:hAnsi="Univers Next Pro Light Cond" w:cstheme="minorHAnsi"/>
          <w:sz w:val="24"/>
          <w:szCs w:val="24"/>
        </w:rPr>
        <w:t>, ainsi que les formats d'image jpg, png et de documents html.</w:t>
      </w:r>
    </w:p>
    <w:p w14:paraId="266818A9"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 candidat ne doit pas utiliser de code actif dans sa réponse, tels que :</w:t>
      </w:r>
    </w:p>
    <w:p w14:paraId="0286C8FD"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Formats exécutables, .exe, .com, .</w:t>
      </w:r>
      <w:proofErr w:type="spellStart"/>
      <w:r w:rsidRPr="00FC537A">
        <w:rPr>
          <w:rFonts w:ascii="Univers Next Pro Light Cond" w:hAnsi="Univers Next Pro Light Cond" w:cstheme="minorHAnsi"/>
          <w:sz w:val="24"/>
          <w:szCs w:val="24"/>
        </w:rPr>
        <w:t>scr</w:t>
      </w:r>
      <w:proofErr w:type="spellEnd"/>
      <w:r w:rsidRPr="00FC537A">
        <w:rPr>
          <w:rFonts w:ascii="Univers Next Pro Light Cond" w:hAnsi="Univers Next Pro Light Cond" w:cstheme="minorHAnsi"/>
          <w:sz w:val="24"/>
          <w:szCs w:val="24"/>
        </w:rPr>
        <w:t>, etc. ;</w:t>
      </w:r>
    </w:p>
    <w:p w14:paraId="07D9513A"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Macros ;</w:t>
      </w:r>
    </w:p>
    <w:p w14:paraId="370DE435"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ActiveX, Applets, scripts, etc.</w:t>
      </w:r>
    </w:p>
    <w:p w14:paraId="2AF89053"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1CC58ADC" w14:textId="77777777" w:rsidR="00CA68EC" w:rsidRPr="00FC537A" w:rsidRDefault="00CA68EC" w:rsidP="00CA68EC">
      <w:pPr>
        <w:ind w:left="-426"/>
        <w:jc w:val="both"/>
        <w:rPr>
          <w:rFonts w:ascii="Univers Next Pro Light Cond" w:hAnsi="Univers Next Pro Light Cond" w:cstheme="minorHAnsi"/>
          <w:b/>
          <w:sz w:val="24"/>
          <w:szCs w:val="24"/>
          <w:u w:val="single"/>
        </w:rPr>
      </w:pPr>
      <w:r w:rsidRPr="00FC537A">
        <w:rPr>
          <w:rFonts w:ascii="Univers Next Pro Light Cond" w:hAnsi="Univers Next Pro Light Cond" w:cstheme="minorHAnsi"/>
          <w:b/>
          <w:sz w:val="24"/>
          <w:szCs w:val="24"/>
          <w:u w:val="single"/>
        </w:rPr>
        <w:t>Horodatage</w:t>
      </w:r>
    </w:p>
    <w:p w14:paraId="616CD111"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plis transmis par voie électronique sont horodatés. Tout dossier dont le dépôt se termine après la date et l'heure limite est considéré comme hors délai.</w:t>
      </w:r>
    </w:p>
    <w:p w14:paraId="269D6D64"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En cas d'indisponibilité de la plate-forme empêchant la remise des plis dans les délais fixés par la consultation, la date et l'heure de remise des offres peuvent être modifiées.</w:t>
      </w:r>
    </w:p>
    <w:p w14:paraId="007A649B"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72724886" w14:textId="77777777" w:rsidR="00CA68EC" w:rsidRPr="00FC537A" w:rsidRDefault="00CA68EC" w:rsidP="00CA68EC">
      <w:pPr>
        <w:ind w:left="-426"/>
        <w:rPr>
          <w:rFonts w:ascii="Univers Next Pro Light Cond" w:hAnsi="Univers Next Pro Light Cond" w:cstheme="minorHAnsi"/>
          <w:b/>
          <w:sz w:val="24"/>
          <w:szCs w:val="24"/>
          <w:u w:val="single"/>
        </w:rPr>
      </w:pPr>
      <w:r w:rsidRPr="00FC537A">
        <w:rPr>
          <w:rFonts w:ascii="Univers Next Pro Light Cond" w:hAnsi="Univers Next Pro Light Cond" w:cstheme="minorHAnsi"/>
          <w:b/>
          <w:sz w:val="24"/>
          <w:szCs w:val="24"/>
          <w:u w:val="single"/>
        </w:rPr>
        <w:t>Copie de sauvegarde</w:t>
      </w:r>
    </w:p>
    <w:p w14:paraId="6C146A0B" w14:textId="66351C48" w:rsidR="009B2CFD" w:rsidRPr="00FC537A" w:rsidRDefault="009B2CFD" w:rsidP="00CA68EC">
      <w:pPr>
        <w:ind w:left="-426"/>
        <w:jc w:val="both"/>
        <w:rPr>
          <w:rFonts w:ascii="Univers Next Pro Light Cond" w:hAnsi="Univers Next Pro Light Cond" w:cstheme="minorHAnsi"/>
          <w:sz w:val="24"/>
          <w:szCs w:val="24"/>
        </w:rPr>
      </w:pPr>
    </w:p>
    <w:p w14:paraId="264352AC" w14:textId="4DB27B4E" w:rsidR="009B2CFD" w:rsidRPr="00FC537A" w:rsidRDefault="009B2CFD" w:rsidP="00CA68EC">
      <w:pPr>
        <w:ind w:left="-426"/>
        <w:jc w:val="both"/>
        <w:rPr>
          <w:rFonts w:ascii="Univers Next Pro Light Cond" w:hAnsi="Univers Next Pro Light Cond"/>
          <w:sz w:val="24"/>
          <w:szCs w:val="24"/>
        </w:rPr>
      </w:pPr>
      <w:r w:rsidRPr="00FC537A">
        <w:rPr>
          <w:rFonts w:ascii="Univers Next Pro Light Cond" w:hAnsi="Univers Next Pro Light Cond"/>
          <w:sz w:val="24"/>
          <w:szCs w:val="24"/>
        </w:rPr>
        <w:t>Parallèlement à l’envoi électronique, les candidats peuvent, conformément aux dispositions de l’article R2132-11 du code de la commande publique, et s’ils le souhaitent, faire parvenir au pouvoir adjudicateur, dans le délai prévu pour la remise des offres, une copie de sauvegarde sur support physique électronique ou par voie électronique. Le dépôt de la copie de sauvegarde par voie électronique se fait selon les mêmes modalités que le dépôt de l'offre, Via Place.</w:t>
      </w:r>
    </w:p>
    <w:p w14:paraId="24B1BEC1" w14:textId="77777777" w:rsidR="009B2CFD" w:rsidRPr="00FC537A" w:rsidRDefault="009B2CFD" w:rsidP="00CA68EC">
      <w:pPr>
        <w:ind w:left="-426"/>
        <w:jc w:val="both"/>
        <w:rPr>
          <w:rFonts w:ascii="Univers Next Pro Light Cond" w:hAnsi="Univers Next Pro Light Cond"/>
          <w:sz w:val="24"/>
          <w:szCs w:val="24"/>
        </w:rPr>
      </w:pPr>
    </w:p>
    <w:p w14:paraId="79F28214" w14:textId="68C21DE2" w:rsidR="009B2CFD" w:rsidRPr="00FC537A" w:rsidRDefault="009B2CFD" w:rsidP="00CA68EC">
      <w:pPr>
        <w:ind w:left="-426"/>
        <w:jc w:val="both"/>
        <w:rPr>
          <w:rFonts w:ascii="Univers Next Pro Light Cond" w:hAnsi="Univers Next Pro Light Cond"/>
          <w:sz w:val="24"/>
          <w:szCs w:val="24"/>
        </w:rPr>
      </w:pPr>
      <w:r w:rsidRPr="00FC537A">
        <w:rPr>
          <w:rFonts w:ascii="Univers Next Pro Light Cond" w:hAnsi="Univers Next Pro Light Cond"/>
          <w:sz w:val="24"/>
          <w:szCs w:val="24"/>
        </w:rPr>
        <w:t>Ou par un pli séparé par courrier recommandé avec demande d’avis de réception postal.</w:t>
      </w:r>
    </w:p>
    <w:p w14:paraId="174FE096" w14:textId="77777777" w:rsidR="009B2CFD" w:rsidRPr="00FC537A" w:rsidRDefault="009B2CFD" w:rsidP="00CA68EC">
      <w:pPr>
        <w:ind w:left="-426"/>
        <w:jc w:val="both"/>
        <w:rPr>
          <w:rFonts w:ascii="Univers Next Pro Light Cond" w:hAnsi="Univers Next Pro Light Cond" w:cstheme="minorHAnsi"/>
          <w:sz w:val="24"/>
          <w:szCs w:val="24"/>
        </w:rPr>
      </w:pPr>
    </w:p>
    <w:p w14:paraId="52D3DE63" w14:textId="1E431EB8" w:rsidR="00CA68EC" w:rsidRPr="00FC537A" w:rsidRDefault="009B2CFD"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En cas d’envoi postal, c</w:t>
      </w:r>
      <w:r w:rsidR="00CA68EC" w:rsidRPr="00FC537A">
        <w:rPr>
          <w:rFonts w:ascii="Univers Next Pro Light Cond" w:hAnsi="Univers Next Pro Light Cond" w:cstheme="minorHAnsi"/>
          <w:sz w:val="24"/>
          <w:szCs w:val="24"/>
        </w:rPr>
        <w:t>ette copie de sauvegarde doit être placée dans un pli cacheté comportant les mentions suivantes :</w:t>
      </w:r>
    </w:p>
    <w:p w14:paraId="25076ADC"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 Copie de sauvegarde » ;</w:t>
      </w:r>
    </w:p>
    <w:p w14:paraId="289B4D2B"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Intitulé de la consultation ;</w:t>
      </w:r>
    </w:p>
    <w:p w14:paraId="68EC3CE4"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Nom ou dénomination du candidat.</w:t>
      </w:r>
    </w:p>
    <w:p w14:paraId="49E8E19A"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La copie de sauvegarde ne peut être ouverte que dans les cas prévus par la réglementation de la commande publique.</w:t>
      </w:r>
    </w:p>
    <w:p w14:paraId="0623A492"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206D1D6D"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Cette copie de sauvegarde doit être adressée exclusivement par courrier recommandé avec accusé réception à l'adresse suivante : Bpi, service juridique, 25, rue du Renard 75197 Paris Cedex 04.</w:t>
      </w:r>
    </w:p>
    <w:p w14:paraId="150EB4C5"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703998B2" w14:textId="77777777" w:rsidR="00CA68EC" w:rsidRPr="00FC537A" w:rsidRDefault="00CA68EC" w:rsidP="00CA68EC">
      <w:pPr>
        <w:ind w:left="-426"/>
        <w:jc w:val="both"/>
        <w:rPr>
          <w:rFonts w:ascii="Univers Next Pro Light Cond" w:hAnsi="Univers Next Pro Light Cond" w:cstheme="minorHAnsi"/>
          <w:b/>
          <w:sz w:val="24"/>
          <w:szCs w:val="24"/>
          <w:u w:val="single"/>
        </w:rPr>
      </w:pPr>
      <w:r w:rsidRPr="00FC537A">
        <w:rPr>
          <w:rFonts w:ascii="Univers Next Pro Light Cond" w:hAnsi="Univers Next Pro Light Cond" w:cstheme="minorHAnsi"/>
          <w:b/>
          <w:sz w:val="24"/>
          <w:szCs w:val="24"/>
          <w:u w:val="single"/>
        </w:rPr>
        <w:t>Antivirus</w:t>
      </w:r>
    </w:p>
    <w:p w14:paraId="6CA3C82B" w14:textId="4F89D8B5" w:rsidR="00CA68EC"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Les candidats doivent s'assurer que les fichiers transmis ne comportent pas de virus.</w:t>
      </w:r>
    </w:p>
    <w:p w14:paraId="764B6C6B" w14:textId="77777777" w:rsidR="00AC1D50" w:rsidRPr="00FC537A" w:rsidRDefault="00AC1D50" w:rsidP="00CA68EC">
      <w:pPr>
        <w:ind w:left="-426"/>
        <w:jc w:val="both"/>
        <w:rPr>
          <w:rFonts w:ascii="Univers Next Pro Light Cond" w:hAnsi="Univers Next Pro Light Cond" w:cstheme="minorHAnsi"/>
          <w:sz w:val="24"/>
          <w:szCs w:val="24"/>
        </w:rPr>
      </w:pPr>
    </w:p>
    <w:p w14:paraId="6242FBDA" w14:textId="77777777" w:rsidR="00CA68EC" w:rsidRPr="00FC537A" w:rsidRDefault="00CA68EC" w:rsidP="00CA68EC">
      <w:pPr>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3EC4B921"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1BFF0626" w14:textId="77777777" w:rsidR="00CA68EC" w:rsidRPr="00FC537A" w:rsidRDefault="00CA68EC" w:rsidP="00CA68EC">
      <w:pPr>
        <w:keepLines/>
        <w:snapToGrid w:val="0"/>
        <w:ind w:left="-426"/>
        <w:jc w:val="both"/>
        <w:rPr>
          <w:rFonts w:ascii="Univers Next Pro Light Cond" w:hAnsi="Univers Next Pro Light Cond" w:cstheme="minorHAnsi"/>
          <w:b/>
          <w:bCs/>
          <w:sz w:val="24"/>
          <w:szCs w:val="24"/>
          <w:u w:val="single"/>
        </w:rPr>
      </w:pPr>
      <w:r w:rsidRPr="00FC537A">
        <w:rPr>
          <w:rFonts w:ascii="Univers Next Pro Light Cond" w:hAnsi="Univers Next Pro Light Cond" w:cstheme="minorHAnsi"/>
          <w:b/>
          <w:bCs/>
          <w:sz w:val="24"/>
          <w:szCs w:val="24"/>
          <w:u w:val="single"/>
        </w:rPr>
        <w:lastRenderedPageBreak/>
        <w:t>Date limite de remise des plis</w:t>
      </w:r>
    </w:p>
    <w:p w14:paraId="219BAD82" w14:textId="77777777" w:rsidR="00CA68EC" w:rsidRPr="00FC537A" w:rsidRDefault="00CA68EC" w:rsidP="00CA68EC">
      <w:pPr>
        <w:keepLines/>
        <w:snapToGri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Le dépôt électronique doit obligatoirement être réalisé et terminé avant la date et l’heure limites indiquées dans le Règlement de la Consultation. </w:t>
      </w:r>
    </w:p>
    <w:p w14:paraId="6C5C1590"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23B41E24" w14:textId="77777777" w:rsidR="00CA68EC" w:rsidRPr="00FC537A" w:rsidRDefault="00CA68EC" w:rsidP="00CA68EC">
      <w:pPr>
        <w:keepLines/>
        <w:widowControl w:val="0"/>
        <w:snapToGri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Il est rappelé que la durée d’acheminement de la soumission électronique est fonction du débit de l’accès Internet du candidat et de la taille des documents à transmettre. Il est conseillé de procéder au dépôt électronique plusieurs heures avant la limite indiquée dans ce Règlement.</w:t>
      </w:r>
    </w:p>
    <w:p w14:paraId="4FF5030D" w14:textId="77777777" w:rsidR="00CA68EC" w:rsidRPr="00FC537A" w:rsidRDefault="00CA68EC" w:rsidP="00CA68EC">
      <w:pPr>
        <w:jc w:val="both"/>
        <w:rPr>
          <w:rFonts w:ascii="Univers Next Pro Light Cond" w:hAnsi="Univers Next Pro Light Cond" w:cstheme="minorHAnsi"/>
          <w:b/>
          <w:sz w:val="24"/>
          <w:szCs w:val="24"/>
          <w:highlight w:val="yellow"/>
          <w:u w:val="single"/>
        </w:rPr>
      </w:pPr>
    </w:p>
    <w:p w14:paraId="0582D781" w14:textId="77777777" w:rsidR="00CA68EC" w:rsidRPr="00FC537A" w:rsidRDefault="00CA68EC" w:rsidP="00CA68EC">
      <w:pPr>
        <w:keepLines/>
        <w:widowControl w:val="0"/>
        <w:snapToGrid w:val="0"/>
        <w:ind w:left="-426"/>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Nous rappelons que l’usage de la plateforme Place implique un temps d’apprentissage inhérent à la prise en main de toute plateforme de dématérialisation. Les candidats sont donc invités à prévoir ce délai pour remettre leur candidature et leur offre sous forme dématérialisée.</w:t>
      </w:r>
    </w:p>
    <w:p w14:paraId="295DCE22" w14:textId="468B4ED0" w:rsidR="00AC1D50" w:rsidRDefault="00AC1D50">
      <w:pPr>
        <w:rPr>
          <w:rFonts w:ascii="Univers Next Pro Light Cond" w:hAnsi="Univers Next Pro Light Cond" w:cstheme="minorHAnsi"/>
          <w:b/>
          <w:bCs/>
          <w:color w:val="000000"/>
          <w:sz w:val="24"/>
          <w:szCs w:val="24"/>
        </w:rPr>
      </w:pPr>
      <w:r>
        <w:rPr>
          <w:rFonts w:ascii="Univers Next Pro Light Cond" w:hAnsi="Univers Next Pro Light Cond" w:cstheme="minorHAnsi"/>
          <w:b/>
          <w:bCs/>
          <w:color w:val="000000"/>
          <w:sz w:val="24"/>
          <w:szCs w:val="24"/>
        </w:rPr>
        <w:br w:type="page"/>
      </w:r>
    </w:p>
    <w:p w14:paraId="1C122A81" w14:textId="03669B4D" w:rsidR="00CA68EC" w:rsidRPr="00FC537A" w:rsidRDefault="00CA68EC" w:rsidP="00CA68EC">
      <w:pPr>
        <w:pStyle w:val="Titre1"/>
        <w:jc w:val="center"/>
        <w:rPr>
          <w:rFonts w:ascii="Univers Next Pro Light Cond" w:hAnsi="Univers Next Pro Light Cond" w:cstheme="minorHAnsi"/>
          <w:b/>
          <w:bCs/>
          <w:color w:val="000000"/>
          <w:sz w:val="24"/>
          <w:szCs w:val="24"/>
        </w:rPr>
      </w:pPr>
      <w:bookmarkStart w:id="34" w:name="_Toc187740063"/>
      <w:r w:rsidRPr="00FC537A">
        <w:rPr>
          <w:rFonts w:ascii="Univers Next Pro Light Cond" w:hAnsi="Univers Next Pro Light Cond" w:cstheme="minorHAnsi"/>
          <w:b/>
          <w:bCs/>
          <w:color w:val="000000"/>
          <w:sz w:val="24"/>
          <w:szCs w:val="24"/>
        </w:rPr>
        <w:lastRenderedPageBreak/>
        <w:t>ANNEXE 2 AU REGLEMENT DE LA CONSULTATION</w:t>
      </w:r>
      <w:bookmarkEnd w:id="29"/>
      <w:bookmarkEnd w:id="30"/>
      <w:bookmarkEnd w:id="34"/>
    </w:p>
    <w:p w14:paraId="7FF54743" w14:textId="77777777" w:rsidR="00CA68EC" w:rsidRPr="00FC537A" w:rsidRDefault="00CA68EC" w:rsidP="00CA68EC">
      <w:pPr>
        <w:spacing w:before="120" w:after="120"/>
        <w:jc w:val="center"/>
        <w:rPr>
          <w:rFonts w:ascii="Univers Next Pro Light Cond" w:hAnsi="Univers Next Pro Light Cond"/>
          <w:b/>
          <w:sz w:val="24"/>
          <w:szCs w:val="24"/>
        </w:rPr>
      </w:pPr>
      <w:bookmarkStart w:id="35" w:name="_Toc501443919"/>
      <w:bookmarkStart w:id="36" w:name="_Toc515367073"/>
      <w:r w:rsidRPr="00FC537A">
        <w:rPr>
          <w:rFonts w:ascii="Univers Next Pro Light Cond" w:hAnsi="Univers Next Pro Light Cond"/>
          <w:b/>
          <w:sz w:val="24"/>
          <w:szCs w:val="24"/>
        </w:rPr>
        <w:t>QUESTIONNAIRE ÉGALITÉ PROFESSIONNELLE &amp; DIVERSITÉ PROFESSIONNELLE</w:t>
      </w:r>
      <w:bookmarkEnd w:id="35"/>
      <w:bookmarkEnd w:id="36"/>
    </w:p>
    <w:p w14:paraId="7FBBE293" w14:textId="77777777" w:rsidR="00CA68EC" w:rsidRPr="00FC537A" w:rsidRDefault="00CA68EC" w:rsidP="00CA68EC">
      <w:pPr>
        <w:jc w:val="center"/>
        <w:rPr>
          <w:rFonts w:ascii="Univers Next Pro Light Cond" w:hAnsi="Univers Next Pro Light Cond"/>
          <w:b/>
          <w:sz w:val="24"/>
          <w:szCs w:val="24"/>
        </w:rPr>
      </w:pPr>
      <w:r w:rsidRPr="00FC537A">
        <w:rPr>
          <w:rFonts w:ascii="Univers Next Pro Light Cond" w:hAnsi="Univers Next Pro Light Cond"/>
          <w:b/>
          <w:sz w:val="24"/>
          <w:szCs w:val="24"/>
        </w:rPr>
        <w:t>Liste des questions posées au(x) futur(s) titulaire(s) du (ou des) march</w:t>
      </w:r>
      <w:r w:rsidRPr="00FC537A">
        <w:rPr>
          <w:rFonts w:ascii="Univers Next Pro Light Cond" w:hAnsi="Univers Next Pro Light Cond" w:cstheme="minorHAnsi"/>
          <w:b/>
          <w:sz w:val="24"/>
          <w:szCs w:val="24"/>
        </w:rPr>
        <w:t>é(s)</w:t>
      </w:r>
    </w:p>
    <w:p w14:paraId="65F030BD" w14:textId="77777777" w:rsidR="00CA68EC" w:rsidRPr="00FC537A" w:rsidRDefault="00CA68EC" w:rsidP="00CA68EC">
      <w:pPr>
        <w:rPr>
          <w:rFonts w:ascii="Univers Next Pro Light Cond" w:hAnsi="Univers Next Pro Light Cond" w:cs="Arial"/>
          <w:sz w:val="24"/>
          <w:szCs w:val="24"/>
        </w:rPr>
      </w:pPr>
    </w:p>
    <w:p w14:paraId="4A8AAEEE" w14:textId="77777777" w:rsidR="00CA68EC" w:rsidRPr="00FC537A"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CA68EC" w:rsidRPr="00FC537A" w14:paraId="6D5DAE79" w14:textId="77777777" w:rsidTr="007A416E">
        <w:trPr>
          <w:trHeight w:val="423"/>
        </w:trPr>
        <w:tc>
          <w:tcPr>
            <w:tcW w:w="10290" w:type="dxa"/>
            <w:gridSpan w:val="2"/>
            <w:tcBorders>
              <w:bottom w:val="single" w:sz="4" w:space="0" w:color="D9D9D9" w:themeColor="background1" w:themeShade="D9"/>
            </w:tcBorders>
            <w:shd w:val="clear" w:color="auto" w:fill="002060"/>
            <w:vAlign w:val="center"/>
          </w:tcPr>
          <w:p w14:paraId="4565CC5C" w14:textId="77777777" w:rsidR="00CA68EC" w:rsidRPr="00FC537A" w:rsidRDefault="00CA68EC" w:rsidP="007A416E">
            <w:pPr>
              <w:rPr>
                <w:rFonts w:ascii="Univers Next Pro Light Cond" w:hAnsi="Univers Next Pro Light Cond" w:cstheme="minorHAnsi"/>
                <w:b/>
                <w:color w:val="FFFFFF" w:themeColor="background1"/>
                <w:sz w:val="24"/>
                <w:szCs w:val="24"/>
              </w:rPr>
            </w:pPr>
            <w:r w:rsidRPr="00FC537A">
              <w:rPr>
                <w:rFonts w:ascii="Univers Next Pro Light Cond" w:hAnsi="Univers Next Pro Light Cond" w:cstheme="minorHAnsi"/>
                <w:b/>
                <w:caps/>
                <w:color w:val="FFFFFF" w:themeColor="background1"/>
                <w:sz w:val="24"/>
                <w:szCs w:val="24"/>
              </w:rPr>
              <w:t>PR</w:t>
            </w:r>
            <w:r w:rsidRPr="00FC537A">
              <w:rPr>
                <w:rFonts w:ascii="Univers Next Pro Light Cond" w:hAnsi="Univers Next Pro Light Cond" w:cstheme="minorHAnsi"/>
                <w:b/>
                <w:color w:val="FFFFFF" w:themeColor="background1"/>
                <w:sz w:val="24"/>
                <w:szCs w:val="24"/>
              </w:rPr>
              <w:t>É</w:t>
            </w:r>
            <w:r w:rsidRPr="00FC537A">
              <w:rPr>
                <w:rFonts w:ascii="Univers Next Pro Light Cond" w:hAnsi="Univers Next Pro Light Cond" w:cstheme="minorHAnsi"/>
                <w:b/>
                <w:caps/>
                <w:color w:val="FFFFFF" w:themeColor="background1"/>
                <w:sz w:val="24"/>
                <w:szCs w:val="24"/>
              </w:rPr>
              <w:t>SENTATION DU FOURNISSEUR</w:t>
            </w:r>
          </w:p>
        </w:tc>
      </w:tr>
      <w:tr w:rsidR="00CA68EC" w:rsidRPr="00FC537A" w14:paraId="1BE6E23C"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DFB5BFB"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Nom de l’entreprise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F04881E" w14:textId="77777777" w:rsidR="00CA68EC" w:rsidRPr="00FC537A" w:rsidRDefault="00CA68EC" w:rsidP="007A416E">
            <w:pPr>
              <w:rPr>
                <w:rFonts w:ascii="Univers Next Pro Light Cond" w:hAnsi="Univers Next Pro Light Cond"/>
                <w:bCs/>
                <w:sz w:val="24"/>
                <w:szCs w:val="24"/>
              </w:rPr>
            </w:pPr>
          </w:p>
        </w:tc>
      </w:tr>
      <w:tr w:rsidR="00CA68EC" w:rsidRPr="00FC537A" w14:paraId="7ED685B5"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81CAAD"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 xml:space="preserve">Site internet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5490F23" w14:textId="77777777" w:rsidR="00CA68EC" w:rsidRPr="00FC537A" w:rsidRDefault="00CA68EC" w:rsidP="007A416E">
            <w:pPr>
              <w:rPr>
                <w:rFonts w:ascii="Univers Next Pro Light Cond" w:hAnsi="Univers Next Pro Light Cond"/>
                <w:bCs/>
                <w:sz w:val="24"/>
                <w:szCs w:val="24"/>
              </w:rPr>
            </w:pPr>
          </w:p>
        </w:tc>
      </w:tr>
      <w:tr w:rsidR="00CA68EC" w:rsidRPr="00FC537A" w14:paraId="1A2E758F"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6D46259"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SIRET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CDB1E6" w14:textId="77777777" w:rsidR="00CA68EC" w:rsidRPr="00FC537A" w:rsidRDefault="00CA68EC" w:rsidP="007A416E">
            <w:pPr>
              <w:rPr>
                <w:rFonts w:ascii="Univers Next Pro Light Cond" w:hAnsi="Univers Next Pro Light Cond"/>
                <w:sz w:val="24"/>
                <w:szCs w:val="24"/>
              </w:rPr>
            </w:pPr>
          </w:p>
        </w:tc>
      </w:tr>
      <w:tr w:rsidR="00CA68EC" w:rsidRPr="00FC537A" w14:paraId="089D7D12"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360C0DA"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Code NAF / APE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1D30CC4" w14:textId="77777777" w:rsidR="00CA68EC" w:rsidRPr="00FC537A" w:rsidRDefault="00CA68EC" w:rsidP="007A416E">
            <w:pPr>
              <w:rPr>
                <w:rFonts w:ascii="Univers Next Pro Light Cond" w:hAnsi="Univers Next Pro Light Cond"/>
                <w:bCs/>
                <w:sz w:val="24"/>
                <w:szCs w:val="24"/>
              </w:rPr>
            </w:pPr>
          </w:p>
        </w:tc>
      </w:tr>
      <w:tr w:rsidR="00CA68EC" w:rsidRPr="00FC537A" w14:paraId="5A5E7BE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CD3C20E"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Année de création </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2C85481" w14:textId="77777777" w:rsidR="00CA68EC" w:rsidRPr="00FC537A" w:rsidRDefault="00CA68EC" w:rsidP="007A416E">
            <w:pPr>
              <w:rPr>
                <w:rFonts w:ascii="Univers Next Pro Light Cond" w:hAnsi="Univers Next Pro Light Cond"/>
                <w:bCs/>
                <w:sz w:val="24"/>
                <w:szCs w:val="24"/>
              </w:rPr>
            </w:pPr>
          </w:p>
        </w:tc>
      </w:tr>
      <w:tr w:rsidR="00CA68EC" w:rsidRPr="00FC537A" w14:paraId="6888CD43"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5C53399"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Effectif total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597922" w14:textId="77777777" w:rsidR="00CA68EC" w:rsidRPr="00FC537A" w:rsidRDefault="00CA68EC" w:rsidP="007A416E">
            <w:pPr>
              <w:rPr>
                <w:rFonts w:ascii="Univers Next Pro Light Cond" w:hAnsi="Univers Next Pro Light Cond"/>
                <w:bCs/>
                <w:sz w:val="24"/>
                <w:szCs w:val="24"/>
              </w:rPr>
            </w:pPr>
          </w:p>
        </w:tc>
      </w:tr>
      <w:tr w:rsidR="00CA68EC" w:rsidRPr="00FC537A" w14:paraId="39B6A167"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378138"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Type d’entreprise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365212D" w14:textId="77777777" w:rsidR="00CA68EC" w:rsidRPr="00FC537A" w:rsidRDefault="00CA68EC" w:rsidP="007A416E">
            <w:pPr>
              <w:rPr>
                <w:rFonts w:ascii="Univers Next Pro Light Cond" w:hAnsi="Univers Next Pro Light Cond"/>
                <w:bCs/>
                <w:sz w:val="24"/>
                <w:szCs w:val="24"/>
              </w:rPr>
            </w:pPr>
          </w:p>
        </w:tc>
      </w:tr>
      <w:tr w:rsidR="00CA68EC" w:rsidRPr="00FC537A" w14:paraId="6B72B696"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E5AAF08"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Adresse du siège social</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tcPr>
          <w:p w14:paraId="67F98BBD" w14:textId="77777777" w:rsidR="00CA68EC" w:rsidRPr="00FC537A" w:rsidRDefault="00CA68EC" w:rsidP="007A416E">
            <w:pPr>
              <w:spacing w:before="120"/>
              <w:rPr>
                <w:rFonts w:ascii="Univers Next Pro Light Cond" w:hAnsi="Univers Next Pro Light Cond"/>
                <w:bCs/>
                <w:sz w:val="24"/>
                <w:szCs w:val="24"/>
              </w:rPr>
            </w:pPr>
          </w:p>
        </w:tc>
      </w:tr>
      <w:tr w:rsidR="00CA68EC" w:rsidRPr="00FC537A" w14:paraId="480AB2DA" w14:textId="77777777" w:rsidTr="007A416E">
        <w:trPr>
          <w:trHeight w:val="340"/>
        </w:trPr>
        <w:tc>
          <w:tcPr>
            <w:tcW w:w="3828" w:type="dxa"/>
            <w:tcBorders>
              <w:top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AD38C09"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Contact unique (nom et mail)</w:t>
            </w:r>
          </w:p>
        </w:tc>
        <w:tc>
          <w:tcPr>
            <w:tcW w:w="6462" w:type="dxa"/>
            <w:tcBorders>
              <w:top w:val="single" w:sz="4" w:space="0" w:color="D9D9D9" w:themeColor="background1" w:themeShade="D9"/>
              <w:left w:val="single" w:sz="4" w:space="0" w:color="D9D9D9" w:themeColor="background1" w:themeShade="D9"/>
            </w:tcBorders>
            <w:shd w:val="clear" w:color="auto" w:fill="auto"/>
            <w:vAlign w:val="center"/>
          </w:tcPr>
          <w:p w14:paraId="10AFEC58" w14:textId="77777777" w:rsidR="00CA68EC" w:rsidRPr="00FC537A" w:rsidRDefault="00CA68EC" w:rsidP="007A416E">
            <w:pPr>
              <w:rPr>
                <w:rFonts w:ascii="Univers Next Pro Light Cond" w:hAnsi="Univers Next Pro Light Cond"/>
                <w:bCs/>
                <w:sz w:val="24"/>
                <w:szCs w:val="24"/>
              </w:rPr>
            </w:pPr>
          </w:p>
        </w:tc>
      </w:tr>
    </w:tbl>
    <w:p w14:paraId="5D7C2897" w14:textId="77777777" w:rsidR="00CA68EC" w:rsidRPr="00FC537A" w:rsidRDefault="00CA68EC" w:rsidP="00CA68EC">
      <w:pPr>
        <w:rPr>
          <w:rFonts w:ascii="Univers Next Pro Light Cond" w:hAnsi="Univers Next Pro Light Cond" w:cs="Arial"/>
          <w:sz w:val="24"/>
          <w:szCs w:val="24"/>
        </w:rPr>
      </w:pPr>
    </w:p>
    <w:p w14:paraId="7F2E090F" w14:textId="77777777" w:rsidR="00CA68EC" w:rsidRPr="00FC537A"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3828"/>
        <w:gridCol w:w="6462"/>
      </w:tblGrid>
      <w:tr w:rsidR="00CA68EC" w:rsidRPr="00FC537A" w14:paraId="43213D6A"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241E8D58" w14:textId="77777777" w:rsidR="00CA68EC" w:rsidRPr="00FC537A" w:rsidRDefault="00CA68EC" w:rsidP="007A416E">
            <w:pPr>
              <w:rPr>
                <w:rFonts w:ascii="Univers Next Pro Light Cond" w:hAnsi="Univers Next Pro Light Cond" w:cstheme="minorHAnsi"/>
                <w:b/>
                <w:color w:val="FFFFFF" w:themeColor="background1"/>
                <w:sz w:val="24"/>
                <w:szCs w:val="24"/>
              </w:rPr>
            </w:pPr>
            <w:r w:rsidRPr="00FC537A">
              <w:rPr>
                <w:rFonts w:ascii="Univers Next Pro Light Cond" w:hAnsi="Univers Next Pro Light Cond" w:cstheme="minorHAnsi"/>
                <w:b/>
                <w:caps/>
                <w:color w:val="FFFFFF" w:themeColor="background1"/>
                <w:sz w:val="24"/>
                <w:szCs w:val="24"/>
                <w:shd w:val="clear" w:color="auto" w:fill="002060"/>
              </w:rPr>
              <w:t>R</w:t>
            </w:r>
            <w:r w:rsidRPr="00FC537A">
              <w:rPr>
                <w:rFonts w:ascii="Univers Next Pro Light Cond" w:hAnsi="Univers Next Pro Light Cond" w:cstheme="minorHAnsi"/>
                <w:b/>
                <w:color w:val="FFFFFF" w:themeColor="background1"/>
                <w:sz w:val="24"/>
                <w:szCs w:val="24"/>
                <w:shd w:val="clear" w:color="auto" w:fill="002060"/>
              </w:rPr>
              <w:t>É</w:t>
            </w:r>
            <w:r w:rsidRPr="00FC537A">
              <w:rPr>
                <w:rFonts w:ascii="Univers Next Pro Light Cond" w:hAnsi="Univers Next Pro Light Cond" w:cstheme="minorHAnsi"/>
                <w:b/>
                <w:caps/>
                <w:color w:val="FFFFFF" w:themeColor="background1"/>
                <w:sz w:val="24"/>
                <w:szCs w:val="24"/>
                <w:shd w:val="clear" w:color="auto" w:fill="002060"/>
              </w:rPr>
              <w:t>F</w:t>
            </w:r>
            <w:r w:rsidRPr="00FC537A">
              <w:rPr>
                <w:rFonts w:ascii="Univers Next Pro Light Cond" w:hAnsi="Univers Next Pro Light Cond" w:cstheme="minorHAnsi"/>
                <w:b/>
                <w:color w:val="FFFFFF" w:themeColor="background1"/>
                <w:sz w:val="24"/>
                <w:szCs w:val="24"/>
                <w:shd w:val="clear" w:color="auto" w:fill="002060"/>
              </w:rPr>
              <w:t>É</w:t>
            </w:r>
            <w:r w:rsidRPr="00FC537A">
              <w:rPr>
                <w:rFonts w:ascii="Univers Next Pro Light Cond" w:hAnsi="Univers Next Pro Light Cond" w:cstheme="minorHAnsi"/>
                <w:b/>
                <w:caps/>
                <w:color w:val="FFFFFF" w:themeColor="background1"/>
                <w:sz w:val="24"/>
                <w:szCs w:val="24"/>
                <w:shd w:val="clear" w:color="auto" w:fill="002060"/>
              </w:rPr>
              <w:t>RENCES</w:t>
            </w:r>
            <w:r w:rsidRPr="00FC537A">
              <w:rPr>
                <w:rFonts w:ascii="Univers Next Pro Light Cond" w:hAnsi="Univers Next Pro Light Cond" w:cstheme="minorHAnsi"/>
                <w:b/>
                <w:caps/>
                <w:color w:val="FFFFFF" w:themeColor="background1"/>
                <w:sz w:val="24"/>
                <w:szCs w:val="24"/>
              </w:rPr>
              <w:t xml:space="preserve"> DE LA CONSULTATION</w:t>
            </w:r>
          </w:p>
        </w:tc>
      </w:tr>
      <w:tr w:rsidR="00CA68EC" w:rsidRPr="00FC537A" w14:paraId="792BB31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D3DDA2E"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Type de structure</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8E80C45" w14:textId="77777777" w:rsidR="00CA68EC" w:rsidRPr="00FC537A" w:rsidRDefault="00CA68EC" w:rsidP="007A416E">
            <w:pPr>
              <w:rPr>
                <w:rFonts w:ascii="Univers Next Pro Light Cond" w:hAnsi="Univers Next Pro Light Cond" w:cstheme="minorHAnsi"/>
                <w:bCs/>
                <w:sz w:val="24"/>
                <w:szCs w:val="24"/>
              </w:rPr>
            </w:pPr>
          </w:p>
        </w:tc>
      </w:tr>
      <w:tr w:rsidR="00CA68EC" w:rsidRPr="00FC537A" w14:paraId="3DA54D4E"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C837013"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Nom du pouvoir adjudicateur</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96F4B36" w14:textId="77777777" w:rsidR="00CA68EC" w:rsidRPr="00FC537A" w:rsidRDefault="00CA68EC" w:rsidP="007A416E">
            <w:pPr>
              <w:rPr>
                <w:rFonts w:ascii="Univers Next Pro Light Cond" w:hAnsi="Univers Next Pro Light Cond" w:cstheme="minorHAnsi"/>
                <w:bCs/>
                <w:sz w:val="24"/>
                <w:szCs w:val="24"/>
              </w:rPr>
            </w:pPr>
          </w:p>
        </w:tc>
      </w:tr>
      <w:tr w:rsidR="00CA68EC" w:rsidRPr="00FC537A" w14:paraId="7A7633F2" w14:textId="77777777" w:rsidTr="007A416E">
        <w:trPr>
          <w:trHeight w:val="340"/>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9937864"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 de référence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97E39A4" w14:textId="77777777" w:rsidR="00CA68EC" w:rsidRPr="00FC537A" w:rsidRDefault="00CA68EC" w:rsidP="007A416E">
            <w:pPr>
              <w:rPr>
                <w:rFonts w:ascii="Univers Next Pro Light Cond" w:hAnsi="Univers Next Pro Light Cond" w:cstheme="minorHAnsi"/>
                <w:sz w:val="24"/>
                <w:szCs w:val="24"/>
              </w:rPr>
            </w:pPr>
          </w:p>
        </w:tc>
      </w:tr>
      <w:tr w:rsidR="00CA68EC" w:rsidRPr="00FC537A" w14:paraId="599B18E6" w14:textId="77777777" w:rsidTr="007A416E">
        <w:trPr>
          <w:trHeight w:val="536"/>
        </w:trPr>
        <w:tc>
          <w:tcPr>
            <w:tcW w:w="382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3B3D65C"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CPV principal de la consultation (indiqué dans le règlement de la consultation)</w:t>
            </w:r>
          </w:p>
        </w:tc>
        <w:tc>
          <w:tcPr>
            <w:tcW w:w="6462"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5333C3F" w14:textId="77777777" w:rsidR="00CA68EC" w:rsidRPr="00FC537A" w:rsidRDefault="00CA68EC" w:rsidP="007A416E">
            <w:pPr>
              <w:rPr>
                <w:rFonts w:ascii="Univers Next Pro Light Cond" w:hAnsi="Univers Next Pro Light Cond" w:cstheme="minorHAnsi"/>
                <w:bCs/>
                <w:sz w:val="24"/>
                <w:szCs w:val="24"/>
              </w:rPr>
            </w:pPr>
          </w:p>
        </w:tc>
      </w:tr>
    </w:tbl>
    <w:p w14:paraId="2E170B7E" w14:textId="77777777" w:rsidR="00CA68EC" w:rsidRPr="00FC537A" w:rsidRDefault="00CA68EC" w:rsidP="00CA68EC">
      <w:pPr>
        <w:jc w:val="center"/>
        <w:rPr>
          <w:rFonts w:ascii="Univers Next Pro Light Cond" w:hAnsi="Univers Next Pro Light Cond" w:cstheme="minorHAnsi"/>
          <w:sz w:val="24"/>
          <w:szCs w:val="24"/>
        </w:rPr>
      </w:pPr>
    </w:p>
    <w:p w14:paraId="4520B5BE" w14:textId="77777777" w:rsidR="00CA68EC" w:rsidRPr="00FC537A" w:rsidRDefault="00CA68EC" w:rsidP="00CA68EC">
      <w:pPr>
        <w:rPr>
          <w:rFonts w:ascii="Univers Next Pro Light Cond" w:hAnsi="Univers Next Pro Light Cond" w:cstheme="minorHAnsi"/>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CA68EC" w:rsidRPr="00FC537A" w14:paraId="128F1841"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12E9131E" w14:textId="77777777" w:rsidR="00CA68EC" w:rsidRPr="00FC537A" w:rsidRDefault="00CA68EC" w:rsidP="007A416E">
            <w:pPr>
              <w:rPr>
                <w:rFonts w:ascii="Univers Next Pro Light Cond" w:hAnsi="Univers Next Pro Light Cond" w:cstheme="minorHAnsi"/>
                <w:b/>
                <w:color w:val="FFFFFF" w:themeColor="background1"/>
                <w:sz w:val="24"/>
                <w:szCs w:val="24"/>
              </w:rPr>
            </w:pPr>
            <w:r w:rsidRPr="00FC537A">
              <w:rPr>
                <w:rFonts w:ascii="Univers Next Pro Light Cond" w:hAnsi="Univers Next Pro Light Cond" w:cstheme="minorHAnsi"/>
                <w:b/>
                <w:caps/>
                <w:color w:val="FFFFFF" w:themeColor="background1"/>
                <w:sz w:val="24"/>
                <w:szCs w:val="24"/>
              </w:rPr>
              <w:t>PROMOTION DE L’</w:t>
            </w:r>
            <w:r w:rsidRPr="00FC537A">
              <w:rPr>
                <w:rFonts w:ascii="Univers Next Pro Light Cond" w:hAnsi="Univers Next Pro Light Cond" w:cstheme="minorHAnsi"/>
                <w:b/>
                <w:color w:val="FFFFFF" w:themeColor="background1"/>
                <w:sz w:val="24"/>
                <w:szCs w:val="24"/>
              </w:rPr>
              <w:t>É</w:t>
            </w:r>
            <w:r w:rsidRPr="00FC537A">
              <w:rPr>
                <w:rFonts w:ascii="Univers Next Pro Light Cond" w:hAnsi="Univers Next Pro Light Cond" w:cstheme="minorHAnsi"/>
                <w:b/>
                <w:caps/>
                <w:color w:val="FFFFFF" w:themeColor="background1"/>
                <w:sz w:val="24"/>
                <w:szCs w:val="24"/>
              </w:rPr>
              <w:t>GALITE ENTRE LES FEMMES ET LES HOMMES</w:t>
            </w:r>
          </w:p>
        </w:tc>
      </w:tr>
      <w:tr w:rsidR="00CA68EC" w:rsidRPr="00FC537A" w14:paraId="666B24E3"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16A22B7D" w14:textId="77777777" w:rsidR="00CA68EC" w:rsidRPr="00FC537A" w:rsidRDefault="00CA68EC" w:rsidP="007A416E">
            <w:pPr>
              <w:rPr>
                <w:rFonts w:ascii="Univers Next Pro Light Cond" w:hAnsi="Univers Next Pro Light Cond" w:cstheme="minorHAnsi"/>
                <w:b/>
                <w:bCs/>
                <w:sz w:val="24"/>
                <w:szCs w:val="24"/>
              </w:rPr>
            </w:pPr>
            <w:r w:rsidRPr="00FC537A">
              <w:rPr>
                <w:rFonts w:ascii="Univers Next Pro Light Cond" w:hAnsi="Univers Next Pro Light Cond" w:cstheme="minorHAnsi"/>
                <w:b/>
                <w:caps/>
                <w:sz w:val="24"/>
                <w:szCs w:val="24"/>
              </w:rPr>
              <w:t>personnel AFFECT</w:t>
            </w:r>
            <w:r w:rsidRPr="00FC537A">
              <w:rPr>
                <w:rFonts w:ascii="Univers Next Pro Light Cond" w:hAnsi="Univers Next Pro Light Cond" w:cstheme="minorHAnsi"/>
                <w:b/>
                <w:sz w:val="24"/>
                <w:szCs w:val="24"/>
              </w:rPr>
              <w:t>É A LA RÉALISATION DU MARCHÉ</w:t>
            </w:r>
          </w:p>
        </w:tc>
      </w:tr>
      <w:tr w:rsidR="00CA68EC" w:rsidRPr="00FC537A" w14:paraId="03BB0749"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773076F"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Nombre total de personnels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2F10789"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5C6142D5"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13404E"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296C06F"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4F3A1A77"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A4DBD6C"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3689C1F" w14:textId="77777777" w:rsidR="00CA68EC" w:rsidRPr="00FC537A" w:rsidRDefault="00CA68EC" w:rsidP="007A416E">
            <w:pPr>
              <w:jc w:val="center"/>
              <w:rPr>
                <w:rFonts w:ascii="Univers Next Pro Light Cond" w:hAnsi="Univers Next Pro Light Cond" w:cstheme="minorHAnsi"/>
                <w:sz w:val="24"/>
                <w:szCs w:val="24"/>
              </w:rPr>
            </w:pPr>
          </w:p>
        </w:tc>
      </w:tr>
      <w:tr w:rsidR="00CA68EC" w:rsidRPr="00FC537A" w14:paraId="05A8C291"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031632D5"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56EE4800"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63CD619" w14:textId="77777777" w:rsidR="00CA68EC" w:rsidRPr="00FC537A" w:rsidRDefault="00CA68EC" w:rsidP="007A416E">
            <w:pPr>
              <w:rPr>
                <w:rFonts w:ascii="Univers Next Pro Light Cond" w:hAnsi="Univers Next Pro Light Cond" w:cstheme="minorHAnsi"/>
                <w:b/>
                <w:bCs/>
                <w:sz w:val="24"/>
                <w:szCs w:val="24"/>
              </w:rPr>
            </w:pPr>
            <w:r w:rsidRPr="00FC537A">
              <w:rPr>
                <w:rFonts w:ascii="Univers Next Pro Light Cond" w:hAnsi="Univers Next Pro Light Cond" w:cstheme="minorHAnsi"/>
                <w:b/>
                <w:caps/>
                <w:sz w:val="24"/>
                <w:szCs w:val="24"/>
              </w:rPr>
              <w:t>ENCADRANTS AFFECT</w:t>
            </w:r>
            <w:r w:rsidRPr="00FC537A">
              <w:rPr>
                <w:rFonts w:ascii="Univers Next Pro Light Cond" w:hAnsi="Univers Next Pro Light Cond" w:cstheme="minorHAnsi"/>
                <w:b/>
                <w:sz w:val="24"/>
                <w:szCs w:val="24"/>
              </w:rPr>
              <w:t>ÉS A LA RÉALISATION DU MARCHÉ</w:t>
            </w:r>
          </w:p>
        </w:tc>
      </w:tr>
      <w:tr w:rsidR="00CA68EC" w:rsidRPr="00FC537A" w14:paraId="672B041F"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E4D0B22" w14:textId="77777777" w:rsidR="00CA68EC" w:rsidRPr="00FC537A" w:rsidRDefault="00CA68EC" w:rsidP="007A416E">
            <w:pPr>
              <w:rPr>
                <w:rFonts w:ascii="Univers Next Pro Light Cond" w:hAnsi="Univers Next Pro Light Cond" w:cstheme="minorHAnsi"/>
                <w:b/>
                <w:sz w:val="24"/>
                <w:szCs w:val="24"/>
              </w:rPr>
            </w:pPr>
            <w:r w:rsidRPr="00FC537A">
              <w:rPr>
                <w:rFonts w:ascii="Univers Next Pro Light Cond" w:hAnsi="Univers Next Pro Light Cond" w:cstheme="minorHAnsi"/>
                <w:sz w:val="24"/>
                <w:szCs w:val="24"/>
              </w:rPr>
              <w:t>Nombre total d’encadrants affectés à la réalisation du marché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CB0D6BE"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10AAF586"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84A15F0" w14:textId="77777777" w:rsidR="00CA68EC" w:rsidRPr="00FC537A" w:rsidRDefault="00CA68EC" w:rsidP="007A416E">
            <w:pPr>
              <w:rPr>
                <w:rFonts w:ascii="Univers Next Pro Light Cond" w:hAnsi="Univers Next Pro Light Cond" w:cstheme="minorHAnsi"/>
                <w:b/>
                <w:sz w:val="24"/>
                <w:szCs w:val="24"/>
              </w:rPr>
            </w:pPr>
            <w:r w:rsidRPr="00FC537A">
              <w:rPr>
                <w:rFonts w:ascii="Univers Next Pro Light Cond" w:hAnsi="Univers Next Pro Light Cond" w:cstheme="minorHAnsi"/>
                <w:sz w:val="24"/>
                <w:szCs w:val="24"/>
              </w:rPr>
              <w:t>Nombre de femmes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D38A1FB"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6310F3C5" w14:textId="77777777" w:rsidTr="007A416E">
        <w:trPr>
          <w:trHeight w:val="2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999D945" w14:textId="77777777" w:rsidR="00CA68EC" w:rsidRPr="00FC537A" w:rsidRDefault="00CA68EC" w:rsidP="007A416E">
            <w:pPr>
              <w:rPr>
                <w:rFonts w:ascii="Univers Next Pro Light Cond" w:hAnsi="Univers Next Pro Light Cond" w:cstheme="minorHAnsi"/>
                <w:b/>
                <w:sz w:val="24"/>
                <w:szCs w:val="24"/>
              </w:rPr>
            </w:pPr>
            <w:r w:rsidRPr="00FC537A">
              <w:rPr>
                <w:rFonts w:ascii="Univers Next Pro Light Cond" w:hAnsi="Univers Next Pro Light Cond" w:cstheme="minorHAnsi"/>
                <w:sz w:val="24"/>
                <w:szCs w:val="24"/>
              </w:rPr>
              <w:t>Nombre d’hommes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E30D965"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60E580B0"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1C64C4FB"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4F7D8E5C"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5F86BFEB" w14:textId="77777777" w:rsidR="00CA68EC" w:rsidRPr="00FC537A" w:rsidRDefault="00CA68EC" w:rsidP="007A416E">
            <w:pPr>
              <w:rPr>
                <w:rFonts w:ascii="Univers Next Pro Light Cond" w:hAnsi="Univers Next Pro Light Cond" w:cstheme="minorHAnsi"/>
                <w:b/>
                <w:bCs/>
                <w:sz w:val="24"/>
                <w:szCs w:val="24"/>
              </w:rPr>
            </w:pPr>
            <w:r w:rsidRPr="00FC537A">
              <w:rPr>
                <w:rFonts w:ascii="Univers Next Pro Light Cond" w:hAnsi="Univers Next Pro Light Cond" w:cstheme="minorHAnsi"/>
                <w:b/>
                <w:caps/>
                <w:sz w:val="24"/>
                <w:szCs w:val="24"/>
              </w:rPr>
              <w:t>Sensibilisation du personnel AFFECT</w:t>
            </w:r>
            <w:r w:rsidRPr="00FC537A">
              <w:rPr>
                <w:rFonts w:ascii="Univers Next Pro Light Cond" w:hAnsi="Univers Next Pro Light Cond" w:cstheme="minorHAnsi"/>
                <w:b/>
                <w:sz w:val="24"/>
                <w:szCs w:val="24"/>
              </w:rPr>
              <w:t>ÉS A LA RÉALISATION DU MARCHÉ</w:t>
            </w:r>
          </w:p>
        </w:tc>
      </w:tr>
      <w:tr w:rsidR="00CA68EC" w:rsidRPr="00FC537A" w14:paraId="35F6076C" w14:textId="77777777" w:rsidTr="007A416E">
        <w:trPr>
          <w:trHeight w:val="574"/>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ECB4028" w14:textId="77777777" w:rsidR="00CA68EC" w:rsidRPr="00FC537A" w:rsidRDefault="00CA68EC" w:rsidP="007A416E">
            <w:pP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lastRenderedPageBreak/>
              <w:t xml:space="preserve">Nombre de personnes qui bénéficieront d’une formation de sensibilisation sur les stéréotypes, les préjugés et les comportements sexistes au travail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669051C" w14:textId="77777777" w:rsidR="00CA68EC" w:rsidRPr="00FC537A" w:rsidRDefault="00CA68EC" w:rsidP="007A416E">
            <w:pPr>
              <w:jc w:val="center"/>
              <w:rPr>
                <w:rFonts w:ascii="Univers Next Pro Light Cond" w:hAnsi="Univers Next Pro Light Cond" w:cstheme="minorHAnsi"/>
                <w:b/>
                <w:bCs/>
                <w:sz w:val="24"/>
                <w:szCs w:val="24"/>
              </w:rPr>
            </w:pPr>
          </w:p>
        </w:tc>
      </w:tr>
      <w:tr w:rsidR="00CA68EC" w:rsidRPr="00FC537A" w14:paraId="7BF84936"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3A8784A4"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sz w:val="24"/>
                <w:szCs w:val="24"/>
              </w:rPr>
              <w:br w:type="page"/>
            </w:r>
            <w:r w:rsidRPr="00FC537A">
              <w:rPr>
                <w:rFonts w:ascii="Univers Next Pro Light Cond" w:hAnsi="Univers Next Pro Light Cond" w:cstheme="minorHAnsi"/>
                <w:b/>
                <w:sz w:val="24"/>
                <w:szCs w:val="24"/>
              </w:rPr>
              <w:t>R</w:t>
            </w:r>
            <w:r w:rsidRPr="00FC537A">
              <w:rPr>
                <w:rFonts w:ascii="Univers Next Pro Light Cond" w:hAnsi="Univers Next Pro Light Cond" w:cstheme="minorHAnsi"/>
                <w:sz w:val="24"/>
                <w:szCs w:val="24"/>
              </w:rPr>
              <w:t>É</w:t>
            </w:r>
            <w:r w:rsidRPr="00FC537A">
              <w:rPr>
                <w:rFonts w:ascii="Univers Next Pro Light Cond" w:hAnsi="Univers Next Pro Light Cond" w:cstheme="minorHAnsi"/>
                <w:b/>
                <w:sz w:val="24"/>
                <w:szCs w:val="24"/>
              </w:rPr>
              <w:t>MUN</w:t>
            </w:r>
            <w:r w:rsidRPr="00FC537A">
              <w:rPr>
                <w:rFonts w:ascii="Univers Next Pro Light Cond" w:hAnsi="Univers Next Pro Light Cond" w:cstheme="minorHAnsi"/>
                <w:sz w:val="24"/>
                <w:szCs w:val="24"/>
              </w:rPr>
              <w:t>É</w:t>
            </w:r>
            <w:r w:rsidRPr="00FC537A">
              <w:rPr>
                <w:rFonts w:ascii="Univers Next Pro Light Cond" w:hAnsi="Univers Next Pro Light Cond" w:cstheme="minorHAnsi"/>
                <w:b/>
                <w:sz w:val="24"/>
                <w:szCs w:val="24"/>
              </w:rPr>
              <w:t xml:space="preserve">RATION </w:t>
            </w:r>
          </w:p>
        </w:tc>
      </w:tr>
      <w:tr w:rsidR="00CA68EC" w:rsidRPr="00FC537A" w14:paraId="7AACF013"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7F1DA150" w14:textId="77777777" w:rsidR="00CA68EC" w:rsidRPr="00FC537A" w:rsidRDefault="00CA68EC" w:rsidP="007A416E">
            <w:pPr>
              <w:widowControl w:val="0"/>
              <w:spacing w:before="60"/>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 xml:space="preserve">Ecarts moyens de rémunération existant entre les femmes et les hommes pour les personnels </w:t>
            </w:r>
            <w:r w:rsidRPr="00FC537A">
              <w:rPr>
                <w:rFonts w:ascii="Univers Next Pro Light Cond" w:hAnsi="Univers Next Pro Light Cond"/>
                <w:sz w:val="24"/>
                <w:szCs w:val="24"/>
              </w:rPr>
              <w:t>affectés</w:t>
            </w:r>
            <w:r w:rsidRPr="00FC537A">
              <w:rPr>
                <w:rFonts w:ascii="Univers Next Pro Light Cond" w:hAnsi="Univers Next Pro Light Cond" w:cstheme="minorHAnsi"/>
                <w:sz w:val="24"/>
                <w:szCs w:val="24"/>
              </w:rPr>
              <w:t xml:space="preserve"> à la réalisation de la prestation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EC26E47"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déroulant à choix unique : </w:t>
            </w:r>
          </w:p>
          <w:p w14:paraId="740D692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Aucun écart </w:t>
            </w:r>
          </w:p>
          <w:p w14:paraId="418771A1"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Ecart en faveur des femmes </w:t>
            </w:r>
          </w:p>
          <w:p w14:paraId="041F0888"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Ecart en faveur des hommes</w:t>
            </w:r>
          </w:p>
          <w:p w14:paraId="3596F11F"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Non applicable (absence de femmes ou d’hommes)</w:t>
            </w:r>
          </w:p>
        </w:tc>
      </w:tr>
      <w:tr w:rsidR="00CA68EC" w:rsidRPr="00FC537A" w14:paraId="4CF39C4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783037C" w14:textId="77777777" w:rsidR="00CA68EC" w:rsidRPr="00FC537A" w:rsidRDefault="00CA68EC" w:rsidP="007A416E">
            <w:pPr>
              <w:pStyle w:val="Commentaire"/>
              <w:rPr>
                <w:rFonts w:ascii="Univers Next Pro Light Cond" w:hAnsi="Univers Next Pro Light Cond"/>
                <w:sz w:val="24"/>
                <w:szCs w:val="24"/>
              </w:rPr>
            </w:pPr>
            <w:r w:rsidRPr="00FC537A">
              <w:rPr>
                <w:rFonts w:ascii="Univers Next Pro Light Cond" w:hAnsi="Univers Next Pro Light Cond"/>
                <w:sz w:val="24"/>
                <w:szCs w:val="24"/>
              </w:rPr>
              <w:t xml:space="preserve">Si écart il y a, quelle est la moyenne de l’écart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8298C2E"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71BF9D04"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8BF01EC"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en euros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2B98212" w14:textId="77777777" w:rsidR="00CA68EC" w:rsidRPr="00FC537A" w:rsidRDefault="00CA68EC" w:rsidP="007A416E">
            <w:pPr>
              <w:jc w:val="center"/>
              <w:rPr>
                <w:rFonts w:ascii="Univers Next Pro Light Cond" w:hAnsi="Univers Next Pro Light Cond"/>
                <w:bCs/>
                <w:sz w:val="24"/>
                <w:szCs w:val="24"/>
              </w:rPr>
            </w:pPr>
            <w:r w:rsidRPr="00FC537A">
              <w:rPr>
                <w:rFonts w:ascii="Univers Next Pro Light Cond" w:hAnsi="Univers Next Pro Light Cond"/>
                <w:bCs/>
                <w:sz w:val="24"/>
                <w:szCs w:val="24"/>
              </w:rPr>
              <w:t>€</w:t>
            </w:r>
          </w:p>
        </w:tc>
      </w:tr>
      <w:tr w:rsidR="00CA68EC" w:rsidRPr="00FC537A" w14:paraId="5353B34F"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EF7904C"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en proportion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A679889" w14:textId="77777777" w:rsidR="00CA68EC" w:rsidRPr="00FC537A" w:rsidRDefault="00CA68EC" w:rsidP="007A416E">
            <w:pPr>
              <w:jc w:val="center"/>
              <w:rPr>
                <w:rFonts w:ascii="Univers Next Pro Light Cond" w:hAnsi="Univers Next Pro Light Cond"/>
                <w:bCs/>
                <w:sz w:val="24"/>
                <w:szCs w:val="24"/>
              </w:rPr>
            </w:pPr>
            <w:r w:rsidRPr="00FC537A">
              <w:rPr>
                <w:rFonts w:ascii="Univers Next Pro Light Cond" w:hAnsi="Univers Next Pro Light Cond"/>
                <w:bCs/>
                <w:sz w:val="24"/>
                <w:szCs w:val="24"/>
              </w:rPr>
              <w:t>%</w:t>
            </w:r>
          </w:p>
        </w:tc>
      </w:tr>
      <w:tr w:rsidR="00CA68EC" w:rsidRPr="00FC537A" w14:paraId="1757ECE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4D12BAFC" w14:textId="77777777" w:rsidR="00CA68EC" w:rsidRPr="00FC537A" w:rsidRDefault="00CA68EC" w:rsidP="007A416E">
            <w:pPr>
              <w:widowControl w:val="0"/>
              <w:spacing w:before="60"/>
              <w:textAlignment w:val="center"/>
              <w:rPr>
                <w:rFonts w:ascii="Univers Next Pro Light Cond" w:hAnsi="Univers Next Pro Light Cond"/>
                <w:sz w:val="24"/>
                <w:szCs w:val="24"/>
              </w:rPr>
            </w:pPr>
            <w:r w:rsidRPr="00FC537A">
              <w:rPr>
                <w:rFonts w:ascii="Univers Next Pro Light Cond" w:hAnsi="Univers Next Pro Light Cond"/>
                <w:sz w:val="24"/>
                <w:szCs w:val="24"/>
              </w:rPr>
              <w:t xml:space="preserve">Actions </w:t>
            </w:r>
            <w:r w:rsidRPr="00FC537A">
              <w:rPr>
                <w:rFonts w:ascii="Univers Next Pro Light Cond" w:hAnsi="Univers Next Pro Light Cond" w:cstheme="minorHAnsi"/>
                <w:sz w:val="24"/>
                <w:szCs w:val="24"/>
              </w:rPr>
              <w:t>correctives</w:t>
            </w:r>
            <w:r w:rsidRPr="00FC537A">
              <w:rPr>
                <w:rFonts w:ascii="Univers Next Pro Light Cond" w:hAnsi="Univers Next Pro Light Cond"/>
                <w:sz w:val="24"/>
                <w:szCs w:val="24"/>
              </w:rPr>
              <w:t xml:space="preserve"> mises en œuvre pour réduire ces écarts de rémunération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29C34DB"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1DA49133"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Grilles de salaires conventionnée</w:t>
            </w:r>
          </w:p>
          <w:p w14:paraId="4D630A9F"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Actions de sensibilisation auprès des RH </w:t>
            </w:r>
          </w:p>
          <w:p w14:paraId="6B9B5F55"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Contrôle annuel des enveloppes salariales</w:t>
            </w:r>
          </w:p>
          <w:p w14:paraId="42A53D75"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Comitologie spécifique de suivi</w:t>
            </w:r>
          </w:p>
          <w:p w14:paraId="58339BD3"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Ajustement et égalité des salaires</w:t>
            </w:r>
          </w:p>
          <w:p w14:paraId="4EEDE430"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Autre(s) (préciser le cas échéant)</w:t>
            </w:r>
          </w:p>
        </w:tc>
      </w:tr>
      <w:tr w:rsidR="00CA68EC" w:rsidRPr="00FC537A" w14:paraId="68B28EB8"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2328A0EE" w14:textId="77777777" w:rsidR="00CA68EC" w:rsidRPr="00FC537A" w:rsidRDefault="00CA68EC" w:rsidP="007A416E">
            <w:pPr>
              <w:rPr>
                <w:rFonts w:ascii="Univers Next Pro Light Cond" w:hAnsi="Univers Next Pro Light Cond"/>
                <w:bCs/>
                <w:sz w:val="24"/>
                <w:szCs w:val="24"/>
              </w:rPr>
            </w:pPr>
          </w:p>
        </w:tc>
      </w:tr>
      <w:tr w:rsidR="00CA68EC" w:rsidRPr="00FC537A" w14:paraId="74A045D1"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251A14E4"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sz w:val="24"/>
                <w:szCs w:val="24"/>
              </w:rPr>
              <w:t xml:space="preserve">INDEX </w:t>
            </w:r>
            <w:r w:rsidRPr="00FC537A">
              <w:rPr>
                <w:rFonts w:ascii="Univers Next Pro Light Cond" w:hAnsi="Univers Next Pro Light Cond" w:cstheme="minorHAnsi"/>
                <w:b/>
                <w:sz w:val="24"/>
                <w:szCs w:val="24"/>
              </w:rPr>
              <w:t>ÉGALITÉ PROFESSIONNELLE</w:t>
            </w:r>
          </w:p>
        </w:tc>
      </w:tr>
      <w:tr w:rsidR="00CA68EC" w:rsidRPr="00FC537A" w14:paraId="41B1573C"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3A35EB5"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Soumission à la production de l’index égalité professionnelle (si +50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D75224A" w14:textId="77777777" w:rsidR="00CA68EC" w:rsidRPr="00FC537A" w:rsidRDefault="00CA68EC" w:rsidP="007A416E">
            <w:pPr>
              <w:jc w:val="center"/>
              <w:rPr>
                <w:rFonts w:ascii="Univers Next Pro Light Cond" w:hAnsi="Univers Next Pro Light Cond"/>
                <w:bCs/>
                <w:sz w:val="24"/>
                <w:szCs w:val="24"/>
              </w:rPr>
            </w:pPr>
            <w:r w:rsidRPr="00FC537A">
              <w:rPr>
                <w:rFonts w:ascii="Univers Next Pro Light Cond" w:hAnsi="Univers Next Pro Light Cond"/>
                <w:bCs/>
                <w:sz w:val="24"/>
                <w:szCs w:val="24"/>
              </w:rPr>
              <w:t>Oui/Non</w:t>
            </w:r>
          </w:p>
        </w:tc>
      </w:tr>
      <w:tr w:rsidR="00CA68EC" w:rsidRPr="00FC537A" w14:paraId="66D45ED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B6C776E"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 xml:space="preserve">Si oui, quelle est la valeur de l’indice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B2EA09D"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3C4C83FF"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C47DDC2"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en l’année n</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C135263" w14:textId="77777777" w:rsidR="00CA68EC" w:rsidRPr="00FC537A" w:rsidRDefault="00CA68EC" w:rsidP="007A416E">
            <w:pPr>
              <w:jc w:val="center"/>
              <w:rPr>
                <w:rFonts w:ascii="Univers Next Pro Light Cond" w:hAnsi="Univers Next Pro Light Cond"/>
                <w:bCs/>
                <w:sz w:val="24"/>
                <w:szCs w:val="24"/>
              </w:rPr>
            </w:pPr>
          </w:p>
        </w:tc>
      </w:tr>
      <w:tr w:rsidR="00CA68EC" w:rsidRPr="00FC537A" w14:paraId="7E6F9216"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E7093FE"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à l’année n-1</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FEA669F"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4DB4A54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9445C44"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Pouvez-vous préciser la décomposition de ces indicateurs pour cette année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E94635C"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7DD0787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6355B27"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Ecart de rémunération femmes-hommes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7F6B025"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4652654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1AB800C"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Ecart de répartition des augmentations individuelles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B5C1304"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3D8378A7"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2054E0E"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Ecart de répartition des promotions (uniquement si plus de 250 salariés)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0905E6F"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5FA0724D"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7B87E93"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Nombre de salariées augmentées à leur retour de congé de maternité</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BDCC5E2"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62C14A20"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94DCFE9"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Parité parmi les 10 plus hautes rémunérations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2DF29D"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5C178FF2"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C458657"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 xml:space="preserve">Si le score est inférieur à 75, quelles mesures correctives prévoyez-vous ?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023F93D9"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788C4EDF"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0EFA25E3" w14:textId="77777777" w:rsidR="00CA68EC" w:rsidRPr="00FC537A" w:rsidRDefault="00CA68EC" w:rsidP="007A416E">
            <w:pPr>
              <w:rPr>
                <w:rFonts w:ascii="Univers Next Pro Light Cond" w:hAnsi="Univers Next Pro Light Cond"/>
                <w:sz w:val="24"/>
                <w:szCs w:val="24"/>
              </w:rPr>
            </w:pPr>
            <w:r w:rsidRPr="00FC537A">
              <w:rPr>
                <w:rFonts w:ascii="Univers Next Pro Light Cond" w:hAnsi="Univers Next Pro Light Cond"/>
                <w:sz w:val="24"/>
                <w:szCs w:val="24"/>
              </w:rPr>
              <w:t>Comment l’index égalité professionnelle est-il diffusé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D8C4052"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76E40D72"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39BAACFC"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en interne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98B0FA5"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6A505F6C"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5E4CCD2" w14:textId="77777777" w:rsidR="00CA68EC" w:rsidRPr="00FC537A" w:rsidRDefault="00CA68EC" w:rsidP="00CA68EC">
            <w:pPr>
              <w:pStyle w:val="Paragraphedeliste"/>
              <w:numPr>
                <w:ilvl w:val="0"/>
                <w:numId w:val="40"/>
              </w:numPr>
              <w:contextualSpacing w:val="0"/>
              <w:jc w:val="both"/>
              <w:rPr>
                <w:rFonts w:ascii="Univers Next Pro Light Cond" w:hAnsi="Univers Next Pro Light Cond"/>
                <w:sz w:val="24"/>
                <w:szCs w:val="24"/>
              </w:rPr>
            </w:pPr>
            <w:r w:rsidRPr="00FC537A">
              <w:rPr>
                <w:rFonts w:ascii="Univers Next Pro Light Cond" w:hAnsi="Univers Next Pro Light Cond"/>
                <w:sz w:val="24"/>
                <w:szCs w:val="24"/>
              </w:rPr>
              <w:t>en externe</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592583F"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763AAF09"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FFFFF" w:themeFill="background1"/>
            <w:vAlign w:val="center"/>
          </w:tcPr>
          <w:p w14:paraId="286999B6" w14:textId="77777777" w:rsidR="00CA68EC" w:rsidRPr="00FC537A" w:rsidRDefault="00CA68EC" w:rsidP="007A416E">
            <w:pPr>
              <w:jc w:val="center"/>
              <w:rPr>
                <w:rFonts w:ascii="Univers Next Pro Light Cond" w:hAnsi="Univers Next Pro Light Cond"/>
                <w:b/>
                <w:bCs/>
                <w:sz w:val="24"/>
                <w:szCs w:val="24"/>
              </w:rPr>
            </w:pPr>
          </w:p>
        </w:tc>
      </w:tr>
      <w:tr w:rsidR="00CA68EC" w:rsidRPr="00FC537A" w14:paraId="4595D4F3" w14:textId="77777777" w:rsidTr="007A416E">
        <w:trPr>
          <w:trHeight w:val="340"/>
        </w:trPr>
        <w:tc>
          <w:tcPr>
            <w:tcW w:w="10290" w:type="dxa"/>
            <w:gridSpan w:val="2"/>
            <w:tcBorders>
              <w:top w:val="single" w:sz="4" w:space="0" w:color="D9D9D9" w:themeColor="background1" w:themeShade="D9"/>
              <w:bottom w:val="single" w:sz="4" w:space="0" w:color="D9D9D9" w:themeColor="background1" w:themeShade="D9"/>
            </w:tcBorders>
            <w:shd w:val="clear" w:color="auto" w:fill="F2F2F2" w:themeFill="background1" w:themeFillShade="F2"/>
            <w:vAlign w:val="center"/>
          </w:tcPr>
          <w:p w14:paraId="4459D6E4"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sz w:val="24"/>
                <w:szCs w:val="24"/>
              </w:rPr>
              <w:lastRenderedPageBreak/>
              <w:t>AUTRES ACTIONS EN FAVEUR DE L’</w:t>
            </w:r>
            <w:r w:rsidRPr="00FC537A">
              <w:rPr>
                <w:rFonts w:ascii="Univers Next Pro Light Cond" w:hAnsi="Univers Next Pro Light Cond" w:cstheme="minorHAnsi"/>
                <w:b/>
                <w:sz w:val="24"/>
                <w:szCs w:val="24"/>
              </w:rPr>
              <w:t>ÉGALITÉ PROFESSIONNELLE</w:t>
            </w:r>
          </w:p>
        </w:tc>
      </w:tr>
      <w:tr w:rsidR="00CA68EC" w:rsidRPr="00FC537A" w14:paraId="6B478997" w14:textId="77777777" w:rsidTr="007A416E">
        <w:trPr>
          <w:trHeight w:val="3749"/>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0174C3D" w14:textId="77777777" w:rsidR="00CA68EC" w:rsidRPr="00FC537A" w:rsidRDefault="00CA68EC" w:rsidP="007A416E">
            <w:pPr>
              <w:widowControl w:val="0"/>
              <w:spacing w:before="60"/>
              <w:textAlignment w:val="center"/>
              <w:rPr>
                <w:rFonts w:ascii="Univers Next Pro Light Cond" w:hAnsi="Univers Next Pro Light Cond"/>
                <w:sz w:val="24"/>
                <w:szCs w:val="24"/>
              </w:rPr>
            </w:pPr>
            <w:r w:rsidRPr="00FC537A">
              <w:rPr>
                <w:rFonts w:ascii="Univers Next Pro Light Cond" w:hAnsi="Univers Next Pro Light Cond"/>
                <w:sz w:val="24"/>
                <w:szCs w:val="24"/>
              </w:rPr>
              <w:t>Actions mises en œuvre pour promouvoir l’égalité professionnelles femmes-</w:t>
            </w:r>
            <w:r w:rsidRPr="00FC537A">
              <w:rPr>
                <w:rFonts w:ascii="Univers Next Pro Light Cond" w:hAnsi="Univers Next Pro Light Cond" w:cstheme="minorHAnsi"/>
                <w:sz w:val="24"/>
                <w:szCs w:val="24"/>
              </w:rPr>
              <w:t>hommes</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8D49175"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4DDD126A"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Labellisation AFNOR Egalité professionnelle</w:t>
            </w:r>
          </w:p>
          <w:p w14:paraId="35184F57"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Charte ou Accord interne</w:t>
            </w:r>
          </w:p>
          <w:p w14:paraId="00A8867D"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Formation pour tous </w:t>
            </w:r>
          </w:p>
          <w:p w14:paraId="5C3C20A2"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Promotion de la mixité dans les supports de communication, de formation, etc. </w:t>
            </w:r>
          </w:p>
          <w:p w14:paraId="09BCBBAD"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Lutte contre les stéréotypes de genre </w:t>
            </w:r>
          </w:p>
          <w:p w14:paraId="28788C1A"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Adaptation des postes aux deux sexes</w:t>
            </w:r>
          </w:p>
          <w:p w14:paraId="33A39A63"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Dispositifs répondant aux besoins sociaux spécifiques des femmes (mise en place d’actions de sensibilisation, de soutien, d’écoute) </w:t>
            </w:r>
          </w:p>
          <w:p w14:paraId="266692BF"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Mesures de prévention et de lutte contre les harcèlements et violences sexuelles et sexistes</w:t>
            </w:r>
          </w:p>
          <w:p w14:paraId="48186781"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sz w:val="24"/>
                <w:szCs w:val="24"/>
              </w:rPr>
            </w:pPr>
            <w:r w:rsidRPr="00FC537A">
              <w:rPr>
                <w:rFonts w:ascii="Univers Next Pro Light Cond" w:hAnsi="Univers Next Pro Light Cond"/>
                <w:bCs/>
                <w:sz w:val="24"/>
                <w:szCs w:val="24"/>
              </w:rPr>
              <w:t>Autre(s) (préciser le cas échéant)</w:t>
            </w:r>
          </w:p>
        </w:tc>
      </w:tr>
    </w:tbl>
    <w:p w14:paraId="32765BDE" w14:textId="77777777" w:rsidR="00CA68EC" w:rsidRPr="00FC537A" w:rsidRDefault="00CA68EC" w:rsidP="00CA68EC">
      <w:pPr>
        <w:rPr>
          <w:rFonts w:ascii="Univers Next Pro Light Cond" w:hAnsi="Univers Next Pro Light Cond" w:cs="Arial"/>
          <w:sz w:val="24"/>
          <w:szCs w:val="24"/>
        </w:rPr>
      </w:pPr>
    </w:p>
    <w:p w14:paraId="01AF30CA" w14:textId="77777777" w:rsidR="00CA68EC" w:rsidRPr="00FC537A" w:rsidRDefault="00CA68EC" w:rsidP="00CA68EC">
      <w:pPr>
        <w:rPr>
          <w:rFonts w:ascii="Univers Next Pro Light Cond" w:hAnsi="Univers Next Pro Light Cond" w:cs="Arial"/>
          <w:sz w:val="24"/>
          <w:szCs w:val="24"/>
        </w:rPr>
      </w:pPr>
    </w:p>
    <w:tbl>
      <w:tblPr>
        <w:tblStyle w:val="Grilledutableau"/>
        <w:tblW w:w="10290" w:type="dxa"/>
        <w:tblInd w:w="-572"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CellMar>
          <w:top w:w="28" w:type="dxa"/>
        </w:tblCellMar>
        <w:tblLook w:val="04A0" w:firstRow="1" w:lastRow="0" w:firstColumn="1" w:lastColumn="0" w:noHBand="0" w:noVBand="1"/>
      </w:tblPr>
      <w:tblGrid>
        <w:gridCol w:w="6379"/>
        <w:gridCol w:w="3911"/>
      </w:tblGrid>
      <w:tr w:rsidR="00CA68EC" w:rsidRPr="00FC537A" w14:paraId="5251C036" w14:textId="77777777" w:rsidTr="007A416E">
        <w:trPr>
          <w:trHeight w:val="425"/>
        </w:trPr>
        <w:tc>
          <w:tcPr>
            <w:tcW w:w="10290" w:type="dxa"/>
            <w:gridSpan w:val="2"/>
            <w:tcBorders>
              <w:bottom w:val="single" w:sz="4" w:space="0" w:color="D9D9D9" w:themeColor="background1" w:themeShade="D9"/>
            </w:tcBorders>
            <w:shd w:val="clear" w:color="auto" w:fill="002060"/>
            <w:vAlign w:val="center"/>
          </w:tcPr>
          <w:p w14:paraId="38EF6064" w14:textId="77777777" w:rsidR="00CA68EC" w:rsidRPr="00FC537A" w:rsidRDefault="00CA68EC" w:rsidP="007A416E">
            <w:pPr>
              <w:rPr>
                <w:rFonts w:ascii="Univers Next Pro Light Cond" w:hAnsi="Univers Next Pro Light Cond" w:cstheme="minorHAnsi"/>
                <w:b/>
                <w:color w:val="FFFFFF" w:themeColor="background1"/>
                <w:sz w:val="24"/>
                <w:szCs w:val="24"/>
              </w:rPr>
            </w:pPr>
            <w:r w:rsidRPr="00FC537A">
              <w:rPr>
                <w:rFonts w:ascii="Univers Next Pro Light Cond" w:hAnsi="Univers Next Pro Light Cond" w:cstheme="minorHAnsi"/>
                <w:b/>
                <w:caps/>
                <w:color w:val="FFFFFF" w:themeColor="background1"/>
                <w:sz w:val="24"/>
                <w:szCs w:val="24"/>
              </w:rPr>
              <w:t>PR</w:t>
            </w:r>
            <w:r w:rsidRPr="00FC537A">
              <w:rPr>
                <w:rFonts w:ascii="Univers Next Pro Light Cond" w:hAnsi="Univers Next Pro Light Cond" w:cstheme="minorHAnsi"/>
                <w:b/>
                <w:color w:val="FFFFFF" w:themeColor="background1"/>
                <w:sz w:val="24"/>
                <w:szCs w:val="24"/>
              </w:rPr>
              <w:t>ÉVENTION CONTRE LES DISCRIMINATIONS</w:t>
            </w:r>
          </w:p>
        </w:tc>
      </w:tr>
      <w:tr w:rsidR="00CA68EC" w:rsidRPr="00FC537A" w14:paraId="69EB5A0B"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2547A6F8" w14:textId="77777777" w:rsidR="00CA68EC" w:rsidRPr="00FC537A" w:rsidRDefault="00CA68EC" w:rsidP="007A416E">
            <w:pPr>
              <w:widowControl w:val="0"/>
              <w:contextualSpacing/>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Êtes-vous engagés dans une démarche de prévention contre les discriminations et de promotion de la diversité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48DD3948" w14:textId="77777777" w:rsidR="00CA68EC" w:rsidRPr="00FC537A" w:rsidRDefault="00CA68EC" w:rsidP="007A416E">
            <w:pPr>
              <w:jc w:val="center"/>
              <w:rPr>
                <w:rFonts w:ascii="Univers Next Pro Light Cond" w:hAnsi="Univers Next Pro Light Cond" w:cstheme="minorHAnsi"/>
                <w:bCs/>
                <w:sz w:val="24"/>
                <w:szCs w:val="24"/>
              </w:rPr>
            </w:pPr>
            <w:r w:rsidRPr="00FC537A">
              <w:rPr>
                <w:rFonts w:ascii="Univers Next Pro Light Cond" w:hAnsi="Univers Next Pro Light Cond" w:cstheme="minorHAnsi"/>
                <w:bCs/>
                <w:sz w:val="24"/>
                <w:szCs w:val="24"/>
              </w:rPr>
              <w:t>Oui/Envisagé/Non</w:t>
            </w:r>
          </w:p>
        </w:tc>
      </w:tr>
      <w:tr w:rsidR="00CA68EC" w:rsidRPr="00FC537A" w14:paraId="1C10A053" w14:textId="77777777" w:rsidTr="007A416E">
        <w:trPr>
          <w:trHeight w:val="1348"/>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04EA3E80" w14:textId="77777777" w:rsidR="00CA68EC" w:rsidRPr="00FC537A" w:rsidRDefault="00CA68EC" w:rsidP="007A416E">
            <w:pPr>
              <w:widowControl w:val="0"/>
              <w:spacing w:before="60"/>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Si oui, comment cet engagement est-il formalisé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296C7A8F"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41A6936B"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Labellisation AFNOR Diversité</w:t>
            </w:r>
          </w:p>
          <w:p w14:paraId="2E72570C"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Charte interne</w:t>
            </w:r>
          </w:p>
          <w:p w14:paraId="738245C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Accord (collectif ou individuel)</w:t>
            </w:r>
          </w:p>
          <w:p w14:paraId="67BB6B4F"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Autre(s) (préciser le cas échéant)</w:t>
            </w:r>
          </w:p>
        </w:tc>
      </w:tr>
      <w:tr w:rsidR="00CA68EC" w:rsidRPr="00FC537A" w14:paraId="7C2806B6"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44E355D6" w14:textId="77777777" w:rsidR="00CA68EC" w:rsidRPr="00FC537A" w:rsidRDefault="00CA68EC" w:rsidP="007A416E">
            <w:pPr>
              <w:widowControl w:val="0"/>
              <w:contextualSpacing/>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Quels sont les publics visés par vos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6060C9BB" w14:textId="77777777" w:rsidR="00CA68EC" w:rsidRPr="00FC537A" w:rsidRDefault="00CA68EC" w:rsidP="007A416E">
            <w:pPr>
              <w:rPr>
                <w:rFonts w:ascii="Univers Next Pro Light Cond" w:hAnsi="Univers Next Pro Light Cond" w:cstheme="minorHAnsi"/>
                <w:sz w:val="24"/>
                <w:szCs w:val="24"/>
              </w:rPr>
            </w:pPr>
          </w:p>
        </w:tc>
      </w:tr>
      <w:tr w:rsidR="00CA68EC" w:rsidRPr="00FC537A" w14:paraId="73475861" w14:textId="77777777" w:rsidTr="007A416E">
        <w:trPr>
          <w:trHeight w:val="2233"/>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26967705" w14:textId="77777777" w:rsidR="00CA68EC" w:rsidRPr="00FC537A" w:rsidRDefault="00CA68EC" w:rsidP="00CA68EC">
            <w:pPr>
              <w:pStyle w:val="Paragraphedeliste"/>
              <w:numPr>
                <w:ilvl w:val="0"/>
                <w:numId w:val="40"/>
              </w:numPr>
              <w:spacing w:after="120"/>
              <w:contextualSpacing w:val="0"/>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en interne à votre entreprise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60BAE1"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1AEE2F32"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Femmes </w:t>
            </w:r>
          </w:p>
          <w:p w14:paraId="3E95428B"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Jeunes (moins de 25 ans) </w:t>
            </w:r>
          </w:p>
          <w:p w14:paraId="7F269CDE"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Séniors (plus de 50 ans)</w:t>
            </w:r>
          </w:p>
          <w:p w14:paraId="075CF0B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Personnes éloignées de l’emploi </w:t>
            </w:r>
          </w:p>
          <w:p w14:paraId="138AED3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Publics reconnus travailleurs handicapés</w:t>
            </w:r>
          </w:p>
          <w:p w14:paraId="53BAA620"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Public d’origines étrangères</w:t>
            </w:r>
          </w:p>
          <w:p w14:paraId="3A840958"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LGBTQIA+</w:t>
            </w:r>
          </w:p>
          <w:p w14:paraId="76674823"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sz w:val="24"/>
                <w:szCs w:val="24"/>
              </w:rPr>
            </w:pPr>
            <w:r w:rsidRPr="00FC537A">
              <w:rPr>
                <w:rFonts w:ascii="Univers Next Pro Light Cond" w:hAnsi="Univers Next Pro Light Cond"/>
                <w:bCs/>
                <w:sz w:val="24"/>
                <w:szCs w:val="24"/>
              </w:rPr>
              <w:t>Personnes placées sous mains de justice</w:t>
            </w:r>
          </w:p>
        </w:tc>
      </w:tr>
      <w:tr w:rsidR="00CA68EC" w:rsidRPr="00FC537A" w14:paraId="251F589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13167036" w14:textId="77777777" w:rsidR="00CA68EC" w:rsidRPr="00FC537A" w:rsidRDefault="00CA68EC" w:rsidP="00CA68EC">
            <w:pPr>
              <w:pStyle w:val="Paragraphedeliste"/>
              <w:numPr>
                <w:ilvl w:val="0"/>
                <w:numId w:val="40"/>
              </w:numPr>
              <w:spacing w:after="120"/>
              <w:contextualSpacing w:val="0"/>
              <w:jc w:val="both"/>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dans vos relations extérieures (fournisseurs, prestataires, sous-traitants,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EDB7B8A" w14:textId="77777777" w:rsidR="00CA68EC" w:rsidRPr="00FC537A" w:rsidRDefault="00CA68EC" w:rsidP="007A416E">
            <w:pPr>
              <w:rPr>
                <w:rFonts w:ascii="Univers Next Pro Light Cond" w:hAnsi="Univers Next Pro Light Cond" w:cstheme="minorHAnsi"/>
                <w:b/>
                <w:bCs/>
                <w:sz w:val="24"/>
                <w:szCs w:val="24"/>
              </w:rPr>
            </w:pPr>
            <w:r w:rsidRPr="00FC537A">
              <w:rPr>
                <w:rFonts w:ascii="Univers Next Pro Light Cond" w:hAnsi="Univers Next Pro Light Cond"/>
                <w:b/>
                <w:bCs/>
                <w:sz w:val="24"/>
                <w:szCs w:val="24"/>
              </w:rPr>
              <w:t>Menu similaire au précédent</w:t>
            </w:r>
          </w:p>
        </w:tc>
      </w:tr>
      <w:tr w:rsidR="00CA68EC" w:rsidRPr="00FC537A" w14:paraId="3B091AF0" w14:textId="77777777" w:rsidTr="007A416E">
        <w:trPr>
          <w:trHeight w:val="2235"/>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E976610" w14:textId="77777777" w:rsidR="00CA68EC" w:rsidRPr="00FC537A" w:rsidRDefault="00CA68EC" w:rsidP="007A416E">
            <w:pPr>
              <w:widowControl w:val="0"/>
              <w:spacing w:before="60"/>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lastRenderedPageBreak/>
              <w:t>Quel(s) levier(s) privilégiez-vous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51334449"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36CF8182"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Formation </w:t>
            </w:r>
          </w:p>
          <w:p w14:paraId="51A81BA9"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Communication </w:t>
            </w:r>
          </w:p>
          <w:p w14:paraId="393A0E8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Evénements</w:t>
            </w:r>
          </w:p>
          <w:p w14:paraId="034BBBEB"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Sensibilisation du personnel</w:t>
            </w:r>
          </w:p>
          <w:p w14:paraId="0B74D14F"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Accompagnement individuel</w:t>
            </w:r>
          </w:p>
          <w:p w14:paraId="1B8E7A40"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Recrutement </w:t>
            </w:r>
          </w:p>
          <w:p w14:paraId="43F4BCB6"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Promotion </w:t>
            </w:r>
          </w:p>
          <w:p w14:paraId="1EF86A0C"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sz w:val="24"/>
                <w:szCs w:val="24"/>
              </w:rPr>
            </w:pPr>
            <w:r w:rsidRPr="00FC537A">
              <w:rPr>
                <w:rFonts w:ascii="Univers Next Pro Light Cond" w:hAnsi="Univers Next Pro Light Cond"/>
                <w:bCs/>
                <w:sz w:val="24"/>
                <w:szCs w:val="24"/>
              </w:rPr>
              <w:t>Autre(s) (préciser le cas échéant)</w:t>
            </w:r>
          </w:p>
        </w:tc>
      </w:tr>
      <w:tr w:rsidR="00CA68EC" w:rsidRPr="00FC537A" w14:paraId="630868B4" w14:textId="77777777" w:rsidTr="007A416E">
        <w:trPr>
          <w:trHeight w:val="340"/>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75B3516" w14:textId="77777777" w:rsidR="00CA68EC" w:rsidRPr="00FC537A" w:rsidRDefault="00CA68EC" w:rsidP="007A416E">
            <w:pPr>
              <w:widowControl w:val="0"/>
              <w:contextualSpacing/>
              <w:textAlignment w:val="center"/>
              <w:rPr>
                <w:rFonts w:ascii="Univers Next Pro Light Cond" w:hAnsi="Univers Next Pro Light Cond" w:cstheme="minorHAnsi"/>
                <w:color w:val="000000"/>
                <w:sz w:val="24"/>
                <w:szCs w:val="24"/>
              </w:rPr>
            </w:pPr>
            <w:r w:rsidRPr="00FC537A">
              <w:rPr>
                <w:rFonts w:ascii="Univers Next Pro Light Cond" w:hAnsi="Univers Next Pro Light Cond" w:cstheme="minorHAnsi"/>
                <w:sz w:val="24"/>
                <w:szCs w:val="24"/>
              </w:rPr>
              <w:t>Le futur marché prévoit l’usage d’un outil en ligne sur internet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1108D45" w14:textId="77777777" w:rsidR="00CA68EC" w:rsidRPr="00FC537A" w:rsidRDefault="00CA68EC" w:rsidP="007A416E">
            <w:pPr>
              <w:jc w:val="center"/>
              <w:rPr>
                <w:rFonts w:ascii="Univers Next Pro Light Cond" w:hAnsi="Univers Next Pro Light Cond" w:cstheme="minorHAnsi"/>
                <w:bCs/>
                <w:sz w:val="24"/>
                <w:szCs w:val="24"/>
              </w:rPr>
            </w:pPr>
            <w:r w:rsidRPr="00FC537A">
              <w:rPr>
                <w:rFonts w:ascii="Univers Next Pro Light Cond" w:hAnsi="Univers Next Pro Light Cond"/>
                <w:bCs/>
                <w:sz w:val="24"/>
                <w:szCs w:val="24"/>
              </w:rPr>
              <w:t>Oui/Non</w:t>
            </w:r>
          </w:p>
        </w:tc>
      </w:tr>
      <w:tr w:rsidR="00CA68EC" w:rsidRPr="00FC537A" w14:paraId="4D8789E3"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54A5BD05" w14:textId="77777777" w:rsidR="00CA68EC" w:rsidRPr="00FC537A" w:rsidRDefault="00CA68EC" w:rsidP="00CA68EC">
            <w:pPr>
              <w:pStyle w:val="Paragraphedeliste"/>
              <w:widowControl w:val="0"/>
              <w:numPr>
                <w:ilvl w:val="0"/>
                <w:numId w:val="40"/>
              </w:numPr>
              <w:jc w:val="both"/>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si oui, ce site a-t-il fait l’objet d’un audit technique pour évaluer son accessibilité aux personnes en situation de handicap (non-voyants, malentendants, etc.)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75515DC7" w14:textId="77777777" w:rsidR="00CA68EC" w:rsidRPr="00FC537A" w:rsidRDefault="00CA68EC" w:rsidP="007A416E">
            <w:pPr>
              <w:jc w:val="center"/>
              <w:rPr>
                <w:rFonts w:ascii="Univers Next Pro Light Cond" w:hAnsi="Univers Next Pro Light Cond" w:cstheme="minorHAnsi"/>
                <w:bCs/>
                <w:sz w:val="24"/>
                <w:szCs w:val="24"/>
              </w:rPr>
            </w:pPr>
            <w:r w:rsidRPr="00FC537A">
              <w:rPr>
                <w:rFonts w:ascii="Univers Next Pro Light Cond" w:hAnsi="Univers Next Pro Light Cond"/>
                <w:bCs/>
                <w:sz w:val="24"/>
                <w:szCs w:val="24"/>
              </w:rPr>
              <w:t>Oui/Non</w:t>
            </w:r>
          </w:p>
        </w:tc>
      </w:tr>
      <w:tr w:rsidR="00CA68EC" w:rsidRPr="00FC537A" w14:paraId="61EDDD6E"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63C1A733" w14:textId="77777777" w:rsidR="00CA68EC" w:rsidRPr="00FC537A" w:rsidRDefault="00CA68EC" w:rsidP="00CA68EC">
            <w:pPr>
              <w:pStyle w:val="Paragraphedeliste"/>
              <w:widowControl w:val="0"/>
              <w:numPr>
                <w:ilvl w:val="0"/>
                <w:numId w:val="40"/>
              </w:numPr>
              <w:jc w:val="both"/>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si oui, en quelle année cet audit a-t-il été réalisé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7383249" w14:textId="77777777" w:rsidR="00CA68EC" w:rsidRPr="00FC537A" w:rsidRDefault="00CA68EC" w:rsidP="007A416E">
            <w:pPr>
              <w:jc w:val="center"/>
              <w:rPr>
                <w:rFonts w:ascii="Univers Next Pro Light Cond" w:hAnsi="Univers Next Pro Light Cond"/>
                <w:bCs/>
                <w:sz w:val="24"/>
                <w:szCs w:val="24"/>
              </w:rPr>
            </w:pPr>
          </w:p>
        </w:tc>
      </w:tr>
      <w:tr w:rsidR="00CA68EC" w:rsidRPr="00FC537A" w14:paraId="6D57036C" w14:textId="77777777" w:rsidTr="007A416E">
        <w:trPr>
          <w:trHeight w:val="22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vAlign w:val="center"/>
          </w:tcPr>
          <w:p w14:paraId="7D54A6AA" w14:textId="77777777" w:rsidR="00CA68EC" w:rsidRPr="00FC537A" w:rsidRDefault="00CA68EC" w:rsidP="00CA68EC">
            <w:pPr>
              <w:pStyle w:val="Paragraphedeliste"/>
              <w:widowControl w:val="0"/>
              <w:numPr>
                <w:ilvl w:val="0"/>
                <w:numId w:val="40"/>
              </w:numPr>
              <w:jc w:val="both"/>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si oui, avez-vous fait évoluer le site suite aux conclusions de l’audit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338AC291" w14:textId="77777777" w:rsidR="00CA68EC" w:rsidRPr="00FC537A" w:rsidRDefault="00CA68EC" w:rsidP="007A416E">
            <w:pPr>
              <w:jc w:val="center"/>
              <w:rPr>
                <w:rFonts w:ascii="Univers Next Pro Light Cond" w:hAnsi="Univers Next Pro Light Cond" w:cstheme="minorHAnsi"/>
                <w:bCs/>
                <w:sz w:val="24"/>
                <w:szCs w:val="24"/>
              </w:rPr>
            </w:pPr>
            <w:r w:rsidRPr="00FC537A">
              <w:rPr>
                <w:rFonts w:ascii="Univers Next Pro Light Cond" w:hAnsi="Univers Next Pro Light Cond"/>
                <w:bCs/>
                <w:sz w:val="24"/>
                <w:szCs w:val="24"/>
              </w:rPr>
              <w:t>Oui/Non</w:t>
            </w:r>
          </w:p>
        </w:tc>
      </w:tr>
      <w:tr w:rsidR="00CA68EC" w:rsidRPr="00FC537A" w14:paraId="5989E1AA" w14:textId="77777777" w:rsidTr="007A416E">
        <w:trPr>
          <w:trHeight w:val="2177"/>
        </w:trPr>
        <w:tc>
          <w:tcPr>
            <w:tcW w:w="6379"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2F2F2" w:themeFill="background1" w:themeFillShade="F2"/>
          </w:tcPr>
          <w:p w14:paraId="3E2B42C4" w14:textId="77777777" w:rsidR="00CA68EC" w:rsidRPr="00FC537A" w:rsidRDefault="00CA68EC" w:rsidP="007A416E">
            <w:pPr>
              <w:widowControl w:val="0"/>
              <w:spacing w:before="60"/>
              <w:textAlignment w:val="center"/>
              <w:rPr>
                <w:rFonts w:ascii="Univers Next Pro Light Cond" w:hAnsi="Univers Next Pro Light Cond" w:cstheme="minorHAnsi"/>
                <w:sz w:val="24"/>
                <w:szCs w:val="24"/>
              </w:rPr>
            </w:pPr>
            <w:r w:rsidRPr="00FC537A">
              <w:rPr>
                <w:rFonts w:ascii="Univers Next Pro Light Cond" w:hAnsi="Univers Next Pro Light Cond" w:cstheme="minorHAnsi"/>
                <w:sz w:val="24"/>
                <w:szCs w:val="24"/>
              </w:rPr>
              <w:t>Pour quelle(s) raison(s) menez-vous ces actions ?</w:t>
            </w:r>
          </w:p>
        </w:tc>
        <w:tc>
          <w:tcPr>
            <w:tcW w:w="3911" w:type="dxa"/>
            <w:tcBorders>
              <w:top w:val="single" w:sz="4" w:space="0" w:color="D9D9D9" w:themeColor="background1" w:themeShade="D9"/>
              <w:left w:val="single" w:sz="4" w:space="0" w:color="D9D9D9" w:themeColor="background1" w:themeShade="D9"/>
              <w:bottom w:val="single" w:sz="4" w:space="0" w:color="D9D9D9" w:themeColor="background1" w:themeShade="D9"/>
            </w:tcBorders>
            <w:shd w:val="clear" w:color="auto" w:fill="auto"/>
            <w:vAlign w:val="center"/>
          </w:tcPr>
          <w:p w14:paraId="1CAD2ED9" w14:textId="77777777" w:rsidR="00CA68EC" w:rsidRPr="00FC537A" w:rsidRDefault="00CA68EC" w:rsidP="007A416E">
            <w:pPr>
              <w:rPr>
                <w:rFonts w:ascii="Univers Next Pro Light Cond" w:hAnsi="Univers Next Pro Light Cond"/>
                <w:b/>
                <w:bCs/>
                <w:sz w:val="24"/>
                <w:szCs w:val="24"/>
              </w:rPr>
            </w:pPr>
            <w:r w:rsidRPr="00FC537A">
              <w:rPr>
                <w:rFonts w:ascii="Univers Next Pro Light Cond" w:hAnsi="Univers Next Pro Light Cond"/>
                <w:b/>
                <w:bCs/>
                <w:sz w:val="24"/>
                <w:szCs w:val="24"/>
              </w:rPr>
              <w:t xml:space="preserve">Menu à choix multiples : </w:t>
            </w:r>
          </w:p>
          <w:p w14:paraId="3AEB05E9"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Conviction de l’entreprise </w:t>
            </w:r>
          </w:p>
          <w:p w14:paraId="654E95A2"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Amélioration de la gestion des RH </w:t>
            </w:r>
          </w:p>
          <w:p w14:paraId="12CF4777"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Amélioration de la qualité de vie au travail </w:t>
            </w:r>
          </w:p>
          <w:p w14:paraId="34F54B04"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Démarche de responsabilité sociale de l’entreprise (RSE) </w:t>
            </w:r>
          </w:p>
          <w:p w14:paraId="414BA76E"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Enjeu économique</w:t>
            </w:r>
          </w:p>
          <w:p w14:paraId="0E62EBAC"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bCs/>
                <w:sz w:val="24"/>
                <w:szCs w:val="24"/>
              </w:rPr>
            </w:pPr>
            <w:r w:rsidRPr="00FC537A">
              <w:rPr>
                <w:rFonts w:ascii="Univers Next Pro Light Cond" w:hAnsi="Univers Next Pro Light Cond"/>
                <w:bCs/>
                <w:sz w:val="24"/>
                <w:szCs w:val="24"/>
              </w:rPr>
              <w:t xml:space="preserve">Valorisation de l’image </w:t>
            </w:r>
          </w:p>
          <w:p w14:paraId="03F7EE9E" w14:textId="77777777" w:rsidR="00CA68EC" w:rsidRPr="00FC537A" w:rsidRDefault="00CA68EC" w:rsidP="00CA68EC">
            <w:pPr>
              <w:pStyle w:val="Paragraphedeliste"/>
              <w:numPr>
                <w:ilvl w:val="0"/>
                <w:numId w:val="41"/>
              </w:numPr>
              <w:ind w:left="320" w:hanging="291"/>
              <w:contextualSpacing w:val="0"/>
              <w:rPr>
                <w:rFonts w:ascii="Univers Next Pro Light Cond" w:hAnsi="Univers Next Pro Light Cond"/>
                <w:sz w:val="24"/>
                <w:szCs w:val="24"/>
              </w:rPr>
            </w:pPr>
            <w:r w:rsidRPr="00FC537A">
              <w:rPr>
                <w:rFonts w:ascii="Univers Next Pro Light Cond" w:hAnsi="Univers Next Pro Light Cond"/>
                <w:bCs/>
                <w:sz w:val="24"/>
                <w:szCs w:val="24"/>
              </w:rPr>
              <w:t>Autre(s) (préciser le cas échéant)</w:t>
            </w:r>
          </w:p>
        </w:tc>
      </w:tr>
    </w:tbl>
    <w:p w14:paraId="19A30E6D" w14:textId="77777777" w:rsidR="00CA68EC" w:rsidRPr="00FC537A" w:rsidRDefault="00CA68EC" w:rsidP="00CA68EC">
      <w:pPr>
        <w:rPr>
          <w:rFonts w:ascii="Univers Next Pro Light Cond" w:hAnsi="Univers Next Pro Light Cond" w:cs="Arial"/>
          <w:sz w:val="24"/>
          <w:szCs w:val="24"/>
        </w:rPr>
      </w:pPr>
    </w:p>
    <w:p w14:paraId="1F6D3302" w14:textId="77777777" w:rsidR="00CA68EC" w:rsidRPr="00FC537A" w:rsidRDefault="00CA68EC" w:rsidP="00CA68EC">
      <w:pPr>
        <w:autoSpaceDE w:val="0"/>
        <w:ind w:left="-426"/>
        <w:jc w:val="center"/>
        <w:rPr>
          <w:rFonts w:ascii="Univers Next Pro Light Cond" w:hAnsi="Univers Next Pro Light Cond" w:cstheme="minorHAnsi"/>
          <w:bCs/>
          <w:color w:val="000000"/>
          <w:sz w:val="24"/>
          <w:szCs w:val="24"/>
        </w:rPr>
      </w:pPr>
    </w:p>
    <w:p w14:paraId="50EAEE38" w14:textId="77777777" w:rsidR="00461B7C" w:rsidRPr="00FC537A" w:rsidRDefault="00461B7C" w:rsidP="00CA68EC">
      <w:pPr>
        <w:autoSpaceDE w:val="0"/>
        <w:jc w:val="center"/>
        <w:rPr>
          <w:rFonts w:ascii="Univers Next Pro Light Cond" w:hAnsi="Univers Next Pro Light Cond" w:cs="Arial"/>
          <w:sz w:val="24"/>
          <w:szCs w:val="24"/>
        </w:rPr>
      </w:pPr>
    </w:p>
    <w:sectPr w:rsidR="00461B7C" w:rsidRPr="00FC537A" w:rsidSect="009650A3">
      <w:headerReference w:type="default" r:id="rId12"/>
      <w:footerReference w:type="default" r:id="rId13"/>
      <w:headerReference w:type="first" r:id="rId14"/>
      <w:footnotePr>
        <w:numRestart w:val="eachSect"/>
      </w:footnotePr>
      <w:pgSz w:w="11907" w:h="16840"/>
      <w:pgMar w:top="1417" w:right="1417" w:bottom="1417" w:left="141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F76A5" w14:textId="77777777" w:rsidR="000A13E7" w:rsidRDefault="000A13E7">
      <w:r>
        <w:separator/>
      </w:r>
    </w:p>
  </w:endnote>
  <w:endnote w:type="continuationSeparator" w:id="0">
    <w:p w14:paraId="63C858EF" w14:textId="77777777" w:rsidR="000A13E7" w:rsidRDefault="000A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Next Pro Light Cond">
    <w:altName w:val="Calibri"/>
    <w:panose1 w:val="020B0406030202020203"/>
    <w:charset w:val="00"/>
    <w:family w:val="swiss"/>
    <w:pitch w:val="variable"/>
    <w:sig w:usb0="A000002F" w:usb1="5000205B" w:usb2="00000000" w:usb3="00000000" w:csb0="00000093" w:csb1="00000000"/>
  </w:font>
  <w:font w:name="DIN-Regular">
    <w:altName w:val="Segoe UI"/>
    <w:panose1 w:val="02000503040000020003"/>
    <w:charset w:val="00"/>
    <w:family w:val="swiss"/>
    <w:pitch w:val="variable"/>
    <w:sig w:usb0="800000AF" w:usb1="10002048" w:usb2="00000000" w:usb3="00000000" w:csb0="00000001" w:csb1="00000000"/>
  </w:font>
  <w:font w:name="Helvetica">
    <w:panose1 w:val="020B05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CIDFont+F4">
    <w:altName w:val="Calibri"/>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4BDE1" w14:textId="77777777" w:rsidR="000A13E7" w:rsidRDefault="000A13E7">
    <w:pPr>
      <w:pStyle w:val="Pieddepage"/>
      <w:jc w:val="right"/>
    </w:pPr>
    <w:r>
      <w:fldChar w:fldCharType="begin"/>
    </w:r>
    <w:r>
      <w:instrText>PAGE</w:instrText>
    </w:r>
    <w:r>
      <w:fldChar w:fldCharType="separate"/>
    </w:r>
    <w:r>
      <w:rPr>
        <w:noProof/>
      </w:rPr>
      <w:t>30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36FEFC" w14:textId="77777777" w:rsidR="000A13E7" w:rsidRDefault="000A13E7">
      <w:r>
        <w:separator/>
      </w:r>
    </w:p>
  </w:footnote>
  <w:footnote w:type="continuationSeparator" w:id="0">
    <w:p w14:paraId="5F459C3D" w14:textId="77777777" w:rsidR="000A13E7" w:rsidRDefault="000A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A72B3" w14:textId="4194FB5C" w:rsidR="000A13E7" w:rsidRDefault="000A13E7">
    <w:pPr>
      <w:pStyle w:val="En-tte"/>
    </w:pPr>
    <w:r>
      <w:rPr>
        <w:noProof/>
      </w:rPr>
      <w:drawing>
        <wp:anchor distT="0" distB="0" distL="114300" distR="114300" simplePos="0" relativeHeight="251661312" behindDoc="0" locked="0" layoutInCell="1" allowOverlap="1" wp14:anchorId="0B7BC933" wp14:editId="68AA4095">
          <wp:simplePos x="0" y="0"/>
          <wp:positionH relativeFrom="page">
            <wp:align>right</wp:align>
          </wp:positionH>
          <wp:positionV relativeFrom="paragraph">
            <wp:posOffset>-168173</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9AE31" w14:textId="09607544" w:rsidR="000A13E7" w:rsidRDefault="000A13E7">
    <w:pPr>
      <w:pStyle w:val="En-tte"/>
    </w:pPr>
    <w:r>
      <w:rPr>
        <w:noProof/>
      </w:rPr>
      <w:drawing>
        <wp:anchor distT="0" distB="0" distL="114300" distR="114300" simplePos="0" relativeHeight="251659264" behindDoc="0" locked="0" layoutInCell="1" allowOverlap="1" wp14:anchorId="547F701E" wp14:editId="54259A15">
          <wp:simplePos x="0" y="0"/>
          <wp:positionH relativeFrom="column">
            <wp:posOffset>3160166</wp:posOffset>
          </wp:positionH>
          <wp:positionV relativeFrom="paragraph">
            <wp:posOffset>-234010</wp:posOffset>
          </wp:positionV>
          <wp:extent cx="3093085" cy="605790"/>
          <wp:effectExtent l="0" t="0" r="0" b="3810"/>
          <wp:wrapThrough wrapText="bothSides">
            <wp:wrapPolygon edited="0">
              <wp:start x="0" y="0"/>
              <wp:lineTo x="0" y="6113"/>
              <wp:lineTo x="4523" y="11547"/>
              <wp:lineTo x="3060" y="15623"/>
              <wp:lineTo x="3326" y="21057"/>
              <wp:lineTo x="9179" y="21057"/>
              <wp:lineTo x="9844" y="21057"/>
              <wp:lineTo x="21418" y="20377"/>
              <wp:lineTo x="21418" y="1358"/>
              <wp:lineTo x="10510" y="0"/>
              <wp:lineTo x="0" y="0"/>
            </wp:wrapPolygon>
          </wp:wrapThrough>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PI-NOI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93085" cy="6057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Calibri" w:hAnsi="Calibri" w:cs="Calibri"/>
        <w:b w:val="0"/>
        <w:bC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21"/>
    <w:lvl w:ilvl="0">
      <w:start w:val="1"/>
      <w:numFmt w:val="bullet"/>
      <w:lvlText w:val=""/>
      <w:lvlJc w:val="left"/>
      <w:pPr>
        <w:tabs>
          <w:tab w:val="num" w:pos="720"/>
        </w:tabs>
        <w:ind w:left="720" w:hanging="360"/>
      </w:pPr>
      <w:rPr>
        <w:rFonts w:ascii="Wingdings" w:hAnsi="Wingdings"/>
        <w:sz w:val="16"/>
      </w:rPr>
    </w:lvl>
  </w:abstractNum>
  <w:abstractNum w:abstractNumId="3" w15:restartNumberingAfterBreak="0">
    <w:nsid w:val="00000005"/>
    <w:multiLevelType w:val="singleLevel"/>
    <w:tmpl w:val="00000005"/>
    <w:name w:val="WW8Num5"/>
    <w:lvl w:ilvl="0">
      <w:numFmt w:val="bullet"/>
      <w:lvlText w:val=""/>
      <w:lvlJc w:val="left"/>
      <w:pPr>
        <w:tabs>
          <w:tab w:val="num" w:pos="0"/>
        </w:tabs>
        <w:ind w:left="850" w:hanging="283"/>
      </w:pPr>
      <w:rPr>
        <w:rFonts w:ascii="Symbol" w:hAnsi="Symbol" w:cs="Symbol"/>
      </w:rPr>
    </w:lvl>
  </w:abstractNum>
  <w:abstractNum w:abstractNumId="4" w15:restartNumberingAfterBreak="0">
    <w:nsid w:val="089157C0"/>
    <w:multiLevelType w:val="hybridMultilevel"/>
    <w:tmpl w:val="489AA880"/>
    <w:styleLink w:val="Liste21"/>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982004D"/>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6" w15:restartNumberingAfterBreak="0">
    <w:nsid w:val="098F6091"/>
    <w:multiLevelType w:val="hybridMultilevel"/>
    <w:tmpl w:val="E3B419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A746E"/>
    <w:multiLevelType w:val="multilevel"/>
    <w:tmpl w:val="557CEF56"/>
    <w:styleLink w:val="Listeactuelle2"/>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B134FC"/>
    <w:multiLevelType w:val="hybridMultilevel"/>
    <w:tmpl w:val="8D7C6CEC"/>
    <w:lvl w:ilvl="0" w:tplc="4DD42688">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D2F3A43"/>
    <w:multiLevelType w:val="hybridMultilevel"/>
    <w:tmpl w:val="C53290A2"/>
    <w:lvl w:ilvl="0" w:tplc="3258A9D4">
      <w:numFmt w:val="bullet"/>
      <w:lvlText w:val="-"/>
      <w:lvlJc w:val="left"/>
      <w:pPr>
        <w:ind w:left="720" w:hanging="360"/>
      </w:pPr>
      <w:rPr>
        <w:rFonts w:ascii="Tms Rmn" w:eastAsia="Times New Roman" w:hAnsi="Tms Rm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647EB"/>
    <w:multiLevelType w:val="multilevel"/>
    <w:tmpl w:val="84C4E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5ED3709"/>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3" w15:restartNumberingAfterBreak="0">
    <w:nsid w:val="26DC7234"/>
    <w:multiLevelType w:val="singleLevel"/>
    <w:tmpl w:val="CF4C53D8"/>
    <w:lvl w:ilvl="0">
      <w:start w:val="1"/>
      <w:numFmt w:val="decimal"/>
      <w:lvlText w:val="%1)"/>
      <w:lvlJc w:val="left"/>
      <w:pPr>
        <w:tabs>
          <w:tab w:val="num" w:pos="360"/>
        </w:tabs>
        <w:ind w:left="360" w:hanging="360"/>
      </w:pPr>
      <w:rPr>
        <w:rFonts w:hint="default"/>
        <w:b/>
      </w:rPr>
    </w:lvl>
  </w:abstractNum>
  <w:abstractNum w:abstractNumId="14" w15:restartNumberingAfterBreak="0">
    <w:nsid w:val="290D0E68"/>
    <w:multiLevelType w:val="hybridMultilevel"/>
    <w:tmpl w:val="D8BC37B6"/>
    <w:lvl w:ilvl="0" w:tplc="040C0011">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1D5AAD"/>
    <w:multiLevelType w:val="hybridMultilevel"/>
    <w:tmpl w:val="565A4A44"/>
    <w:lvl w:ilvl="0" w:tplc="9860088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B1D3E7D"/>
    <w:multiLevelType w:val="hybridMultilevel"/>
    <w:tmpl w:val="118470C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E1A46DF"/>
    <w:multiLevelType w:val="hybridMultilevel"/>
    <w:tmpl w:val="58CE696E"/>
    <w:lvl w:ilvl="0" w:tplc="9860088E">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02A06BD"/>
    <w:multiLevelType w:val="hybridMultilevel"/>
    <w:tmpl w:val="8972649C"/>
    <w:lvl w:ilvl="0" w:tplc="A2C885FC">
      <w:numFmt w:val="bullet"/>
      <w:lvlText w:val="-"/>
      <w:lvlJc w:val="left"/>
      <w:pPr>
        <w:ind w:left="360" w:hanging="360"/>
      </w:pPr>
      <w:rPr>
        <w:rFonts w:ascii="Univers Next Pro Light Cond" w:eastAsia="Times New Roman" w:hAnsi="Univers Next Pro Light Cond"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23133D7"/>
    <w:multiLevelType w:val="hybridMultilevel"/>
    <w:tmpl w:val="069004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1316F3"/>
    <w:multiLevelType w:val="hybridMultilevel"/>
    <w:tmpl w:val="398AC056"/>
    <w:lvl w:ilvl="0" w:tplc="040C0011">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40E47B0"/>
    <w:multiLevelType w:val="hybridMultilevel"/>
    <w:tmpl w:val="258E4402"/>
    <w:lvl w:ilvl="0" w:tplc="8112F4BA">
      <w:start w:val="13"/>
      <w:numFmt w:val="bullet"/>
      <w:lvlText w:val="-"/>
      <w:lvlJc w:val="left"/>
      <w:pPr>
        <w:ind w:left="720" w:hanging="360"/>
      </w:pPr>
      <w:rPr>
        <w:rFonts w:ascii="DIN-Regular" w:eastAsia="Times New Roman" w:hAnsi="DIN-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BB2016"/>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3" w15:restartNumberingAfterBreak="0">
    <w:nsid w:val="354544C4"/>
    <w:multiLevelType w:val="hybridMultilevel"/>
    <w:tmpl w:val="AF9222C4"/>
    <w:styleLink w:val="Liste31"/>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6920A1"/>
    <w:multiLevelType w:val="hybridMultilevel"/>
    <w:tmpl w:val="E384D9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4A76A9"/>
    <w:multiLevelType w:val="multilevel"/>
    <w:tmpl w:val="557CEF56"/>
    <w:styleLink w:val="Listeactuelle1"/>
    <w:lvl w:ilvl="0">
      <w:start w:val="1"/>
      <w:numFmt w:val="decimal"/>
      <w:lvlText w:val="%1)"/>
      <w:lvlJc w:val="left"/>
      <w:pPr>
        <w:ind w:left="720"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B7128B4"/>
    <w:multiLevelType w:val="hybridMultilevel"/>
    <w:tmpl w:val="95B4A106"/>
    <w:lvl w:ilvl="0" w:tplc="040C000D">
      <w:start w:val="1"/>
      <w:numFmt w:val="bullet"/>
      <w:lvlText w:val=""/>
      <w:lvlJc w:val="left"/>
      <w:pPr>
        <w:ind w:left="776" w:hanging="360"/>
      </w:pPr>
      <w:rPr>
        <w:rFonts w:ascii="Wingdings" w:hAnsi="Wingdings" w:hint="default"/>
      </w:rPr>
    </w:lvl>
    <w:lvl w:ilvl="1" w:tplc="040C0003" w:tentative="1">
      <w:start w:val="1"/>
      <w:numFmt w:val="bullet"/>
      <w:lvlText w:val="o"/>
      <w:lvlJc w:val="left"/>
      <w:pPr>
        <w:ind w:left="1496" w:hanging="360"/>
      </w:pPr>
      <w:rPr>
        <w:rFonts w:ascii="Courier New" w:hAnsi="Courier New" w:cs="Courier New" w:hint="default"/>
      </w:rPr>
    </w:lvl>
    <w:lvl w:ilvl="2" w:tplc="040C0005" w:tentative="1">
      <w:start w:val="1"/>
      <w:numFmt w:val="bullet"/>
      <w:lvlText w:val=""/>
      <w:lvlJc w:val="left"/>
      <w:pPr>
        <w:ind w:left="2216" w:hanging="360"/>
      </w:pPr>
      <w:rPr>
        <w:rFonts w:ascii="Wingdings" w:hAnsi="Wingdings" w:hint="default"/>
      </w:rPr>
    </w:lvl>
    <w:lvl w:ilvl="3" w:tplc="040C0001" w:tentative="1">
      <w:start w:val="1"/>
      <w:numFmt w:val="bullet"/>
      <w:lvlText w:val=""/>
      <w:lvlJc w:val="left"/>
      <w:pPr>
        <w:ind w:left="2936" w:hanging="360"/>
      </w:pPr>
      <w:rPr>
        <w:rFonts w:ascii="Symbol" w:hAnsi="Symbol" w:hint="default"/>
      </w:rPr>
    </w:lvl>
    <w:lvl w:ilvl="4" w:tplc="040C0003" w:tentative="1">
      <w:start w:val="1"/>
      <w:numFmt w:val="bullet"/>
      <w:lvlText w:val="o"/>
      <w:lvlJc w:val="left"/>
      <w:pPr>
        <w:ind w:left="3656" w:hanging="360"/>
      </w:pPr>
      <w:rPr>
        <w:rFonts w:ascii="Courier New" w:hAnsi="Courier New" w:cs="Courier New" w:hint="default"/>
      </w:rPr>
    </w:lvl>
    <w:lvl w:ilvl="5" w:tplc="040C0005" w:tentative="1">
      <w:start w:val="1"/>
      <w:numFmt w:val="bullet"/>
      <w:lvlText w:val=""/>
      <w:lvlJc w:val="left"/>
      <w:pPr>
        <w:ind w:left="4376" w:hanging="360"/>
      </w:pPr>
      <w:rPr>
        <w:rFonts w:ascii="Wingdings" w:hAnsi="Wingdings" w:hint="default"/>
      </w:rPr>
    </w:lvl>
    <w:lvl w:ilvl="6" w:tplc="040C0001" w:tentative="1">
      <w:start w:val="1"/>
      <w:numFmt w:val="bullet"/>
      <w:lvlText w:val=""/>
      <w:lvlJc w:val="left"/>
      <w:pPr>
        <w:ind w:left="5096" w:hanging="360"/>
      </w:pPr>
      <w:rPr>
        <w:rFonts w:ascii="Symbol" w:hAnsi="Symbol" w:hint="default"/>
      </w:rPr>
    </w:lvl>
    <w:lvl w:ilvl="7" w:tplc="040C0003" w:tentative="1">
      <w:start w:val="1"/>
      <w:numFmt w:val="bullet"/>
      <w:lvlText w:val="o"/>
      <w:lvlJc w:val="left"/>
      <w:pPr>
        <w:ind w:left="5816" w:hanging="360"/>
      </w:pPr>
      <w:rPr>
        <w:rFonts w:ascii="Courier New" w:hAnsi="Courier New" w:cs="Courier New" w:hint="default"/>
      </w:rPr>
    </w:lvl>
    <w:lvl w:ilvl="8" w:tplc="040C0005" w:tentative="1">
      <w:start w:val="1"/>
      <w:numFmt w:val="bullet"/>
      <w:lvlText w:val=""/>
      <w:lvlJc w:val="left"/>
      <w:pPr>
        <w:ind w:left="6536" w:hanging="360"/>
      </w:pPr>
      <w:rPr>
        <w:rFonts w:ascii="Wingdings" w:hAnsi="Wingdings" w:hint="default"/>
      </w:rPr>
    </w:lvl>
  </w:abstractNum>
  <w:abstractNum w:abstractNumId="27"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5A62707"/>
    <w:multiLevelType w:val="hybridMultilevel"/>
    <w:tmpl w:val="E5E8BB2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8176B18"/>
    <w:multiLevelType w:val="multilevel"/>
    <w:tmpl w:val="AB06A7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487B5590"/>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1" w15:restartNumberingAfterBreak="0">
    <w:nsid w:val="57453F8A"/>
    <w:multiLevelType w:val="hybridMultilevel"/>
    <w:tmpl w:val="C2EC86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ADC60EF"/>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4" w15:restartNumberingAfterBreak="0">
    <w:nsid w:val="5EF40106"/>
    <w:multiLevelType w:val="hybridMultilevel"/>
    <w:tmpl w:val="B972F706"/>
    <w:lvl w:ilvl="0" w:tplc="2B4A00B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613EC"/>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6" w15:restartNumberingAfterBreak="0">
    <w:nsid w:val="693605BA"/>
    <w:multiLevelType w:val="hybridMultilevel"/>
    <w:tmpl w:val="C2141D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305669"/>
    <w:multiLevelType w:val="hybridMultilevel"/>
    <w:tmpl w:val="8DD25C7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2045F32"/>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9" w15:restartNumberingAfterBreak="0">
    <w:nsid w:val="720569F9"/>
    <w:multiLevelType w:val="hybridMultilevel"/>
    <w:tmpl w:val="758A8A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679561F"/>
    <w:multiLevelType w:val="hybridMultilevel"/>
    <w:tmpl w:val="DF044EFC"/>
    <w:lvl w:ilvl="0" w:tplc="696CC26E">
      <w:start w:val="1"/>
      <w:numFmt w:val="decimal"/>
      <w:lvlText w:val="%1."/>
      <w:lvlJc w:val="left"/>
      <w:pPr>
        <w:ind w:left="720" w:hanging="360"/>
      </w:pPr>
      <w:rPr>
        <w:rFonts w:ascii="Arial" w:eastAsia="Times New Roman" w:hAnsi="Arial" w:cs="Arial"/>
        <w:sz w:val="20"/>
        <w:szCs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2">
    <w:abstractNumId w:val="13"/>
  </w:num>
  <w:num w:numId="3">
    <w:abstractNumId w:val="4"/>
  </w:num>
  <w:num w:numId="4">
    <w:abstractNumId w:val="23"/>
  </w:num>
  <w:num w:numId="5">
    <w:abstractNumId w:val="3"/>
  </w:num>
  <w:num w:numId="6">
    <w:abstractNumId w:val="36"/>
  </w:num>
  <w:num w:numId="7">
    <w:abstractNumId w:val="21"/>
  </w:num>
  <w:num w:numId="8">
    <w:abstractNumId w:val="26"/>
  </w:num>
  <w:num w:numId="9">
    <w:abstractNumId w:val="12"/>
  </w:num>
  <w:num w:numId="10">
    <w:abstractNumId w:val="1"/>
  </w:num>
  <w:num w:numId="11">
    <w:abstractNumId w:val="29"/>
  </w:num>
  <w:num w:numId="12">
    <w:abstractNumId w:val="30"/>
  </w:num>
  <w:num w:numId="13">
    <w:abstractNumId w:val="35"/>
  </w:num>
  <w:num w:numId="14">
    <w:abstractNumId w:val="40"/>
  </w:num>
  <w:num w:numId="15">
    <w:abstractNumId w:val="38"/>
  </w:num>
  <w:num w:numId="16">
    <w:abstractNumId w:val="5"/>
  </w:num>
  <w:num w:numId="17">
    <w:abstractNumId w:val="33"/>
  </w:num>
  <w:num w:numId="18">
    <w:abstractNumId w:val="9"/>
  </w:num>
  <w:num w:numId="19">
    <w:abstractNumId w:val="10"/>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1"/>
  </w:num>
  <w:num w:numId="32">
    <w:abstractNumId w:val="32"/>
  </w:num>
  <w:num w:numId="33">
    <w:abstractNumId w:val="39"/>
  </w:num>
  <w:num w:numId="34">
    <w:abstractNumId w:val="27"/>
  </w:num>
  <w:num w:numId="35">
    <w:abstractNumId w:val="37"/>
  </w:num>
  <w:num w:numId="36">
    <w:abstractNumId w:val="22"/>
  </w:num>
  <w:num w:numId="37">
    <w:abstractNumId w:val="31"/>
  </w:num>
  <w:num w:numId="38">
    <w:abstractNumId w:val="24"/>
  </w:num>
  <w:num w:numId="39">
    <w:abstractNumId w:val="8"/>
  </w:num>
  <w:num w:numId="40">
    <w:abstractNumId w:val="34"/>
  </w:num>
  <w:num w:numId="41">
    <w:abstractNumId w:val="6"/>
  </w:num>
  <w:num w:numId="42">
    <w:abstractNumId w:val="14"/>
  </w:num>
  <w:num w:numId="43">
    <w:abstractNumId w:val="25"/>
  </w:num>
  <w:num w:numId="44">
    <w:abstractNumId w:val="7"/>
  </w:num>
  <w:num w:numId="45">
    <w:abstractNumId w:val="20"/>
  </w:num>
  <w:num w:numId="46">
    <w:abstractNumId w:val="15"/>
  </w:num>
  <w:num w:numId="47">
    <w:abstractNumId w:val="16"/>
  </w:num>
  <w:num w:numId="48">
    <w:abstractNumId w:val="19"/>
  </w:num>
  <w:num w:numId="49">
    <w:abstractNumId w:val="17"/>
  </w:num>
  <w:num w:numId="50">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23"/>
  <w:printFractionalCharacterWidth/>
  <w:embedSystemFonts/>
  <w:activeWritingStyle w:appName="MSWord" w:lang="fr-FR" w:vendorID="9" w:dllVersion="512"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84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F09"/>
    <w:rsid w:val="00001690"/>
    <w:rsid w:val="00012C9B"/>
    <w:rsid w:val="000163E8"/>
    <w:rsid w:val="00023556"/>
    <w:rsid w:val="00026FDC"/>
    <w:rsid w:val="00036BB1"/>
    <w:rsid w:val="00037662"/>
    <w:rsid w:val="00041AF3"/>
    <w:rsid w:val="0004333E"/>
    <w:rsid w:val="000449F0"/>
    <w:rsid w:val="00045946"/>
    <w:rsid w:val="0005338E"/>
    <w:rsid w:val="00055BC5"/>
    <w:rsid w:val="00067995"/>
    <w:rsid w:val="00071AC8"/>
    <w:rsid w:val="000730C1"/>
    <w:rsid w:val="00073941"/>
    <w:rsid w:val="00075EAF"/>
    <w:rsid w:val="000776AC"/>
    <w:rsid w:val="00081A6E"/>
    <w:rsid w:val="00081B46"/>
    <w:rsid w:val="00086750"/>
    <w:rsid w:val="00086817"/>
    <w:rsid w:val="00091AE5"/>
    <w:rsid w:val="0009464D"/>
    <w:rsid w:val="00094AB5"/>
    <w:rsid w:val="00097265"/>
    <w:rsid w:val="000973D2"/>
    <w:rsid w:val="00097E1E"/>
    <w:rsid w:val="000A13E7"/>
    <w:rsid w:val="000A7217"/>
    <w:rsid w:val="000B188F"/>
    <w:rsid w:val="000B25DD"/>
    <w:rsid w:val="000B6DE5"/>
    <w:rsid w:val="000B725F"/>
    <w:rsid w:val="000C1321"/>
    <w:rsid w:val="000C2480"/>
    <w:rsid w:val="000C6B62"/>
    <w:rsid w:val="000C752B"/>
    <w:rsid w:val="000D0631"/>
    <w:rsid w:val="000D1A68"/>
    <w:rsid w:val="000D1C5A"/>
    <w:rsid w:val="000D5E13"/>
    <w:rsid w:val="000D6B44"/>
    <w:rsid w:val="000E3E0D"/>
    <w:rsid w:val="000E7BDA"/>
    <w:rsid w:val="000E7C91"/>
    <w:rsid w:val="000F0876"/>
    <w:rsid w:val="000F166A"/>
    <w:rsid w:val="000F2B10"/>
    <w:rsid w:val="000F3442"/>
    <w:rsid w:val="000F3D5C"/>
    <w:rsid w:val="000F5CD1"/>
    <w:rsid w:val="000F6D6E"/>
    <w:rsid w:val="0010082F"/>
    <w:rsid w:val="00103943"/>
    <w:rsid w:val="00103A64"/>
    <w:rsid w:val="00103DBD"/>
    <w:rsid w:val="00103EBC"/>
    <w:rsid w:val="00110513"/>
    <w:rsid w:val="0011270B"/>
    <w:rsid w:val="001145A0"/>
    <w:rsid w:val="00116E05"/>
    <w:rsid w:val="001209B5"/>
    <w:rsid w:val="00124260"/>
    <w:rsid w:val="00135D86"/>
    <w:rsid w:val="00136109"/>
    <w:rsid w:val="001401A0"/>
    <w:rsid w:val="00141B4C"/>
    <w:rsid w:val="00141F60"/>
    <w:rsid w:val="00145C6A"/>
    <w:rsid w:val="00150DB2"/>
    <w:rsid w:val="00151F6D"/>
    <w:rsid w:val="0015325C"/>
    <w:rsid w:val="0015372B"/>
    <w:rsid w:val="00153FC5"/>
    <w:rsid w:val="00154B89"/>
    <w:rsid w:val="00154F72"/>
    <w:rsid w:val="0015687E"/>
    <w:rsid w:val="001621B5"/>
    <w:rsid w:val="001644E3"/>
    <w:rsid w:val="00165578"/>
    <w:rsid w:val="001658F6"/>
    <w:rsid w:val="0018591C"/>
    <w:rsid w:val="00186F49"/>
    <w:rsid w:val="00192443"/>
    <w:rsid w:val="00194281"/>
    <w:rsid w:val="00195CFA"/>
    <w:rsid w:val="001A1954"/>
    <w:rsid w:val="001A7C0F"/>
    <w:rsid w:val="001B00D8"/>
    <w:rsid w:val="001B527B"/>
    <w:rsid w:val="001B589C"/>
    <w:rsid w:val="001B61EB"/>
    <w:rsid w:val="001B67B8"/>
    <w:rsid w:val="001B73EA"/>
    <w:rsid w:val="001C18DF"/>
    <w:rsid w:val="001C5711"/>
    <w:rsid w:val="001D2424"/>
    <w:rsid w:val="001D4051"/>
    <w:rsid w:val="001D751C"/>
    <w:rsid w:val="001E14A5"/>
    <w:rsid w:val="001E2BA6"/>
    <w:rsid w:val="001E3E8B"/>
    <w:rsid w:val="001E7101"/>
    <w:rsid w:val="001F7D98"/>
    <w:rsid w:val="002045E6"/>
    <w:rsid w:val="00205AFD"/>
    <w:rsid w:val="00206CD8"/>
    <w:rsid w:val="00210D50"/>
    <w:rsid w:val="00211AC2"/>
    <w:rsid w:val="002120D4"/>
    <w:rsid w:val="00214AEB"/>
    <w:rsid w:val="00216062"/>
    <w:rsid w:val="00217D66"/>
    <w:rsid w:val="002200E1"/>
    <w:rsid w:val="00231935"/>
    <w:rsid w:val="0023461F"/>
    <w:rsid w:val="00241B58"/>
    <w:rsid w:val="00243C82"/>
    <w:rsid w:val="002507A2"/>
    <w:rsid w:val="00251442"/>
    <w:rsid w:val="00254EFB"/>
    <w:rsid w:val="0025607F"/>
    <w:rsid w:val="00263127"/>
    <w:rsid w:val="00263BDC"/>
    <w:rsid w:val="002658AB"/>
    <w:rsid w:val="00273D86"/>
    <w:rsid w:val="0027618C"/>
    <w:rsid w:val="00280A40"/>
    <w:rsid w:val="00283232"/>
    <w:rsid w:val="00283744"/>
    <w:rsid w:val="00283BCA"/>
    <w:rsid w:val="00285F7F"/>
    <w:rsid w:val="00295C34"/>
    <w:rsid w:val="002A0028"/>
    <w:rsid w:val="002A0C29"/>
    <w:rsid w:val="002A1D04"/>
    <w:rsid w:val="002A1D3B"/>
    <w:rsid w:val="002A355C"/>
    <w:rsid w:val="002A4E22"/>
    <w:rsid w:val="002A6562"/>
    <w:rsid w:val="002A7628"/>
    <w:rsid w:val="002B44EC"/>
    <w:rsid w:val="002C0C0D"/>
    <w:rsid w:val="002C1644"/>
    <w:rsid w:val="002C3CE6"/>
    <w:rsid w:val="002C5D7C"/>
    <w:rsid w:val="002C6A61"/>
    <w:rsid w:val="002C72D8"/>
    <w:rsid w:val="002C7F28"/>
    <w:rsid w:val="002D128C"/>
    <w:rsid w:val="002D227A"/>
    <w:rsid w:val="002D440A"/>
    <w:rsid w:val="002D5B20"/>
    <w:rsid w:val="002D71C7"/>
    <w:rsid w:val="002E0DD6"/>
    <w:rsid w:val="002F12AC"/>
    <w:rsid w:val="00301094"/>
    <w:rsid w:val="00301F97"/>
    <w:rsid w:val="00304040"/>
    <w:rsid w:val="00304EF1"/>
    <w:rsid w:val="003050A6"/>
    <w:rsid w:val="003061D5"/>
    <w:rsid w:val="003062C6"/>
    <w:rsid w:val="00311E4E"/>
    <w:rsid w:val="00314973"/>
    <w:rsid w:val="00315464"/>
    <w:rsid w:val="00315A7E"/>
    <w:rsid w:val="00316412"/>
    <w:rsid w:val="0032036B"/>
    <w:rsid w:val="003313AB"/>
    <w:rsid w:val="0033681F"/>
    <w:rsid w:val="003411C3"/>
    <w:rsid w:val="003421C7"/>
    <w:rsid w:val="00343ADF"/>
    <w:rsid w:val="00343EE8"/>
    <w:rsid w:val="0034546F"/>
    <w:rsid w:val="00347665"/>
    <w:rsid w:val="0035110A"/>
    <w:rsid w:val="0035575F"/>
    <w:rsid w:val="0035622D"/>
    <w:rsid w:val="00356427"/>
    <w:rsid w:val="00360794"/>
    <w:rsid w:val="003617CE"/>
    <w:rsid w:val="00365BCD"/>
    <w:rsid w:val="00366B93"/>
    <w:rsid w:val="00371F34"/>
    <w:rsid w:val="0037276F"/>
    <w:rsid w:val="0037468B"/>
    <w:rsid w:val="00375EB5"/>
    <w:rsid w:val="00380E6D"/>
    <w:rsid w:val="00380E89"/>
    <w:rsid w:val="003831AF"/>
    <w:rsid w:val="00383BFD"/>
    <w:rsid w:val="00385B86"/>
    <w:rsid w:val="00391D8A"/>
    <w:rsid w:val="00396A30"/>
    <w:rsid w:val="00396EEB"/>
    <w:rsid w:val="003A11F9"/>
    <w:rsid w:val="003A1571"/>
    <w:rsid w:val="003B1060"/>
    <w:rsid w:val="003B586E"/>
    <w:rsid w:val="003B7464"/>
    <w:rsid w:val="003C0D1C"/>
    <w:rsid w:val="003C1D84"/>
    <w:rsid w:val="003C236E"/>
    <w:rsid w:val="003C2BE5"/>
    <w:rsid w:val="003C2D70"/>
    <w:rsid w:val="003D40FA"/>
    <w:rsid w:val="003D5534"/>
    <w:rsid w:val="003E22F7"/>
    <w:rsid w:val="003E686E"/>
    <w:rsid w:val="003E6F29"/>
    <w:rsid w:val="003F3580"/>
    <w:rsid w:val="003F5E06"/>
    <w:rsid w:val="004004F4"/>
    <w:rsid w:val="00403666"/>
    <w:rsid w:val="00404ABB"/>
    <w:rsid w:val="00420A09"/>
    <w:rsid w:val="00422194"/>
    <w:rsid w:val="00423FA4"/>
    <w:rsid w:val="00425358"/>
    <w:rsid w:val="00425434"/>
    <w:rsid w:val="00426D37"/>
    <w:rsid w:val="00427484"/>
    <w:rsid w:val="00427DB6"/>
    <w:rsid w:val="00427E0F"/>
    <w:rsid w:val="00430C8F"/>
    <w:rsid w:val="004330F0"/>
    <w:rsid w:val="004346D6"/>
    <w:rsid w:val="00436CF6"/>
    <w:rsid w:val="004475C0"/>
    <w:rsid w:val="0045062A"/>
    <w:rsid w:val="00450832"/>
    <w:rsid w:val="00456D6B"/>
    <w:rsid w:val="004577FF"/>
    <w:rsid w:val="00460FFA"/>
    <w:rsid w:val="00461715"/>
    <w:rsid w:val="00461B7C"/>
    <w:rsid w:val="004620F1"/>
    <w:rsid w:val="00473811"/>
    <w:rsid w:val="0047468C"/>
    <w:rsid w:val="004746D8"/>
    <w:rsid w:val="0047498A"/>
    <w:rsid w:val="00481C3A"/>
    <w:rsid w:val="00482FEE"/>
    <w:rsid w:val="00483EEF"/>
    <w:rsid w:val="004858D9"/>
    <w:rsid w:val="004860EF"/>
    <w:rsid w:val="0048745A"/>
    <w:rsid w:val="00491B72"/>
    <w:rsid w:val="00492F80"/>
    <w:rsid w:val="00494125"/>
    <w:rsid w:val="004956C3"/>
    <w:rsid w:val="004A18D7"/>
    <w:rsid w:val="004A1F59"/>
    <w:rsid w:val="004A23CB"/>
    <w:rsid w:val="004B425F"/>
    <w:rsid w:val="004B50BF"/>
    <w:rsid w:val="004C09A2"/>
    <w:rsid w:val="004C6700"/>
    <w:rsid w:val="004C6741"/>
    <w:rsid w:val="004D46C3"/>
    <w:rsid w:val="004D71F9"/>
    <w:rsid w:val="004D742B"/>
    <w:rsid w:val="004E41E0"/>
    <w:rsid w:val="004E48B5"/>
    <w:rsid w:val="004F05B9"/>
    <w:rsid w:val="004F1054"/>
    <w:rsid w:val="004F232D"/>
    <w:rsid w:val="004F3196"/>
    <w:rsid w:val="004F3E8A"/>
    <w:rsid w:val="004F48EA"/>
    <w:rsid w:val="004F590E"/>
    <w:rsid w:val="0050693F"/>
    <w:rsid w:val="00510EE6"/>
    <w:rsid w:val="00520CBC"/>
    <w:rsid w:val="00521F01"/>
    <w:rsid w:val="005234E1"/>
    <w:rsid w:val="005312EB"/>
    <w:rsid w:val="005318DD"/>
    <w:rsid w:val="00534ECF"/>
    <w:rsid w:val="0053710A"/>
    <w:rsid w:val="0054211C"/>
    <w:rsid w:val="00542650"/>
    <w:rsid w:val="00545D1E"/>
    <w:rsid w:val="00557C59"/>
    <w:rsid w:val="00560306"/>
    <w:rsid w:val="0056337F"/>
    <w:rsid w:val="00563B58"/>
    <w:rsid w:val="00564B36"/>
    <w:rsid w:val="00573FB8"/>
    <w:rsid w:val="00574138"/>
    <w:rsid w:val="005756A6"/>
    <w:rsid w:val="00575B3F"/>
    <w:rsid w:val="00585EA0"/>
    <w:rsid w:val="0058666C"/>
    <w:rsid w:val="005934E7"/>
    <w:rsid w:val="00595A6D"/>
    <w:rsid w:val="005A02A9"/>
    <w:rsid w:val="005A0311"/>
    <w:rsid w:val="005A1129"/>
    <w:rsid w:val="005A2366"/>
    <w:rsid w:val="005A46A4"/>
    <w:rsid w:val="005A6EC1"/>
    <w:rsid w:val="005A7272"/>
    <w:rsid w:val="005B2CCC"/>
    <w:rsid w:val="005B3593"/>
    <w:rsid w:val="005B4569"/>
    <w:rsid w:val="005C25DE"/>
    <w:rsid w:val="005C3012"/>
    <w:rsid w:val="005D22FF"/>
    <w:rsid w:val="005D307C"/>
    <w:rsid w:val="005D546A"/>
    <w:rsid w:val="005E01EC"/>
    <w:rsid w:val="005E0E35"/>
    <w:rsid w:val="005E1A0F"/>
    <w:rsid w:val="005E2095"/>
    <w:rsid w:val="005E2960"/>
    <w:rsid w:val="005E2BD3"/>
    <w:rsid w:val="005E2F90"/>
    <w:rsid w:val="005E3213"/>
    <w:rsid w:val="005E3D4E"/>
    <w:rsid w:val="005E7173"/>
    <w:rsid w:val="005F2B89"/>
    <w:rsid w:val="005F4C88"/>
    <w:rsid w:val="005F626D"/>
    <w:rsid w:val="00600178"/>
    <w:rsid w:val="006041FA"/>
    <w:rsid w:val="0060491C"/>
    <w:rsid w:val="0062057A"/>
    <w:rsid w:val="006214BC"/>
    <w:rsid w:val="00623C52"/>
    <w:rsid w:val="00630874"/>
    <w:rsid w:val="00630FC9"/>
    <w:rsid w:val="0063111A"/>
    <w:rsid w:val="006377BC"/>
    <w:rsid w:val="00645975"/>
    <w:rsid w:val="0065179C"/>
    <w:rsid w:val="006554F3"/>
    <w:rsid w:val="00656F9D"/>
    <w:rsid w:val="006662E8"/>
    <w:rsid w:val="0066734A"/>
    <w:rsid w:val="00671039"/>
    <w:rsid w:val="00671619"/>
    <w:rsid w:val="00671958"/>
    <w:rsid w:val="00672A6A"/>
    <w:rsid w:val="006735C1"/>
    <w:rsid w:val="0069402E"/>
    <w:rsid w:val="00694518"/>
    <w:rsid w:val="00696490"/>
    <w:rsid w:val="00697F56"/>
    <w:rsid w:val="006B1217"/>
    <w:rsid w:val="006B1607"/>
    <w:rsid w:val="006B1A13"/>
    <w:rsid w:val="006B3B28"/>
    <w:rsid w:val="006B5037"/>
    <w:rsid w:val="006B5790"/>
    <w:rsid w:val="006B67BC"/>
    <w:rsid w:val="006C0386"/>
    <w:rsid w:val="006C257F"/>
    <w:rsid w:val="006D3613"/>
    <w:rsid w:val="006D6F25"/>
    <w:rsid w:val="006E1E42"/>
    <w:rsid w:val="006E3829"/>
    <w:rsid w:val="006E61B5"/>
    <w:rsid w:val="006F1E06"/>
    <w:rsid w:val="006F2862"/>
    <w:rsid w:val="006F3EEB"/>
    <w:rsid w:val="006F407B"/>
    <w:rsid w:val="006F6686"/>
    <w:rsid w:val="0070137B"/>
    <w:rsid w:val="00703A46"/>
    <w:rsid w:val="007046B4"/>
    <w:rsid w:val="00706664"/>
    <w:rsid w:val="0071173F"/>
    <w:rsid w:val="00717CE9"/>
    <w:rsid w:val="007212B9"/>
    <w:rsid w:val="007233B6"/>
    <w:rsid w:val="0072620B"/>
    <w:rsid w:val="00726884"/>
    <w:rsid w:val="007275C3"/>
    <w:rsid w:val="00730915"/>
    <w:rsid w:val="007339A6"/>
    <w:rsid w:val="0073596C"/>
    <w:rsid w:val="00743291"/>
    <w:rsid w:val="007440F5"/>
    <w:rsid w:val="007510B6"/>
    <w:rsid w:val="00752524"/>
    <w:rsid w:val="00753CA8"/>
    <w:rsid w:val="00754A12"/>
    <w:rsid w:val="00755174"/>
    <w:rsid w:val="0075566F"/>
    <w:rsid w:val="00756FCB"/>
    <w:rsid w:val="0076163C"/>
    <w:rsid w:val="0076293F"/>
    <w:rsid w:val="007702A2"/>
    <w:rsid w:val="007708CD"/>
    <w:rsid w:val="00771A03"/>
    <w:rsid w:val="00772243"/>
    <w:rsid w:val="0077261A"/>
    <w:rsid w:val="00772B5E"/>
    <w:rsid w:val="00776B78"/>
    <w:rsid w:val="00782C64"/>
    <w:rsid w:val="007909E3"/>
    <w:rsid w:val="00794C42"/>
    <w:rsid w:val="00795C51"/>
    <w:rsid w:val="007A0466"/>
    <w:rsid w:val="007A16E5"/>
    <w:rsid w:val="007A174E"/>
    <w:rsid w:val="007A319A"/>
    <w:rsid w:val="007A416E"/>
    <w:rsid w:val="007A4E78"/>
    <w:rsid w:val="007B191B"/>
    <w:rsid w:val="007B2FC8"/>
    <w:rsid w:val="007B32DE"/>
    <w:rsid w:val="007B3DDB"/>
    <w:rsid w:val="007B40F5"/>
    <w:rsid w:val="007B605D"/>
    <w:rsid w:val="007B7BDB"/>
    <w:rsid w:val="007C1B42"/>
    <w:rsid w:val="007D2AF5"/>
    <w:rsid w:val="007E0AA5"/>
    <w:rsid w:val="007E2E17"/>
    <w:rsid w:val="007E3146"/>
    <w:rsid w:val="007E3AC1"/>
    <w:rsid w:val="007E7368"/>
    <w:rsid w:val="007F2220"/>
    <w:rsid w:val="007F4897"/>
    <w:rsid w:val="007F498F"/>
    <w:rsid w:val="007F5B7C"/>
    <w:rsid w:val="007F6FF8"/>
    <w:rsid w:val="00800D48"/>
    <w:rsid w:val="00804E68"/>
    <w:rsid w:val="0080580D"/>
    <w:rsid w:val="00806352"/>
    <w:rsid w:val="008102D7"/>
    <w:rsid w:val="00810FC3"/>
    <w:rsid w:val="00816ACE"/>
    <w:rsid w:val="00817DCD"/>
    <w:rsid w:val="00820902"/>
    <w:rsid w:val="00824CBD"/>
    <w:rsid w:val="008252AB"/>
    <w:rsid w:val="00833AAD"/>
    <w:rsid w:val="0083500A"/>
    <w:rsid w:val="00835BD3"/>
    <w:rsid w:val="00835F13"/>
    <w:rsid w:val="008366B4"/>
    <w:rsid w:val="00837526"/>
    <w:rsid w:val="0083755D"/>
    <w:rsid w:val="00843D79"/>
    <w:rsid w:val="00847A35"/>
    <w:rsid w:val="00850F24"/>
    <w:rsid w:val="008510D6"/>
    <w:rsid w:val="00852AA5"/>
    <w:rsid w:val="00854FC5"/>
    <w:rsid w:val="00855077"/>
    <w:rsid w:val="00864883"/>
    <w:rsid w:val="008659E4"/>
    <w:rsid w:val="00870E6B"/>
    <w:rsid w:val="00872C91"/>
    <w:rsid w:val="0087336B"/>
    <w:rsid w:val="0087796C"/>
    <w:rsid w:val="00880943"/>
    <w:rsid w:val="00881540"/>
    <w:rsid w:val="008816AF"/>
    <w:rsid w:val="00883532"/>
    <w:rsid w:val="00883CC7"/>
    <w:rsid w:val="00883D30"/>
    <w:rsid w:val="0089031A"/>
    <w:rsid w:val="00890507"/>
    <w:rsid w:val="00891D7A"/>
    <w:rsid w:val="0089234B"/>
    <w:rsid w:val="008945BD"/>
    <w:rsid w:val="00895FF8"/>
    <w:rsid w:val="008973ED"/>
    <w:rsid w:val="008A0455"/>
    <w:rsid w:val="008A5F99"/>
    <w:rsid w:val="008A70D3"/>
    <w:rsid w:val="008B0471"/>
    <w:rsid w:val="008B3B7F"/>
    <w:rsid w:val="008B5064"/>
    <w:rsid w:val="008B5AF3"/>
    <w:rsid w:val="008B6650"/>
    <w:rsid w:val="008B7DDB"/>
    <w:rsid w:val="008C5B93"/>
    <w:rsid w:val="008D004E"/>
    <w:rsid w:val="008D0585"/>
    <w:rsid w:val="008D39B4"/>
    <w:rsid w:val="008D5210"/>
    <w:rsid w:val="008D629C"/>
    <w:rsid w:val="008D6D2E"/>
    <w:rsid w:val="008E39F1"/>
    <w:rsid w:val="008E44E6"/>
    <w:rsid w:val="008E6EFC"/>
    <w:rsid w:val="008F263B"/>
    <w:rsid w:val="008F3146"/>
    <w:rsid w:val="008F6567"/>
    <w:rsid w:val="008F7F89"/>
    <w:rsid w:val="00903436"/>
    <w:rsid w:val="00905DF8"/>
    <w:rsid w:val="00910BB6"/>
    <w:rsid w:val="00912838"/>
    <w:rsid w:val="0091539B"/>
    <w:rsid w:val="00922D0E"/>
    <w:rsid w:val="00926315"/>
    <w:rsid w:val="00930122"/>
    <w:rsid w:val="00934DDA"/>
    <w:rsid w:val="009443EB"/>
    <w:rsid w:val="00950CF7"/>
    <w:rsid w:val="00950D83"/>
    <w:rsid w:val="00962326"/>
    <w:rsid w:val="00963795"/>
    <w:rsid w:val="009650A3"/>
    <w:rsid w:val="00965B67"/>
    <w:rsid w:val="009702C1"/>
    <w:rsid w:val="009709F0"/>
    <w:rsid w:val="00971DEB"/>
    <w:rsid w:val="0098575A"/>
    <w:rsid w:val="0098629C"/>
    <w:rsid w:val="00990A89"/>
    <w:rsid w:val="00992080"/>
    <w:rsid w:val="00993411"/>
    <w:rsid w:val="00995646"/>
    <w:rsid w:val="009A099B"/>
    <w:rsid w:val="009A1C1F"/>
    <w:rsid w:val="009A1E0D"/>
    <w:rsid w:val="009A2A9E"/>
    <w:rsid w:val="009A2D74"/>
    <w:rsid w:val="009A3702"/>
    <w:rsid w:val="009A3AA1"/>
    <w:rsid w:val="009B12A3"/>
    <w:rsid w:val="009B2CFD"/>
    <w:rsid w:val="009B6A6C"/>
    <w:rsid w:val="009B7135"/>
    <w:rsid w:val="009C0047"/>
    <w:rsid w:val="009C0C05"/>
    <w:rsid w:val="009C19CD"/>
    <w:rsid w:val="009C2B78"/>
    <w:rsid w:val="009C3409"/>
    <w:rsid w:val="009C38AA"/>
    <w:rsid w:val="009C3D4E"/>
    <w:rsid w:val="009D2FCE"/>
    <w:rsid w:val="009D33F9"/>
    <w:rsid w:val="009D5A3B"/>
    <w:rsid w:val="009E0E1D"/>
    <w:rsid w:val="009E12E2"/>
    <w:rsid w:val="009E1DF6"/>
    <w:rsid w:val="009E4220"/>
    <w:rsid w:val="009E746B"/>
    <w:rsid w:val="009F10A1"/>
    <w:rsid w:val="009F16AC"/>
    <w:rsid w:val="009F2E5F"/>
    <w:rsid w:val="009F4680"/>
    <w:rsid w:val="009F598F"/>
    <w:rsid w:val="00A0279E"/>
    <w:rsid w:val="00A03374"/>
    <w:rsid w:val="00A0406F"/>
    <w:rsid w:val="00A075BE"/>
    <w:rsid w:val="00A07F17"/>
    <w:rsid w:val="00A22400"/>
    <w:rsid w:val="00A2534D"/>
    <w:rsid w:val="00A331B8"/>
    <w:rsid w:val="00A33250"/>
    <w:rsid w:val="00A355EC"/>
    <w:rsid w:val="00A41356"/>
    <w:rsid w:val="00A41C75"/>
    <w:rsid w:val="00A4200F"/>
    <w:rsid w:val="00A4380F"/>
    <w:rsid w:val="00A44630"/>
    <w:rsid w:val="00A44AAE"/>
    <w:rsid w:val="00A50F7F"/>
    <w:rsid w:val="00A51F09"/>
    <w:rsid w:val="00A52A83"/>
    <w:rsid w:val="00A55F02"/>
    <w:rsid w:val="00A567FD"/>
    <w:rsid w:val="00A648E5"/>
    <w:rsid w:val="00A674DA"/>
    <w:rsid w:val="00A677FB"/>
    <w:rsid w:val="00A74D01"/>
    <w:rsid w:val="00A8025D"/>
    <w:rsid w:val="00A809E0"/>
    <w:rsid w:val="00A80CA7"/>
    <w:rsid w:val="00A83382"/>
    <w:rsid w:val="00A840B2"/>
    <w:rsid w:val="00A85A71"/>
    <w:rsid w:val="00A90722"/>
    <w:rsid w:val="00A9359C"/>
    <w:rsid w:val="00A94057"/>
    <w:rsid w:val="00A97FCA"/>
    <w:rsid w:val="00AB0847"/>
    <w:rsid w:val="00AB09B8"/>
    <w:rsid w:val="00AC1D50"/>
    <w:rsid w:val="00AC23D2"/>
    <w:rsid w:val="00AC3904"/>
    <w:rsid w:val="00AC4255"/>
    <w:rsid w:val="00AC4E8D"/>
    <w:rsid w:val="00AD0D68"/>
    <w:rsid w:val="00AD2CD9"/>
    <w:rsid w:val="00AD3055"/>
    <w:rsid w:val="00AD3253"/>
    <w:rsid w:val="00AD42AB"/>
    <w:rsid w:val="00AE1A2D"/>
    <w:rsid w:val="00AE23B2"/>
    <w:rsid w:val="00AE50A5"/>
    <w:rsid w:val="00AF131A"/>
    <w:rsid w:val="00AF20B4"/>
    <w:rsid w:val="00AF287B"/>
    <w:rsid w:val="00AF6CD3"/>
    <w:rsid w:val="00B02D90"/>
    <w:rsid w:val="00B04799"/>
    <w:rsid w:val="00B05A84"/>
    <w:rsid w:val="00B06E60"/>
    <w:rsid w:val="00B06F79"/>
    <w:rsid w:val="00B1332A"/>
    <w:rsid w:val="00B152CE"/>
    <w:rsid w:val="00B17C8C"/>
    <w:rsid w:val="00B22769"/>
    <w:rsid w:val="00B2669F"/>
    <w:rsid w:val="00B306D7"/>
    <w:rsid w:val="00B36915"/>
    <w:rsid w:val="00B40A77"/>
    <w:rsid w:val="00B4364C"/>
    <w:rsid w:val="00B437F7"/>
    <w:rsid w:val="00B446A3"/>
    <w:rsid w:val="00B54025"/>
    <w:rsid w:val="00B5628E"/>
    <w:rsid w:val="00B61E50"/>
    <w:rsid w:val="00B63A91"/>
    <w:rsid w:val="00B67EE9"/>
    <w:rsid w:val="00B70184"/>
    <w:rsid w:val="00B761F5"/>
    <w:rsid w:val="00B80A7B"/>
    <w:rsid w:val="00B82EFD"/>
    <w:rsid w:val="00B8343C"/>
    <w:rsid w:val="00B873B7"/>
    <w:rsid w:val="00B91C89"/>
    <w:rsid w:val="00B93D70"/>
    <w:rsid w:val="00B96F2A"/>
    <w:rsid w:val="00BA04CF"/>
    <w:rsid w:val="00BA0C00"/>
    <w:rsid w:val="00BA21FC"/>
    <w:rsid w:val="00BA2AF0"/>
    <w:rsid w:val="00BA4BA6"/>
    <w:rsid w:val="00BA552A"/>
    <w:rsid w:val="00BA640A"/>
    <w:rsid w:val="00BA7749"/>
    <w:rsid w:val="00BB01A7"/>
    <w:rsid w:val="00BB19A4"/>
    <w:rsid w:val="00BB361E"/>
    <w:rsid w:val="00BB5F94"/>
    <w:rsid w:val="00BB6C6A"/>
    <w:rsid w:val="00BC149C"/>
    <w:rsid w:val="00BC1B77"/>
    <w:rsid w:val="00BC2FAB"/>
    <w:rsid w:val="00BC3C84"/>
    <w:rsid w:val="00BC469E"/>
    <w:rsid w:val="00BC50F2"/>
    <w:rsid w:val="00BC52FC"/>
    <w:rsid w:val="00BC551E"/>
    <w:rsid w:val="00BC6B38"/>
    <w:rsid w:val="00BD278F"/>
    <w:rsid w:val="00BD3298"/>
    <w:rsid w:val="00BD4103"/>
    <w:rsid w:val="00BD5568"/>
    <w:rsid w:val="00BD5872"/>
    <w:rsid w:val="00BD59DC"/>
    <w:rsid w:val="00BD68C9"/>
    <w:rsid w:val="00BD7817"/>
    <w:rsid w:val="00BD7F07"/>
    <w:rsid w:val="00BD7FE7"/>
    <w:rsid w:val="00BE0194"/>
    <w:rsid w:val="00BE144C"/>
    <w:rsid w:val="00BF01C4"/>
    <w:rsid w:val="00BF190C"/>
    <w:rsid w:val="00BF21A7"/>
    <w:rsid w:val="00BF6AD5"/>
    <w:rsid w:val="00C03D35"/>
    <w:rsid w:val="00C114CD"/>
    <w:rsid w:val="00C16CDA"/>
    <w:rsid w:val="00C16F84"/>
    <w:rsid w:val="00C252AC"/>
    <w:rsid w:val="00C2693D"/>
    <w:rsid w:val="00C30967"/>
    <w:rsid w:val="00C3193E"/>
    <w:rsid w:val="00C3242F"/>
    <w:rsid w:val="00C3417F"/>
    <w:rsid w:val="00C34621"/>
    <w:rsid w:val="00C40DF5"/>
    <w:rsid w:val="00C41AEB"/>
    <w:rsid w:val="00C420E6"/>
    <w:rsid w:val="00C42321"/>
    <w:rsid w:val="00C42BE2"/>
    <w:rsid w:val="00C436C7"/>
    <w:rsid w:val="00C452AE"/>
    <w:rsid w:val="00C5094B"/>
    <w:rsid w:val="00C53211"/>
    <w:rsid w:val="00C558CB"/>
    <w:rsid w:val="00C57891"/>
    <w:rsid w:val="00C644F0"/>
    <w:rsid w:val="00C64DAC"/>
    <w:rsid w:val="00C654C0"/>
    <w:rsid w:val="00C666C1"/>
    <w:rsid w:val="00C71170"/>
    <w:rsid w:val="00C71ED6"/>
    <w:rsid w:val="00C72B6F"/>
    <w:rsid w:val="00C72E73"/>
    <w:rsid w:val="00C7550D"/>
    <w:rsid w:val="00C77EF9"/>
    <w:rsid w:val="00C81B2E"/>
    <w:rsid w:val="00C83E80"/>
    <w:rsid w:val="00C921C1"/>
    <w:rsid w:val="00C92A96"/>
    <w:rsid w:val="00C94503"/>
    <w:rsid w:val="00C94C03"/>
    <w:rsid w:val="00CA29CF"/>
    <w:rsid w:val="00CA5A21"/>
    <w:rsid w:val="00CA68EC"/>
    <w:rsid w:val="00CA6920"/>
    <w:rsid w:val="00CB0318"/>
    <w:rsid w:val="00CB0454"/>
    <w:rsid w:val="00CB0FFB"/>
    <w:rsid w:val="00CB3020"/>
    <w:rsid w:val="00CB330C"/>
    <w:rsid w:val="00CB41D9"/>
    <w:rsid w:val="00CC12EE"/>
    <w:rsid w:val="00CC24A0"/>
    <w:rsid w:val="00CC40F2"/>
    <w:rsid w:val="00CD0C39"/>
    <w:rsid w:val="00CD39CC"/>
    <w:rsid w:val="00CD50BA"/>
    <w:rsid w:val="00CD57CF"/>
    <w:rsid w:val="00CD7DE8"/>
    <w:rsid w:val="00CE0907"/>
    <w:rsid w:val="00CE4454"/>
    <w:rsid w:val="00CE4825"/>
    <w:rsid w:val="00CE5676"/>
    <w:rsid w:val="00CE5A36"/>
    <w:rsid w:val="00CF1F82"/>
    <w:rsid w:val="00D009DE"/>
    <w:rsid w:val="00D0101C"/>
    <w:rsid w:val="00D0210E"/>
    <w:rsid w:val="00D03E18"/>
    <w:rsid w:val="00D05176"/>
    <w:rsid w:val="00D142E1"/>
    <w:rsid w:val="00D203C3"/>
    <w:rsid w:val="00D21CAD"/>
    <w:rsid w:val="00D255E8"/>
    <w:rsid w:val="00D27294"/>
    <w:rsid w:val="00D27A30"/>
    <w:rsid w:val="00D31A80"/>
    <w:rsid w:val="00D34EDF"/>
    <w:rsid w:val="00D366C2"/>
    <w:rsid w:val="00D37A60"/>
    <w:rsid w:val="00D42967"/>
    <w:rsid w:val="00D46753"/>
    <w:rsid w:val="00D469D9"/>
    <w:rsid w:val="00D4735E"/>
    <w:rsid w:val="00D50E16"/>
    <w:rsid w:val="00D51F98"/>
    <w:rsid w:val="00D53272"/>
    <w:rsid w:val="00D5553D"/>
    <w:rsid w:val="00D60AF0"/>
    <w:rsid w:val="00D61525"/>
    <w:rsid w:val="00D62EC5"/>
    <w:rsid w:val="00D63368"/>
    <w:rsid w:val="00D63F84"/>
    <w:rsid w:val="00D73047"/>
    <w:rsid w:val="00D77D2A"/>
    <w:rsid w:val="00D81E6D"/>
    <w:rsid w:val="00D832EF"/>
    <w:rsid w:val="00D83E82"/>
    <w:rsid w:val="00D842DE"/>
    <w:rsid w:val="00D87116"/>
    <w:rsid w:val="00D87936"/>
    <w:rsid w:val="00D90B6D"/>
    <w:rsid w:val="00D9125E"/>
    <w:rsid w:val="00D9214B"/>
    <w:rsid w:val="00D94CC7"/>
    <w:rsid w:val="00D9716C"/>
    <w:rsid w:val="00DA105B"/>
    <w:rsid w:val="00DA1419"/>
    <w:rsid w:val="00DA162F"/>
    <w:rsid w:val="00DA3173"/>
    <w:rsid w:val="00DA4B34"/>
    <w:rsid w:val="00DA6AF2"/>
    <w:rsid w:val="00DB0317"/>
    <w:rsid w:val="00DB30AB"/>
    <w:rsid w:val="00DB3BC5"/>
    <w:rsid w:val="00DB5577"/>
    <w:rsid w:val="00DB7219"/>
    <w:rsid w:val="00DB7B0B"/>
    <w:rsid w:val="00DC002A"/>
    <w:rsid w:val="00DC0E15"/>
    <w:rsid w:val="00DC3946"/>
    <w:rsid w:val="00DC3A3D"/>
    <w:rsid w:val="00DC3B46"/>
    <w:rsid w:val="00DC3C79"/>
    <w:rsid w:val="00DC430B"/>
    <w:rsid w:val="00DC4FC9"/>
    <w:rsid w:val="00DC5F8C"/>
    <w:rsid w:val="00DC7CB6"/>
    <w:rsid w:val="00DD12DD"/>
    <w:rsid w:val="00DD6C68"/>
    <w:rsid w:val="00DD716C"/>
    <w:rsid w:val="00DD7E38"/>
    <w:rsid w:val="00DE2D44"/>
    <w:rsid w:val="00DE2E1D"/>
    <w:rsid w:val="00DF17A1"/>
    <w:rsid w:val="00DF4AF6"/>
    <w:rsid w:val="00E04726"/>
    <w:rsid w:val="00E063B7"/>
    <w:rsid w:val="00E0795A"/>
    <w:rsid w:val="00E101D6"/>
    <w:rsid w:val="00E11560"/>
    <w:rsid w:val="00E11EBB"/>
    <w:rsid w:val="00E12B8B"/>
    <w:rsid w:val="00E139DF"/>
    <w:rsid w:val="00E14E17"/>
    <w:rsid w:val="00E14F13"/>
    <w:rsid w:val="00E1555D"/>
    <w:rsid w:val="00E15E82"/>
    <w:rsid w:val="00E176E3"/>
    <w:rsid w:val="00E20036"/>
    <w:rsid w:val="00E2249E"/>
    <w:rsid w:val="00E23B04"/>
    <w:rsid w:val="00E3094E"/>
    <w:rsid w:val="00E30C16"/>
    <w:rsid w:val="00E3556E"/>
    <w:rsid w:val="00E359DA"/>
    <w:rsid w:val="00E36080"/>
    <w:rsid w:val="00E379D0"/>
    <w:rsid w:val="00E43EE4"/>
    <w:rsid w:val="00E46FD5"/>
    <w:rsid w:val="00E5083A"/>
    <w:rsid w:val="00E52117"/>
    <w:rsid w:val="00E52510"/>
    <w:rsid w:val="00E56CD4"/>
    <w:rsid w:val="00E57901"/>
    <w:rsid w:val="00E61D38"/>
    <w:rsid w:val="00E62501"/>
    <w:rsid w:val="00E63D8B"/>
    <w:rsid w:val="00E65CB2"/>
    <w:rsid w:val="00E66993"/>
    <w:rsid w:val="00E67A03"/>
    <w:rsid w:val="00E718EB"/>
    <w:rsid w:val="00E71B59"/>
    <w:rsid w:val="00E72F93"/>
    <w:rsid w:val="00E764C2"/>
    <w:rsid w:val="00E76812"/>
    <w:rsid w:val="00E768C2"/>
    <w:rsid w:val="00E82671"/>
    <w:rsid w:val="00E8306B"/>
    <w:rsid w:val="00E846E0"/>
    <w:rsid w:val="00E8776B"/>
    <w:rsid w:val="00E90363"/>
    <w:rsid w:val="00E906C2"/>
    <w:rsid w:val="00E949EF"/>
    <w:rsid w:val="00E9550F"/>
    <w:rsid w:val="00EA3198"/>
    <w:rsid w:val="00EA6914"/>
    <w:rsid w:val="00EA757D"/>
    <w:rsid w:val="00EB0299"/>
    <w:rsid w:val="00EB1A8D"/>
    <w:rsid w:val="00EB609E"/>
    <w:rsid w:val="00EB7A6B"/>
    <w:rsid w:val="00EC2964"/>
    <w:rsid w:val="00EC3CB4"/>
    <w:rsid w:val="00EC4891"/>
    <w:rsid w:val="00EC56E3"/>
    <w:rsid w:val="00EC6B7B"/>
    <w:rsid w:val="00EC71C3"/>
    <w:rsid w:val="00EC7712"/>
    <w:rsid w:val="00ED65BB"/>
    <w:rsid w:val="00EE06A8"/>
    <w:rsid w:val="00EE2DDA"/>
    <w:rsid w:val="00EF2380"/>
    <w:rsid w:val="00EF3512"/>
    <w:rsid w:val="00EF6B27"/>
    <w:rsid w:val="00EF7075"/>
    <w:rsid w:val="00F001A9"/>
    <w:rsid w:val="00F02C90"/>
    <w:rsid w:val="00F03E07"/>
    <w:rsid w:val="00F1218A"/>
    <w:rsid w:val="00F14FBE"/>
    <w:rsid w:val="00F20597"/>
    <w:rsid w:val="00F26855"/>
    <w:rsid w:val="00F26D6C"/>
    <w:rsid w:val="00F270A5"/>
    <w:rsid w:val="00F30834"/>
    <w:rsid w:val="00F3575D"/>
    <w:rsid w:val="00F360EE"/>
    <w:rsid w:val="00F36BE8"/>
    <w:rsid w:val="00F373CA"/>
    <w:rsid w:val="00F41B26"/>
    <w:rsid w:val="00F42F0D"/>
    <w:rsid w:val="00F437AD"/>
    <w:rsid w:val="00F43E09"/>
    <w:rsid w:val="00F450E8"/>
    <w:rsid w:val="00F464CA"/>
    <w:rsid w:val="00F517C8"/>
    <w:rsid w:val="00F53E3A"/>
    <w:rsid w:val="00F5439C"/>
    <w:rsid w:val="00F5612E"/>
    <w:rsid w:val="00F60360"/>
    <w:rsid w:val="00F60522"/>
    <w:rsid w:val="00F64319"/>
    <w:rsid w:val="00F65741"/>
    <w:rsid w:val="00F66180"/>
    <w:rsid w:val="00F67177"/>
    <w:rsid w:val="00F70C19"/>
    <w:rsid w:val="00F825E9"/>
    <w:rsid w:val="00F83D2C"/>
    <w:rsid w:val="00F8736A"/>
    <w:rsid w:val="00F9367B"/>
    <w:rsid w:val="00F964B0"/>
    <w:rsid w:val="00F96A6B"/>
    <w:rsid w:val="00FA013C"/>
    <w:rsid w:val="00FA314D"/>
    <w:rsid w:val="00FA4EBF"/>
    <w:rsid w:val="00FB0E13"/>
    <w:rsid w:val="00FB193A"/>
    <w:rsid w:val="00FB22C4"/>
    <w:rsid w:val="00FB2F2F"/>
    <w:rsid w:val="00FB66B8"/>
    <w:rsid w:val="00FC2199"/>
    <w:rsid w:val="00FC42BB"/>
    <w:rsid w:val="00FC4E57"/>
    <w:rsid w:val="00FC5121"/>
    <w:rsid w:val="00FC537A"/>
    <w:rsid w:val="00FC6993"/>
    <w:rsid w:val="00FC6F3C"/>
    <w:rsid w:val="00FD185A"/>
    <w:rsid w:val="00FD3426"/>
    <w:rsid w:val="00FD4618"/>
    <w:rsid w:val="00FD5506"/>
    <w:rsid w:val="00FD7D0B"/>
    <w:rsid w:val="00FD7D31"/>
    <w:rsid w:val="00FE18E7"/>
    <w:rsid w:val="00FE54A4"/>
    <w:rsid w:val="00FE5A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C84BC62"/>
  <w15:chartTrackingRefBased/>
  <w15:docId w15:val="{7D42FA2E-8ADC-40B6-8CE4-9448D6F7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0E6B"/>
  </w:style>
  <w:style w:type="paragraph" w:styleId="Titre1">
    <w:name w:val="heading 1"/>
    <w:basedOn w:val="Normal"/>
    <w:next w:val="Normal"/>
    <w:qFormat/>
    <w:pPr>
      <w:keepNext/>
      <w:tabs>
        <w:tab w:val="right" w:pos="8222"/>
      </w:tabs>
      <w:spacing w:line="360" w:lineRule="atLeast"/>
      <w:ind w:right="-53"/>
      <w:jc w:val="both"/>
      <w:outlineLvl w:val="0"/>
    </w:pPr>
    <w:rPr>
      <w:rFonts w:ascii="Times New Roman" w:hAnsi="Times New Roman"/>
      <w:sz w:val="28"/>
    </w:rPr>
  </w:style>
  <w:style w:type="paragraph" w:styleId="Titre2">
    <w:name w:val="heading 2"/>
    <w:basedOn w:val="Normal"/>
    <w:next w:val="Normal"/>
    <w:qFormat/>
    <w:pPr>
      <w:keepNext/>
      <w:spacing w:line="240" w:lineRule="atLeast"/>
      <w:jc w:val="both"/>
      <w:outlineLvl w:val="1"/>
    </w:pPr>
    <w:rPr>
      <w:rFonts w:ascii="Times New Roman" w:hAnsi="Times New Roman"/>
      <w:sz w:val="24"/>
      <w:u w:val="single"/>
    </w:rPr>
  </w:style>
  <w:style w:type="paragraph" w:styleId="Titre3">
    <w:name w:val="heading 3"/>
    <w:basedOn w:val="Normal"/>
    <w:next w:val="Normal"/>
    <w:qFormat/>
    <w:pPr>
      <w:keepNext/>
      <w:spacing w:line="240" w:lineRule="atLeast"/>
      <w:ind w:left="284" w:hanging="284"/>
      <w:jc w:val="both"/>
      <w:outlineLvl w:val="2"/>
    </w:pPr>
    <w:rPr>
      <w:rFonts w:ascii="Times New Roman" w:hAnsi="Times New Roman"/>
      <w:b/>
      <w:sz w:val="24"/>
    </w:rPr>
  </w:style>
  <w:style w:type="paragraph" w:styleId="Titre4">
    <w:name w:val="heading 4"/>
    <w:basedOn w:val="Normal"/>
    <w:next w:val="Normal"/>
    <w:qFormat/>
    <w:pPr>
      <w:keepNext/>
      <w:spacing w:line="240" w:lineRule="atLeast"/>
      <w:outlineLvl w:val="3"/>
    </w:pPr>
    <w:rPr>
      <w:rFonts w:ascii="Times New Roman" w:hAnsi="Times New Roman"/>
      <w:sz w:val="24"/>
    </w:rPr>
  </w:style>
  <w:style w:type="paragraph" w:styleId="Titre5">
    <w:name w:val="heading 5"/>
    <w:basedOn w:val="Normal"/>
    <w:next w:val="Normal"/>
    <w:qFormat/>
    <w:pPr>
      <w:keepNext/>
      <w:spacing w:line="240" w:lineRule="atLeast"/>
      <w:jc w:val="both"/>
      <w:outlineLvl w:val="4"/>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Corpsdetexte3">
    <w:name w:val="Body Text 3"/>
    <w:basedOn w:val="Normal"/>
    <w:rPr>
      <w:rFonts w:ascii="Times New Roman" w:hAnsi="Times New Roman"/>
      <w:sz w:val="24"/>
    </w:rPr>
  </w:style>
  <w:style w:type="paragraph" w:styleId="Corpsdetexte">
    <w:name w:val="Body Text"/>
    <w:basedOn w:val="Normal"/>
    <w:pPr>
      <w:spacing w:line="240" w:lineRule="atLeast"/>
      <w:jc w:val="both"/>
    </w:pPr>
    <w:rPr>
      <w:rFonts w:ascii="Times New Roman" w:hAnsi="Times New Roman"/>
      <w:spacing w:val="-6"/>
      <w:sz w:val="24"/>
    </w:rPr>
  </w:style>
  <w:style w:type="paragraph" w:styleId="Titre">
    <w:name w:val="Title"/>
    <w:basedOn w:val="Normal"/>
    <w:qFormat/>
    <w:pPr>
      <w:jc w:val="center"/>
    </w:pPr>
    <w:rPr>
      <w:rFonts w:ascii="Times New Roman" w:hAnsi="Times New Roman"/>
      <w:sz w:val="24"/>
    </w:rPr>
  </w:style>
  <w:style w:type="paragraph" w:styleId="Corpsdetexte2">
    <w:name w:val="Body Text 2"/>
    <w:basedOn w:val="Normal"/>
    <w:pPr>
      <w:jc w:val="both"/>
    </w:pPr>
    <w:rPr>
      <w:rFonts w:ascii="Times New Roman" w:hAnsi="Times New Roman"/>
      <w:sz w:val="24"/>
    </w:rPr>
  </w:style>
  <w:style w:type="paragraph" w:customStyle="1" w:styleId="Textecourantformule">
    <w:name w:val="Texte courant formule"/>
    <w:pPr>
      <w:tabs>
        <w:tab w:val="left" w:pos="2042"/>
      </w:tabs>
      <w:autoSpaceDE w:val="0"/>
      <w:autoSpaceDN w:val="0"/>
      <w:spacing w:before="60" w:line="260" w:lineRule="exact"/>
      <w:jc w:val="both"/>
    </w:pPr>
    <w:rPr>
      <w:rFonts w:ascii="Helvetica" w:hAnsi="Helvetica"/>
      <w:sz w:val="22"/>
      <w:szCs w:val="22"/>
    </w:rPr>
  </w:style>
  <w:style w:type="paragraph" w:styleId="Retraitcorpsdetexte">
    <w:name w:val="Body Text Indent"/>
    <w:basedOn w:val="Normal"/>
    <w:pPr>
      <w:spacing w:line="240" w:lineRule="atLeast"/>
      <w:ind w:left="850" w:hanging="283"/>
      <w:jc w:val="both"/>
    </w:pPr>
    <w:rPr>
      <w:rFonts w:ascii="Times New Roman" w:hAnsi="Times New Roman"/>
      <w:sz w:val="22"/>
    </w:rPr>
  </w:style>
  <w:style w:type="character" w:styleId="Lienhypertexte">
    <w:name w:val="Hyperlink"/>
    <w:rsid w:val="00CE5A36"/>
    <w:rPr>
      <w:color w:val="0000FF"/>
      <w:u w:val="single"/>
    </w:rPr>
  </w:style>
  <w:style w:type="character" w:customStyle="1" w:styleId="ft0p11">
    <w:name w:val="ft0p11"/>
    <w:rsid w:val="00912838"/>
    <w:rPr>
      <w:rFonts w:ascii="Times New Roman" w:hAnsi="Times New Roman" w:cs="Times New Roman" w:hint="default"/>
      <w:b w:val="0"/>
      <w:bCs w:val="0"/>
      <w:i w:val="0"/>
      <w:iCs w:val="0"/>
      <w:color w:val="000000"/>
      <w:sz w:val="24"/>
      <w:szCs w:val="24"/>
    </w:rPr>
  </w:style>
  <w:style w:type="character" w:customStyle="1" w:styleId="ft4p11">
    <w:name w:val="ft4p11"/>
    <w:rsid w:val="00912838"/>
    <w:rPr>
      <w:color w:val="0000FF"/>
    </w:rPr>
  </w:style>
  <w:style w:type="character" w:styleId="Lienhypertextesuivivisit">
    <w:name w:val="FollowedHyperlink"/>
    <w:rsid w:val="00B04799"/>
    <w:rPr>
      <w:color w:val="800080"/>
      <w:u w:val="single"/>
    </w:rPr>
  </w:style>
  <w:style w:type="paragraph" w:styleId="Textedebulles">
    <w:name w:val="Balloon Text"/>
    <w:basedOn w:val="Normal"/>
    <w:semiHidden/>
    <w:rsid w:val="004A18D7"/>
    <w:rPr>
      <w:rFonts w:ascii="Tahoma" w:hAnsi="Tahoma" w:cs="Tahoma"/>
      <w:sz w:val="16"/>
      <w:szCs w:val="16"/>
    </w:rPr>
  </w:style>
  <w:style w:type="character" w:customStyle="1" w:styleId="objet1">
    <w:name w:val="objet1"/>
    <w:rsid w:val="00D53272"/>
    <w:rPr>
      <w:b/>
      <w:bCs/>
    </w:rPr>
  </w:style>
  <w:style w:type="character" w:customStyle="1" w:styleId="sstxt1">
    <w:name w:val="sstxt1"/>
    <w:rsid w:val="00D53272"/>
    <w:rPr>
      <w:i/>
      <w:iCs/>
      <w:sz w:val="18"/>
      <w:szCs w:val="18"/>
    </w:rPr>
  </w:style>
  <w:style w:type="paragraph" w:styleId="En-tte">
    <w:name w:val="header"/>
    <w:basedOn w:val="Normal"/>
    <w:rsid w:val="00D60AF0"/>
    <w:pPr>
      <w:tabs>
        <w:tab w:val="center" w:pos="4536"/>
        <w:tab w:val="right" w:pos="9072"/>
      </w:tabs>
    </w:pPr>
  </w:style>
  <w:style w:type="paragraph" w:customStyle="1" w:styleId="fcasegauche">
    <w:name w:val="f_case_gauche"/>
    <w:basedOn w:val="Normal"/>
    <w:rsid w:val="00C252AC"/>
    <w:pPr>
      <w:spacing w:after="60"/>
      <w:ind w:left="284" w:hanging="284"/>
      <w:jc w:val="both"/>
    </w:pPr>
    <w:rPr>
      <w:rFonts w:ascii="Univers" w:hAnsi="Univers" w:cs="Univers"/>
    </w:rPr>
  </w:style>
  <w:style w:type="paragraph" w:customStyle="1" w:styleId="Default">
    <w:name w:val="Default"/>
    <w:rsid w:val="008E39F1"/>
    <w:pPr>
      <w:autoSpaceDE w:val="0"/>
      <w:autoSpaceDN w:val="0"/>
      <w:adjustRightInd w:val="0"/>
    </w:pPr>
    <w:rPr>
      <w:rFonts w:ascii="Arial" w:hAnsi="Arial" w:cs="Arial"/>
      <w:color w:val="000000"/>
      <w:sz w:val="24"/>
      <w:szCs w:val="24"/>
    </w:rPr>
  </w:style>
  <w:style w:type="paragraph" w:customStyle="1" w:styleId="RedTitre2">
    <w:name w:val="RedTitre2"/>
    <w:basedOn w:val="Normal"/>
    <w:rsid w:val="008E39F1"/>
    <w:pPr>
      <w:widowControl w:val="0"/>
      <w:pBdr>
        <w:top w:val="single" w:sz="6" w:space="1" w:color="auto"/>
        <w:left w:val="single" w:sz="6" w:space="1" w:color="auto"/>
        <w:bottom w:val="single" w:sz="6" w:space="1" w:color="auto"/>
        <w:right w:val="single" w:sz="6" w:space="1" w:color="auto"/>
      </w:pBdr>
      <w:snapToGrid w:val="0"/>
      <w:spacing w:before="240" w:after="60"/>
    </w:pPr>
    <w:rPr>
      <w:rFonts w:ascii="Arial" w:hAnsi="Arial"/>
      <w:b/>
      <w:sz w:val="24"/>
    </w:rPr>
  </w:style>
  <w:style w:type="paragraph" w:customStyle="1" w:styleId="RedTxt">
    <w:name w:val="RedTxt"/>
    <w:basedOn w:val="Normal"/>
    <w:rsid w:val="008E39F1"/>
    <w:pPr>
      <w:widowControl w:val="0"/>
      <w:snapToGrid w:val="0"/>
    </w:pPr>
    <w:rPr>
      <w:rFonts w:ascii="Arial" w:hAnsi="Arial"/>
      <w:sz w:val="18"/>
    </w:rPr>
  </w:style>
  <w:style w:type="paragraph" w:styleId="Paragraphedeliste">
    <w:name w:val="List Paragraph"/>
    <w:basedOn w:val="Normal"/>
    <w:link w:val="ParagraphedelisteCar"/>
    <w:uiPriority w:val="34"/>
    <w:qFormat/>
    <w:rsid w:val="008E39F1"/>
    <w:pPr>
      <w:ind w:left="720"/>
      <w:contextualSpacing/>
    </w:pPr>
    <w:rPr>
      <w:rFonts w:ascii="Calibri" w:eastAsia="Calibri" w:hAnsi="Calibri" w:cs="Calibri"/>
      <w:sz w:val="22"/>
      <w:szCs w:val="22"/>
      <w:lang w:eastAsia="en-US"/>
    </w:rPr>
  </w:style>
  <w:style w:type="character" w:styleId="Marquedecommentaire">
    <w:name w:val="annotation reference"/>
    <w:uiPriority w:val="99"/>
    <w:rsid w:val="00124260"/>
    <w:rPr>
      <w:sz w:val="16"/>
      <w:szCs w:val="16"/>
    </w:rPr>
  </w:style>
  <w:style w:type="paragraph" w:styleId="Commentaire">
    <w:name w:val="annotation text"/>
    <w:basedOn w:val="Normal"/>
    <w:link w:val="CommentaireCar"/>
    <w:uiPriority w:val="99"/>
    <w:rsid w:val="00124260"/>
  </w:style>
  <w:style w:type="paragraph" w:styleId="Objetducommentaire">
    <w:name w:val="annotation subject"/>
    <w:basedOn w:val="Commentaire"/>
    <w:next w:val="Commentaire"/>
    <w:semiHidden/>
    <w:rsid w:val="00124260"/>
    <w:rPr>
      <w:b/>
      <w:bCs/>
    </w:rPr>
  </w:style>
  <w:style w:type="character" w:customStyle="1" w:styleId="apple-converted-space">
    <w:name w:val="apple-converted-space"/>
    <w:basedOn w:val="Policepardfaut"/>
    <w:rsid w:val="00595A6D"/>
  </w:style>
  <w:style w:type="paragraph" w:customStyle="1" w:styleId="Corps">
    <w:name w:val="Corps"/>
    <w:rsid w:val="003831AF"/>
    <w:pPr>
      <w:spacing w:before="120"/>
      <w:ind w:left="851"/>
      <w:jc w:val="both"/>
    </w:pPr>
    <w:rPr>
      <w:rFonts w:ascii="Calibri" w:eastAsia="Calibri" w:hAnsi="Calibri" w:cs="Calibri"/>
      <w:color w:val="000000"/>
      <w:sz w:val="22"/>
      <w:szCs w:val="22"/>
      <w:u w:color="000000"/>
    </w:rPr>
  </w:style>
  <w:style w:type="paragraph" w:customStyle="1" w:styleId="liste">
    <w:name w:val="liste"/>
    <w:rsid w:val="003831AF"/>
    <w:pPr>
      <w:spacing w:before="60"/>
      <w:ind w:left="1440" w:hanging="227"/>
      <w:jc w:val="both"/>
    </w:pPr>
    <w:rPr>
      <w:rFonts w:ascii="Calibri" w:eastAsia="Arial Unicode MS" w:hAnsi="Arial Unicode MS" w:cs="Arial Unicode MS"/>
      <w:color w:val="000000"/>
      <w:sz w:val="22"/>
      <w:szCs w:val="22"/>
      <w:u w:color="000000"/>
    </w:rPr>
  </w:style>
  <w:style w:type="numbering" w:customStyle="1" w:styleId="Liste21">
    <w:name w:val="Liste 21"/>
    <w:basedOn w:val="Aucuneliste"/>
    <w:semiHidden/>
    <w:rsid w:val="003831AF"/>
    <w:pPr>
      <w:numPr>
        <w:numId w:val="3"/>
      </w:numPr>
    </w:pPr>
  </w:style>
  <w:style w:type="paragraph" w:customStyle="1" w:styleId="Liste2">
    <w:name w:val="Liste2"/>
    <w:rsid w:val="003831AF"/>
    <w:pPr>
      <w:ind w:left="1815" w:hanging="284"/>
      <w:jc w:val="both"/>
    </w:pPr>
    <w:rPr>
      <w:rFonts w:ascii="Calibri" w:eastAsia="Arial Unicode MS" w:hAnsi="Arial Unicode MS" w:cs="Arial Unicode MS"/>
      <w:color w:val="000000"/>
      <w:sz w:val="22"/>
      <w:szCs w:val="22"/>
      <w:u w:color="000000"/>
    </w:rPr>
  </w:style>
  <w:style w:type="numbering" w:customStyle="1" w:styleId="Liste31">
    <w:name w:val="Liste 31"/>
    <w:basedOn w:val="Aucuneliste"/>
    <w:semiHidden/>
    <w:rsid w:val="003831AF"/>
    <w:pPr>
      <w:numPr>
        <w:numId w:val="4"/>
      </w:numPr>
    </w:pPr>
  </w:style>
  <w:style w:type="character" w:styleId="lev">
    <w:name w:val="Strong"/>
    <w:uiPriority w:val="22"/>
    <w:qFormat/>
    <w:rsid w:val="0035110A"/>
    <w:rPr>
      <w:b/>
      <w:bCs/>
    </w:rPr>
  </w:style>
  <w:style w:type="table" w:styleId="Grilledutableau">
    <w:name w:val="Table Grid"/>
    <w:basedOn w:val="TableauNormal"/>
    <w:uiPriority w:val="39"/>
    <w:rsid w:val="00D2729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autoRedefine/>
    <w:rsid w:val="00194281"/>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paragraph" w:styleId="NormalWeb">
    <w:name w:val="Normal (Web)"/>
    <w:basedOn w:val="Normal"/>
    <w:uiPriority w:val="99"/>
    <w:unhideWhenUsed/>
    <w:rsid w:val="00BF6AD5"/>
    <w:pPr>
      <w:spacing w:before="100" w:beforeAutospacing="1" w:after="100" w:afterAutospacing="1"/>
    </w:pPr>
    <w:rPr>
      <w:rFonts w:ascii="Times New Roman" w:hAnsi="Times New Roman"/>
      <w:sz w:val="24"/>
      <w:szCs w:val="24"/>
    </w:rPr>
  </w:style>
  <w:style w:type="character" w:customStyle="1" w:styleId="Aucune">
    <w:name w:val="Aucune"/>
    <w:rsid w:val="0071173F"/>
    <w:rPr>
      <w:lang w:val="fr-FR"/>
    </w:rPr>
  </w:style>
  <w:style w:type="paragraph" w:customStyle="1" w:styleId="Corpsdetexte21">
    <w:name w:val="Corps de texte 21"/>
    <w:basedOn w:val="Normal"/>
    <w:rsid w:val="004577FF"/>
    <w:pPr>
      <w:widowControl w:val="0"/>
      <w:suppressAutoHyphens/>
      <w:spacing w:after="120"/>
      <w:ind w:left="567"/>
      <w:jc w:val="both"/>
    </w:pPr>
    <w:rPr>
      <w:rFonts w:cs="Tms Rmn"/>
      <w:sz w:val="24"/>
      <w:szCs w:val="24"/>
      <w:lang w:eastAsia="ar-SA"/>
    </w:rPr>
  </w:style>
  <w:style w:type="paragraph" w:customStyle="1" w:styleId="Contenudetableau">
    <w:name w:val="Contenu de tableau"/>
    <w:basedOn w:val="Normal"/>
    <w:rsid w:val="00461B7C"/>
    <w:pPr>
      <w:suppressLineNumbers/>
      <w:suppressAutoHyphens/>
    </w:pPr>
    <w:rPr>
      <w:rFonts w:ascii="Times New Roman" w:hAnsi="Times New Roman"/>
      <w:sz w:val="24"/>
      <w:szCs w:val="24"/>
      <w:lang w:eastAsia="zh-CN"/>
    </w:rPr>
  </w:style>
  <w:style w:type="character" w:customStyle="1" w:styleId="CommentaireCar">
    <w:name w:val="Commentaire Car"/>
    <w:basedOn w:val="Policepardfaut"/>
    <w:link w:val="Commentaire"/>
    <w:uiPriority w:val="99"/>
    <w:rsid w:val="00824CBD"/>
  </w:style>
  <w:style w:type="table" w:customStyle="1" w:styleId="Grilledutableau1">
    <w:name w:val="Grille du tableau1"/>
    <w:basedOn w:val="TableauNormal"/>
    <w:next w:val="Grilledutableau"/>
    <w:rsid w:val="000D063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5C301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link w:val="Paragraphedeliste"/>
    <w:uiPriority w:val="34"/>
    <w:rsid w:val="00CA68EC"/>
    <w:rPr>
      <w:rFonts w:ascii="Calibri" w:eastAsia="Calibri" w:hAnsi="Calibri" w:cs="Calibri"/>
      <w:sz w:val="22"/>
      <w:szCs w:val="22"/>
      <w:lang w:eastAsia="en-US"/>
    </w:rPr>
  </w:style>
  <w:style w:type="numbering" w:customStyle="1" w:styleId="Listeactuelle1">
    <w:name w:val="Liste actuelle1"/>
    <w:uiPriority w:val="99"/>
    <w:rsid w:val="00883CC7"/>
    <w:pPr>
      <w:numPr>
        <w:numId w:val="43"/>
      </w:numPr>
    </w:pPr>
  </w:style>
  <w:style w:type="numbering" w:customStyle="1" w:styleId="Listeactuelle2">
    <w:name w:val="Liste actuelle2"/>
    <w:uiPriority w:val="99"/>
    <w:rsid w:val="00883CC7"/>
    <w:pPr>
      <w:numPr>
        <w:numId w:val="44"/>
      </w:numPr>
    </w:pPr>
  </w:style>
  <w:style w:type="paragraph" w:styleId="En-ttedetabledesmatires">
    <w:name w:val="TOC Heading"/>
    <w:basedOn w:val="Titre1"/>
    <w:next w:val="Normal"/>
    <w:uiPriority w:val="39"/>
    <w:unhideWhenUsed/>
    <w:qFormat/>
    <w:rsid w:val="00534ECF"/>
    <w:pPr>
      <w:keepLines/>
      <w:tabs>
        <w:tab w:val="clear" w:pos="8222"/>
      </w:tabs>
      <w:spacing w:before="240" w:line="259" w:lineRule="auto"/>
      <w:ind w:right="0"/>
      <w:jc w:val="left"/>
      <w:outlineLvl w:val="9"/>
    </w:pPr>
    <w:rPr>
      <w:rFonts w:asciiTheme="majorHAnsi" w:eastAsiaTheme="majorEastAsia" w:hAnsiTheme="majorHAnsi" w:cstheme="majorBidi"/>
      <w:color w:val="2E74B5" w:themeColor="accent1" w:themeShade="BF"/>
      <w:sz w:val="32"/>
      <w:szCs w:val="32"/>
    </w:rPr>
  </w:style>
  <w:style w:type="paragraph" w:styleId="TM1">
    <w:name w:val="toc 1"/>
    <w:basedOn w:val="Normal"/>
    <w:next w:val="Normal"/>
    <w:autoRedefine/>
    <w:uiPriority w:val="39"/>
    <w:rsid w:val="00534ECF"/>
    <w:pPr>
      <w:spacing w:after="100"/>
    </w:pPr>
  </w:style>
  <w:style w:type="character" w:styleId="Mentionnonrsolue">
    <w:name w:val="Unresolved Mention"/>
    <w:basedOn w:val="Policepardfaut"/>
    <w:uiPriority w:val="99"/>
    <w:semiHidden/>
    <w:unhideWhenUsed/>
    <w:rsid w:val="00FB2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9413">
      <w:bodyDiv w:val="1"/>
      <w:marLeft w:val="0"/>
      <w:marRight w:val="0"/>
      <w:marTop w:val="0"/>
      <w:marBottom w:val="0"/>
      <w:divBdr>
        <w:top w:val="none" w:sz="0" w:space="0" w:color="auto"/>
        <w:left w:val="none" w:sz="0" w:space="0" w:color="auto"/>
        <w:bottom w:val="none" w:sz="0" w:space="0" w:color="auto"/>
        <w:right w:val="none" w:sz="0" w:space="0" w:color="auto"/>
      </w:divBdr>
    </w:div>
    <w:div w:id="144860819">
      <w:bodyDiv w:val="1"/>
      <w:marLeft w:val="0"/>
      <w:marRight w:val="0"/>
      <w:marTop w:val="0"/>
      <w:marBottom w:val="0"/>
      <w:divBdr>
        <w:top w:val="none" w:sz="0" w:space="0" w:color="auto"/>
        <w:left w:val="none" w:sz="0" w:space="0" w:color="auto"/>
        <w:bottom w:val="none" w:sz="0" w:space="0" w:color="auto"/>
        <w:right w:val="none" w:sz="0" w:space="0" w:color="auto"/>
      </w:divBdr>
    </w:div>
    <w:div w:id="530798189">
      <w:bodyDiv w:val="1"/>
      <w:marLeft w:val="0"/>
      <w:marRight w:val="0"/>
      <w:marTop w:val="0"/>
      <w:marBottom w:val="0"/>
      <w:divBdr>
        <w:top w:val="none" w:sz="0" w:space="0" w:color="auto"/>
        <w:left w:val="none" w:sz="0" w:space="0" w:color="auto"/>
        <w:bottom w:val="none" w:sz="0" w:space="0" w:color="auto"/>
        <w:right w:val="none" w:sz="0" w:space="0" w:color="auto"/>
      </w:divBdr>
    </w:div>
    <w:div w:id="837887496">
      <w:bodyDiv w:val="1"/>
      <w:marLeft w:val="0"/>
      <w:marRight w:val="0"/>
      <w:marTop w:val="0"/>
      <w:marBottom w:val="0"/>
      <w:divBdr>
        <w:top w:val="none" w:sz="0" w:space="0" w:color="auto"/>
        <w:left w:val="none" w:sz="0" w:space="0" w:color="auto"/>
        <w:bottom w:val="none" w:sz="0" w:space="0" w:color="auto"/>
        <w:right w:val="none" w:sz="0" w:space="0" w:color="auto"/>
      </w:divBdr>
    </w:div>
    <w:div w:id="997536088">
      <w:bodyDiv w:val="1"/>
      <w:marLeft w:val="0"/>
      <w:marRight w:val="0"/>
      <w:marTop w:val="0"/>
      <w:marBottom w:val="0"/>
      <w:divBdr>
        <w:top w:val="none" w:sz="0" w:space="0" w:color="auto"/>
        <w:left w:val="none" w:sz="0" w:space="0" w:color="auto"/>
        <w:bottom w:val="none" w:sz="0" w:space="0" w:color="auto"/>
        <w:right w:val="none" w:sz="0" w:space="0" w:color="auto"/>
      </w:divBdr>
      <w:divsChild>
        <w:div w:id="1900508740">
          <w:marLeft w:val="0"/>
          <w:marRight w:val="0"/>
          <w:marTop w:val="0"/>
          <w:marBottom w:val="0"/>
          <w:divBdr>
            <w:top w:val="none" w:sz="0" w:space="0" w:color="auto"/>
            <w:left w:val="none" w:sz="0" w:space="0" w:color="auto"/>
            <w:bottom w:val="none" w:sz="0" w:space="0" w:color="auto"/>
            <w:right w:val="none" w:sz="0" w:space="0" w:color="auto"/>
          </w:divBdr>
          <w:divsChild>
            <w:div w:id="848759814">
              <w:marLeft w:val="0"/>
              <w:marRight w:val="0"/>
              <w:marTop w:val="0"/>
              <w:marBottom w:val="0"/>
              <w:divBdr>
                <w:top w:val="none" w:sz="0" w:space="0" w:color="auto"/>
                <w:left w:val="none" w:sz="0" w:space="0" w:color="auto"/>
                <w:bottom w:val="none" w:sz="0" w:space="0" w:color="auto"/>
                <w:right w:val="none" w:sz="0" w:space="0" w:color="auto"/>
              </w:divBdr>
            </w:div>
            <w:div w:id="1573198974">
              <w:marLeft w:val="0"/>
              <w:marRight w:val="0"/>
              <w:marTop w:val="0"/>
              <w:marBottom w:val="0"/>
              <w:divBdr>
                <w:top w:val="none" w:sz="0" w:space="0" w:color="auto"/>
                <w:left w:val="none" w:sz="0" w:space="0" w:color="auto"/>
                <w:bottom w:val="none" w:sz="0" w:space="0" w:color="auto"/>
                <w:right w:val="none" w:sz="0" w:space="0" w:color="auto"/>
              </w:divBdr>
            </w:div>
            <w:div w:id="53149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bpi.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arches-publics.gouv.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DA7EF-F8CF-4D61-A064-FBAF77154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29</Pages>
  <Words>9492</Words>
  <Characters>53513</Characters>
  <Application>Microsoft Office Word</Application>
  <DocSecurity>0</DocSecurity>
  <Lines>445</Lines>
  <Paragraphs>125</Paragraphs>
  <ScaleCrop>false</ScaleCrop>
  <HeadingPairs>
    <vt:vector size="2" baseType="variant">
      <vt:variant>
        <vt:lpstr>Titre</vt:lpstr>
      </vt:variant>
      <vt:variant>
        <vt:i4>1</vt:i4>
      </vt:variant>
    </vt:vector>
  </HeadingPairs>
  <TitlesOfParts>
    <vt:vector size="1" baseType="lpstr">
      <vt:lpstr/>
    </vt:vector>
  </TitlesOfParts>
  <Company>BPI</Company>
  <LinksUpToDate>false</LinksUpToDate>
  <CharactersWithSpaces>62880</CharactersWithSpaces>
  <SharedDoc>false</SharedDoc>
  <HLinks>
    <vt:vector size="12" baseType="variant">
      <vt:variant>
        <vt:i4>6815776</vt:i4>
      </vt:variant>
      <vt:variant>
        <vt:i4>3</vt:i4>
      </vt:variant>
      <vt:variant>
        <vt:i4>0</vt:i4>
      </vt:variant>
      <vt:variant>
        <vt:i4>5</vt:i4>
      </vt:variant>
      <vt:variant>
        <vt:lpwstr>http://references.modernisation.gouv.fr/fr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BPI</dc:creator>
  <cp:keywords/>
  <cp:lastModifiedBy>Dominique ROUILLARD</cp:lastModifiedBy>
  <cp:revision>4</cp:revision>
  <cp:lastPrinted>2020-02-21T12:16:00Z</cp:lastPrinted>
  <dcterms:created xsi:type="dcterms:W3CDTF">2025-02-28T10:57:00Z</dcterms:created>
  <dcterms:modified xsi:type="dcterms:W3CDTF">2025-02-28T12:38:00Z</dcterms:modified>
</cp:coreProperties>
</file>